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4106" w:rsidRDefault="00134106" w:rsidP="00134106">
      <w:pPr>
        <w:pStyle w:val="Default"/>
        <w:rPr>
          <w:rFonts w:ascii="Times New Roman" w:hAnsi="Times New Roman" w:cs="Times New Roman"/>
          <w:b/>
          <w:bCs/>
          <w:sz w:val="32"/>
          <w:szCs w:val="32"/>
          <w:lang w:val="sr-Cyrl-CS"/>
        </w:rPr>
      </w:pPr>
    </w:p>
    <w:p w:rsidR="00134106" w:rsidRPr="00152D29" w:rsidRDefault="00134106" w:rsidP="00134106">
      <w:pPr>
        <w:pStyle w:val="Default"/>
        <w:jc w:val="center"/>
        <w:rPr>
          <w:rFonts w:ascii="Times New Roman" w:hAnsi="Times New Roman" w:cs="Times New Roman"/>
          <w:b/>
          <w:bCs/>
          <w:sz w:val="32"/>
          <w:szCs w:val="32"/>
          <w:lang w:val="sr-Cyrl-CS"/>
        </w:rPr>
      </w:pPr>
      <w:r>
        <w:rPr>
          <w:rFonts w:ascii="Times New Roman" w:hAnsi="Times New Roman" w:cs="Times New Roman"/>
          <w:b/>
          <w:bCs/>
          <w:noProof/>
          <w:sz w:val="32"/>
          <w:szCs w:val="32"/>
          <w:lang w:val="en-US" w:eastAsia="en-US"/>
        </w:rPr>
        <w:drawing>
          <wp:anchor distT="0" distB="0" distL="114300" distR="114300" simplePos="0" relativeHeight="251659264" behindDoc="1" locked="0" layoutInCell="1" allowOverlap="1">
            <wp:simplePos x="0" y="0"/>
            <wp:positionH relativeFrom="column">
              <wp:posOffset>2080260</wp:posOffset>
            </wp:positionH>
            <wp:positionV relativeFrom="paragraph">
              <wp:posOffset>132080</wp:posOffset>
            </wp:positionV>
            <wp:extent cx="1962150" cy="1666875"/>
            <wp:effectExtent l="19050" t="0" r="0" b="0"/>
            <wp:wrapNone/>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1962150" cy="1666875"/>
                    </a:xfrm>
                    <a:prstGeom prst="rect">
                      <a:avLst/>
                    </a:prstGeom>
                    <a:solidFill>
                      <a:srgbClr val="FFFFFF"/>
                    </a:solidFill>
                    <a:ln w="9525">
                      <a:noFill/>
                      <a:miter lim="800000"/>
                      <a:headEnd/>
                      <a:tailEnd/>
                    </a:ln>
                  </pic:spPr>
                </pic:pic>
              </a:graphicData>
            </a:graphic>
          </wp:anchor>
        </w:drawing>
      </w:r>
    </w:p>
    <w:p w:rsidR="00134106" w:rsidRDefault="00134106" w:rsidP="00134106">
      <w:pPr>
        <w:rPr>
          <w:sz w:val="22"/>
          <w:szCs w:val="22"/>
          <w:lang w:val="sr-Cyrl-CS"/>
        </w:rPr>
      </w:pPr>
    </w:p>
    <w:p w:rsidR="00134106" w:rsidRDefault="00134106" w:rsidP="00134106">
      <w:pPr>
        <w:rPr>
          <w:sz w:val="22"/>
          <w:szCs w:val="22"/>
          <w:lang w:val="sr-Cyrl-CS"/>
        </w:rPr>
      </w:pPr>
    </w:p>
    <w:p w:rsidR="00134106" w:rsidRDefault="00134106" w:rsidP="00134106">
      <w:pPr>
        <w:rPr>
          <w:sz w:val="22"/>
          <w:szCs w:val="22"/>
          <w:lang w:val="sr-Cyrl-CS"/>
        </w:rPr>
      </w:pPr>
    </w:p>
    <w:p w:rsidR="00134106" w:rsidRDefault="00134106" w:rsidP="00134106">
      <w:pPr>
        <w:jc w:val="center"/>
        <w:rPr>
          <w:sz w:val="22"/>
          <w:szCs w:val="22"/>
          <w:lang w:val="sr-Cyrl-CS"/>
        </w:rPr>
      </w:pPr>
    </w:p>
    <w:p w:rsidR="00134106" w:rsidRDefault="00134106" w:rsidP="00134106">
      <w:pPr>
        <w:rPr>
          <w:sz w:val="22"/>
          <w:szCs w:val="22"/>
          <w:lang w:val="sr-Cyrl-CS"/>
        </w:rPr>
      </w:pPr>
    </w:p>
    <w:p w:rsidR="00134106" w:rsidRDefault="00134106" w:rsidP="00134106">
      <w:pPr>
        <w:rPr>
          <w:sz w:val="22"/>
          <w:szCs w:val="22"/>
          <w:lang w:val="sr-Cyrl-CS"/>
        </w:rPr>
      </w:pPr>
    </w:p>
    <w:p w:rsidR="00134106" w:rsidRDefault="00134106" w:rsidP="00134106">
      <w:pPr>
        <w:rPr>
          <w:sz w:val="22"/>
          <w:szCs w:val="22"/>
          <w:lang w:val="sr-Cyrl-CS"/>
        </w:rPr>
      </w:pPr>
    </w:p>
    <w:p w:rsidR="00134106" w:rsidRDefault="00134106" w:rsidP="00134106">
      <w:pPr>
        <w:rPr>
          <w:sz w:val="22"/>
          <w:szCs w:val="22"/>
          <w:lang w:val="sr-Cyrl-CS"/>
        </w:rPr>
      </w:pPr>
    </w:p>
    <w:p w:rsidR="00134106" w:rsidRDefault="00134106" w:rsidP="00134106">
      <w:pPr>
        <w:rPr>
          <w:sz w:val="22"/>
          <w:szCs w:val="22"/>
          <w:lang w:val="sr-Cyrl-CS"/>
        </w:rPr>
      </w:pPr>
    </w:p>
    <w:p w:rsidR="00134106" w:rsidRDefault="00134106" w:rsidP="00134106">
      <w:pPr>
        <w:rPr>
          <w:sz w:val="22"/>
          <w:szCs w:val="22"/>
          <w:lang w:val="sr-Latn-CS"/>
        </w:rPr>
      </w:pPr>
    </w:p>
    <w:p w:rsidR="00134106" w:rsidRPr="00B1446D" w:rsidRDefault="00134106" w:rsidP="00134106">
      <w:pPr>
        <w:rPr>
          <w:sz w:val="22"/>
          <w:szCs w:val="22"/>
          <w:lang w:val="sr-Latn-CS"/>
        </w:rPr>
      </w:pPr>
    </w:p>
    <w:p w:rsidR="00134106" w:rsidRPr="00FA0971" w:rsidRDefault="00134106" w:rsidP="00134106">
      <w:pPr>
        <w:rPr>
          <w:sz w:val="22"/>
          <w:szCs w:val="22"/>
        </w:rPr>
      </w:pPr>
    </w:p>
    <w:p w:rsidR="00134106" w:rsidRPr="00DE0254" w:rsidRDefault="00134106" w:rsidP="00134106">
      <w:pPr>
        <w:jc w:val="center"/>
        <w:rPr>
          <w:rFonts w:ascii="Arial" w:hAnsi="Arial" w:cs="Arial"/>
          <w:b/>
          <w:sz w:val="32"/>
          <w:szCs w:val="32"/>
          <w:lang w:val="sr-Cyrl-CS"/>
        </w:rPr>
      </w:pPr>
      <w:r w:rsidRPr="00DE0254">
        <w:rPr>
          <w:rFonts w:ascii="Arial" w:hAnsi="Arial" w:cs="Arial"/>
          <w:b/>
          <w:sz w:val="32"/>
          <w:szCs w:val="32"/>
          <w:lang w:val="sr-Cyrl-CS"/>
        </w:rPr>
        <w:t>РЕПУБЛИКА СРБИЈА</w:t>
      </w:r>
    </w:p>
    <w:p w:rsidR="00134106" w:rsidRPr="00DE0254" w:rsidRDefault="00134106" w:rsidP="00134106">
      <w:pPr>
        <w:jc w:val="center"/>
        <w:rPr>
          <w:rFonts w:ascii="Arial" w:hAnsi="Arial" w:cs="Arial"/>
          <w:b/>
          <w:sz w:val="32"/>
          <w:szCs w:val="32"/>
          <w:lang w:val="sr-Cyrl-CS"/>
        </w:rPr>
      </w:pPr>
      <w:r w:rsidRPr="00DE0254">
        <w:rPr>
          <w:rFonts w:ascii="Arial" w:hAnsi="Arial" w:cs="Arial"/>
          <w:b/>
          <w:sz w:val="32"/>
          <w:szCs w:val="32"/>
          <w:lang w:val="sr-Cyrl-CS"/>
        </w:rPr>
        <w:t>ОПШТИНА БАТОЧИНА</w:t>
      </w:r>
    </w:p>
    <w:p w:rsidR="00134106" w:rsidRPr="00DE0254" w:rsidRDefault="00535D6C" w:rsidP="00134106">
      <w:pPr>
        <w:jc w:val="center"/>
        <w:rPr>
          <w:rFonts w:ascii="Arial" w:hAnsi="Arial" w:cs="Arial"/>
          <w:b/>
          <w:sz w:val="32"/>
          <w:szCs w:val="32"/>
        </w:rPr>
      </w:pPr>
      <w:r w:rsidRPr="00DE0254">
        <w:rPr>
          <w:rFonts w:ascii="Arial" w:hAnsi="Arial" w:cs="Arial"/>
          <w:b/>
          <w:sz w:val="32"/>
          <w:szCs w:val="32"/>
          <w:lang w:val="sr-Latn-CS"/>
        </w:rPr>
        <w:t>O</w:t>
      </w:r>
      <w:r w:rsidRPr="00DE0254">
        <w:rPr>
          <w:rFonts w:ascii="Arial" w:hAnsi="Arial" w:cs="Arial"/>
          <w:b/>
          <w:sz w:val="32"/>
          <w:szCs w:val="32"/>
        </w:rPr>
        <w:t>ПШТИНСКА УПРАВА</w:t>
      </w:r>
    </w:p>
    <w:p w:rsidR="00134106" w:rsidRPr="00DE0254" w:rsidRDefault="00134106" w:rsidP="00134106">
      <w:pPr>
        <w:pStyle w:val="Default"/>
        <w:jc w:val="center"/>
        <w:rPr>
          <w:b/>
          <w:bCs/>
          <w:sz w:val="32"/>
          <w:szCs w:val="32"/>
          <w:lang w:val="sr-Cyrl-CS"/>
        </w:rPr>
      </w:pPr>
    </w:p>
    <w:p w:rsidR="00134106" w:rsidRPr="00DE0254" w:rsidRDefault="00134106" w:rsidP="00134106">
      <w:pPr>
        <w:rPr>
          <w:rFonts w:ascii="Arial" w:hAnsi="Arial" w:cs="Arial"/>
          <w:sz w:val="40"/>
          <w:szCs w:val="40"/>
          <w:lang w:val="sr-Latn-CS"/>
        </w:rPr>
      </w:pPr>
    </w:p>
    <w:p w:rsidR="00134106" w:rsidRPr="00FA0971" w:rsidRDefault="00134106" w:rsidP="00134106">
      <w:pPr>
        <w:rPr>
          <w:rFonts w:ascii="Arial" w:hAnsi="Arial" w:cs="Arial"/>
        </w:rPr>
      </w:pPr>
    </w:p>
    <w:p w:rsidR="00134106" w:rsidRPr="00DE0254" w:rsidRDefault="00134106" w:rsidP="00134106">
      <w:pPr>
        <w:jc w:val="center"/>
        <w:rPr>
          <w:rFonts w:ascii="Arial" w:hAnsi="Arial" w:cs="Arial"/>
          <w:b/>
          <w:sz w:val="32"/>
          <w:szCs w:val="32"/>
          <w:lang w:val="sr-Cyrl-CS"/>
        </w:rPr>
      </w:pPr>
      <w:r w:rsidRPr="00DE0254">
        <w:rPr>
          <w:rFonts w:ascii="Arial" w:hAnsi="Arial" w:cs="Arial"/>
          <w:b/>
          <w:sz w:val="32"/>
          <w:szCs w:val="32"/>
          <w:lang w:val="sr-Cyrl-CS"/>
        </w:rPr>
        <w:t>КОНКУРСНА ДОКУМЕНТАЦИЈА</w:t>
      </w:r>
    </w:p>
    <w:p w:rsidR="0083421D" w:rsidRPr="00DE0254" w:rsidRDefault="00535D6C" w:rsidP="00134106">
      <w:pPr>
        <w:jc w:val="center"/>
        <w:rPr>
          <w:rFonts w:ascii="Arial" w:hAnsi="Arial" w:cs="Arial"/>
          <w:b/>
          <w:sz w:val="32"/>
          <w:szCs w:val="32"/>
          <w:lang w:val="sr-Cyrl-CS"/>
        </w:rPr>
      </w:pPr>
      <w:r w:rsidRPr="00DE0254">
        <w:rPr>
          <w:rFonts w:ascii="Arial" w:hAnsi="Arial" w:cs="Arial"/>
          <w:b/>
          <w:sz w:val="32"/>
          <w:szCs w:val="32"/>
          <w:lang w:val="sr-Cyrl-CS"/>
        </w:rPr>
        <w:t>БРОЈ 031</w:t>
      </w:r>
      <w:r w:rsidR="0083421D" w:rsidRPr="00DE0254">
        <w:rPr>
          <w:rFonts w:ascii="Arial" w:hAnsi="Arial" w:cs="Arial"/>
          <w:b/>
          <w:sz w:val="32"/>
          <w:szCs w:val="32"/>
          <w:lang w:val="sr-Cyrl-CS"/>
        </w:rPr>
        <w:t>-</w:t>
      </w:r>
      <w:r w:rsidR="004A1D82">
        <w:rPr>
          <w:rFonts w:ascii="Arial" w:hAnsi="Arial" w:cs="Arial"/>
          <w:b/>
          <w:sz w:val="32"/>
          <w:szCs w:val="32"/>
          <w:lang w:val="sr-Cyrl-CS"/>
        </w:rPr>
        <w:t>209</w:t>
      </w:r>
      <w:r w:rsidRPr="00DE0254">
        <w:rPr>
          <w:rFonts w:ascii="Arial" w:hAnsi="Arial" w:cs="Arial"/>
          <w:b/>
          <w:sz w:val="32"/>
          <w:szCs w:val="32"/>
          <w:lang w:val="sr-Cyrl-CS"/>
        </w:rPr>
        <w:t>/17-01</w:t>
      </w:r>
      <w:r w:rsidR="001502C9">
        <w:rPr>
          <w:rFonts w:ascii="Arial" w:hAnsi="Arial" w:cs="Arial"/>
          <w:b/>
          <w:sz w:val="32"/>
          <w:szCs w:val="32"/>
          <w:lang w:val="sr-Cyrl-CS"/>
        </w:rPr>
        <w:t xml:space="preserve"> од </w:t>
      </w:r>
      <w:r w:rsidR="003F6D9D">
        <w:rPr>
          <w:rFonts w:ascii="Arial" w:hAnsi="Arial" w:cs="Arial"/>
          <w:b/>
          <w:sz w:val="32"/>
          <w:szCs w:val="32"/>
        </w:rPr>
        <w:t>20</w:t>
      </w:r>
      <w:r w:rsidR="001502C9">
        <w:rPr>
          <w:rFonts w:ascii="Arial" w:hAnsi="Arial" w:cs="Arial"/>
          <w:b/>
          <w:sz w:val="32"/>
          <w:szCs w:val="32"/>
          <w:lang w:val="sr-Cyrl-CS"/>
        </w:rPr>
        <w:t>.0</w:t>
      </w:r>
      <w:r w:rsidR="003562B2">
        <w:rPr>
          <w:rFonts w:ascii="Arial" w:hAnsi="Arial" w:cs="Arial"/>
          <w:b/>
          <w:sz w:val="32"/>
          <w:szCs w:val="32"/>
          <w:lang w:val="sr-Cyrl-CS"/>
        </w:rPr>
        <w:t>4</w:t>
      </w:r>
      <w:r w:rsidR="001502C9">
        <w:rPr>
          <w:rFonts w:ascii="Arial" w:hAnsi="Arial" w:cs="Arial"/>
          <w:b/>
          <w:sz w:val="32"/>
          <w:szCs w:val="32"/>
          <w:lang w:val="sr-Cyrl-CS"/>
        </w:rPr>
        <w:t>.2017.године</w:t>
      </w:r>
    </w:p>
    <w:p w:rsidR="00134106" w:rsidRPr="00DE0254" w:rsidRDefault="00134106" w:rsidP="00134106">
      <w:pPr>
        <w:jc w:val="center"/>
        <w:rPr>
          <w:rFonts w:ascii="Arial" w:hAnsi="Arial" w:cs="Arial"/>
          <w:b/>
          <w:sz w:val="32"/>
          <w:szCs w:val="32"/>
          <w:lang w:val="sr-Latn-CS"/>
        </w:rPr>
      </w:pPr>
      <w:r w:rsidRPr="00DE0254">
        <w:rPr>
          <w:rFonts w:ascii="Arial" w:hAnsi="Arial" w:cs="Arial"/>
          <w:b/>
          <w:sz w:val="32"/>
          <w:szCs w:val="32"/>
          <w:lang w:val="sr-Cyrl-CS"/>
        </w:rPr>
        <w:t xml:space="preserve">ПОСТУПАК ЈАВНЕ НАБАВКЕ МАЛЕ ВРЕДНОСТИ </w:t>
      </w:r>
      <w:r w:rsidR="0001436C">
        <w:rPr>
          <w:rFonts w:ascii="Arial" w:hAnsi="Arial" w:cs="Arial"/>
          <w:b/>
          <w:sz w:val="32"/>
          <w:szCs w:val="32"/>
          <w:lang w:val="sr-Cyrl-CS"/>
        </w:rPr>
        <w:t>УСЛУГА</w:t>
      </w:r>
    </w:p>
    <w:p w:rsidR="00134106" w:rsidRPr="00DE0254" w:rsidRDefault="003562B2" w:rsidP="00134106">
      <w:pPr>
        <w:ind w:left="-57"/>
        <w:jc w:val="center"/>
        <w:rPr>
          <w:rFonts w:ascii="Arial" w:hAnsi="Arial" w:cs="Arial"/>
          <w:b/>
          <w:sz w:val="32"/>
          <w:szCs w:val="32"/>
          <w:lang w:val="sr-Cyrl-CS"/>
        </w:rPr>
      </w:pPr>
      <w:r>
        <w:rPr>
          <w:rFonts w:ascii="Arial" w:hAnsi="Arial" w:cs="Arial"/>
          <w:b/>
          <w:sz w:val="32"/>
          <w:szCs w:val="32"/>
          <w:lang w:val="sr-Cyrl-CS"/>
        </w:rPr>
        <w:t xml:space="preserve">Набавка </w:t>
      </w:r>
      <w:r w:rsidR="002A7F6A">
        <w:rPr>
          <w:rFonts w:ascii="Arial" w:hAnsi="Arial" w:cs="Arial"/>
          <w:b/>
          <w:sz w:val="32"/>
          <w:szCs w:val="32"/>
          <w:lang w:val="sr-Cyrl-CS"/>
        </w:rPr>
        <w:t>услуге</w:t>
      </w:r>
      <w:r>
        <w:rPr>
          <w:rFonts w:ascii="Arial" w:hAnsi="Arial" w:cs="Arial"/>
          <w:b/>
          <w:sz w:val="32"/>
          <w:szCs w:val="32"/>
          <w:lang w:val="sr-Cyrl-CS"/>
        </w:rPr>
        <w:t xml:space="preserve"> израде пројектно-техничке документације за ревитализацију пољских путева</w:t>
      </w:r>
    </w:p>
    <w:p w:rsidR="00134106" w:rsidRPr="00DE0254" w:rsidRDefault="00134106" w:rsidP="00134106">
      <w:pPr>
        <w:rPr>
          <w:rFonts w:ascii="Arial" w:hAnsi="Arial" w:cs="Arial"/>
          <w:b/>
          <w:sz w:val="32"/>
          <w:szCs w:val="32"/>
          <w:lang w:val="sr-Cyrl-CS"/>
        </w:rPr>
      </w:pPr>
    </w:p>
    <w:p w:rsidR="00134106" w:rsidRPr="00DE0254" w:rsidRDefault="00134106" w:rsidP="00134106">
      <w:pPr>
        <w:rPr>
          <w:rFonts w:ascii="Arial" w:hAnsi="Arial" w:cs="Arial"/>
          <w:b/>
          <w:sz w:val="32"/>
          <w:szCs w:val="32"/>
          <w:lang w:val="sr-Cyrl-CS"/>
        </w:rPr>
      </w:pPr>
    </w:p>
    <w:p w:rsidR="00134106" w:rsidRDefault="0040781F" w:rsidP="00CF75AB">
      <w:pPr>
        <w:numPr>
          <w:ilvl w:val="0"/>
          <w:numId w:val="14"/>
        </w:numPr>
        <w:suppressAutoHyphens w:val="0"/>
        <w:spacing w:line="240" w:lineRule="auto"/>
        <w:jc w:val="center"/>
        <w:rPr>
          <w:rFonts w:ascii="Arial" w:hAnsi="Arial" w:cs="Arial"/>
          <w:b/>
          <w:sz w:val="32"/>
          <w:szCs w:val="32"/>
          <w:lang w:val="sr-Cyrl-CS"/>
        </w:rPr>
      </w:pPr>
      <w:r>
        <w:rPr>
          <w:rFonts w:ascii="Arial" w:hAnsi="Arial" w:cs="Arial"/>
          <w:b/>
          <w:sz w:val="32"/>
          <w:szCs w:val="32"/>
          <w:lang w:val="sr-Cyrl-CS"/>
        </w:rPr>
        <w:t>ИНТЕРНИ</w:t>
      </w:r>
      <w:r w:rsidR="00134106" w:rsidRPr="00DE0254">
        <w:rPr>
          <w:rFonts w:ascii="Arial" w:hAnsi="Arial" w:cs="Arial"/>
          <w:b/>
          <w:sz w:val="32"/>
          <w:szCs w:val="32"/>
          <w:lang w:val="sr-Cyrl-CS"/>
        </w:rPr>
        <w:t xml:space="preserve"> БРОЈ </w:t>
      </w:r>
      <w:r w:rsidR="003562B2">
        <w:rPr>
          <w:rFonts w:ascii="Arial" w:hAnsi="Arial" w:cs="Arial"/>
          <w:b/>
          <w:sz w:val="32"/>
          <w:szCs w:val="32"/>
        </w:rPr>
        <w:t>7/17</w:t>
      </w:r>
      <w:r w:rsidR="00134106" w:rsidRPr="00DE0254">
        <w:rPr>
          <w:rFonts w:ascii="Arial" w:hAnsi="Arial" w:cs="Arial"/>
          <w:b/>
          <w:sz w:val="32"/>
          <w:szCs w:val="32"/>
          <w:lang w:val="sr-Cyrl-CS"/>
        </w:rPr>
        <w:t xml:space="preserve">  -</w:t>
      </w:r>
    </w:p>
    <w:p w:rsidR="00134106" w:rsidRPr="00FA0971" w:rsidRDefault="0040781F" w:rsidP="00FA0971">
      <w:pPr>
        <w:numPr>
          <w:ilvl w:val="0"/>
          <w:numId w:val="14"/>
        </w:numPr>
        <w:suppressAutoHyphens w:val="0"/>
        <w:spacing w:line="240" w:lineRule="auto"/>
        <w:jc w:val="center"/>
        <w:rPr>
          <w:rFonts w:ascii="Arial" w:hAnsi="Arial" w:cs="Arial"/>
          <w:b/>
          <w:sz w:val="32"/>
          <w:szCs w:val="32"/>
          <w:lang w:val="sr-Cyrl-CS"/>
        </w:rPr>
      </w:pPr>
      <w:r>
        <w:rPr>
          <w:rFonts w:ascii="Arial" w:hAnsi="Arial" w:cs="Arial"/>
          <w:b/>
          <w:sz w:val="32"/>
          <w:szCs w:val="32"/>
          <w:lang w:val="sr-Cyrl-CS"/>
        </w:rPr>
        <w:t xml:space="preserve">БРОЈ НАБАВКЕ У ПЛАНУ ЈАВНИХ НАБАВКИ </w:t>
      </w:r>
      <w:r w:rsidR="00EE72A9">
        <w:rPr>
          <w:rFonts w:ascii="Arial" w:hAnsi="Arial" w:cs="Arial"/>
          <w:b/>
          <w:sz w:val="32"/>
          <w:szCs w:val="32"/>
          <w:lang w:val="sr-Cyrl-CS"/>
        </w:rPr>
        <w:t>1.2.8/17</w:t>
      </w:r>
    </w:p>
    <w:p w:rsidR="00134106" w:rsidRPr="00DE0254" w:rsidRDefault="00134106" w:rsidP="00134106">
      <w:pPr>
        <w:suppressAutoHyphens w:val="0"/>
        <w:autoSpaceDE w:val="0"/>
        <w:autoSpaceDN w:val="0"/>
        <w:adjustRightInd w:val="0"/>
        <w:spacing w:line="240" w:lineRule="auto"/>
        <w:rPr>
          <w:rFonts w:ascii="Arial" w:eastAsiaTheme="minorHAnsi" w:hAnsi="Arial" w:cs="Arial"/>
          <w:kern w:val="0"/>
          <w:lang w:val="sr-Cyrl-CS" w:eastAsia="en-US"/>
        </w:rPr>
      </w:pPr>
    </w:p>
    <w:p w:rsidR="00134106" w:rsidRPr="00DE0254" w:rsidRDefault="00134106" w:rsidP="00134106">
      <w:pPr>
        <w:suppressAutoHyphens w:val="0"/>
        <w:autoSpaceDE w:val="0"/>
        <w:autoSpaceDN w:val="0"/>
        <w:adjustRightInd w:val="0"/>
        <w:spacing w:line="240" w:lineRule="auto"/>
        <w:rPr>
          <w:rFonts w:ascii="Arial" w:eastAsiaTheme="minorHAnsi" w:hAnsi="Arial" w:cs="Arial"/>
          <w:kern w:val="0"/>
          <w:lang w:val="sr-Cyrl-CS" w:eastAsia="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523"/>
        <w:gridCol w:w="3331"/>
      </w:tblGrid>
      <w:tr w:rsidR="00134106" w:rsidRPr="00DE0254" w:rsidTr="00FA0971">
        <w:trPr>
          <w:trHeight w:val="240"/>
          <w:jc w:val="center"/>
        </w:trPr>
        <w:tc>
          <w:tcPr>
            <w:tcW w:w="4188" w:type="dxa"/>
          </w:tcPr>
          <w:p w:rsidR="00134106" w:rsidRPr="00DE0254" w:rsidRDefault="00134106" w:rsidP="00134106">
            <w:pPr>
              <w:suppressAutoHyphens w:val="0"/>
              <w:autoSpaceDE w:val="0"/>
              <w:autoSpaceDN w:val="0"/>
              <w:adjustRightInd w:val="0"/>
              <w:spacing w:line="240" w:lineRule="auto"/>
              <w:rPr>
                <w:rFonts w:ascii="Arial" w:eastAsiaTheme="minorHAnsi" w:hAnsi="Arial" w:cs="Arial"/>
                <w:kern w:val="0"/>
                <w:lang w:eastAsia="en-US"/>
              </w:rPr>
            </w:pPr>
          </w:p>
        </w:tc>
        <w:tc>
          <w:tcPr>
            <w:tcW w:w="4376" w:type="dxa"/>
          </w:tcPr>
          <w:p w:rsidR="00134106" w:rsidRPr="00DE0254" w:rsidRDefault="00134106" w:rsidP="00134106">
            <w:pPr>
              <w:suppressAutoHyphens w:val="0"/>
              <w:autoSpaceDE w:val="0"/>
              <w:autoSpaceDN w:val="0"/>
              <w:adjustRightInd w:val="0"/>
              <w:spacing w:line="240" w:lineRule="auto"/>
              <w:rPr>
                <w:rFonts w:ascii="Arial" w:eastAsiaTheme="minorHAnsi" w:hAnsi="Arial" w:cs="Arial"/>
                <w:kern w:val="0"/>
                <w:lang w:eastAsia="en-US"/>
              </w:rPr>
            </w:pPr>
            <w:r w:rsidRPr="00DE0254">
              <w:rPr>
                <w:rFonts w:ascii="Arial" w:eastAsiaTheme="minorHAnsi" w:hAnsi="Arial" w:cs="Arial"/>
                <w:kern w:val="0"/>
                <w:lang w:eastAsia="en-US"/>
              </w:rPr>
              <w:t>Датум и време:</w:t>
            </w:r>
          </w:p>
        </w:tc>
      </w:tr>
      <w:tr w:rsidR="00FA0971" w:rsidRPr="00DE0254" w:rsidTr="00FA0971">
        <w:trPr>
          <w:trHeight w:val="557"/>
          <w:jc w:val="center"/>
        </w:trPr>
        <w:tc>
          <w:tcPr>
            <w:tcW w:w="0" w:type="auto"/>
          </w:tcPr>
          <w:p w:rsidR="00FA0971" w:rsidRPr="001423D4" w:rsidRDefault="00FA0971" w:rsidP="00BC5E41">
            <w:pPr>
              <w:autoSpaceDE w:val="0"/>
              <w:autoSpaceDN w:val="0"/>
              <w:adjustRightInd w:val="0"/>
              <w:spacing w:line="240" w:lineRule="auto"/>
              <w:rPr>
                <w:rFonts w:ascii="Arial" w:hAnsi="Arial" w:cs="Arial"/>
                <w:spacing w:val="1"/>
                <w:lang w:val="ru-RU"/>
              </w:rPr>
            </w:pPr>
            <w:r>
              <w:rPr>
                <w:rFonts w:ascii="Arial" w:hAnsi="Arial" w:cs="Arial"/>
                <w:spacing w:val="1"/>
                <w:lang w:val="ru-RU"/>
              </w:rPr>
              <w:t xml:space="preserve">Датум објављивања на Порталу јавних набавки и интернет страници </w:t>
            </w:r>
            <w:hyperlink r:id="rId9" w:history="1">
              <w:r w:rsidRPr="00E0382B">
                <w:rPr>
                  <w:rStyle w:val="Hyperlink"/>
                  <w:rFonts w:ascii="Arial" w:hAnsi="Arial" w:cs="Arial"/>
                  <w:lang w:val="sr-Latn-CS"/>
                </w:rPr>
                <w:t>www.sobatocina.org.rs</w:t>
              </w:r>
            </w:hyperlink>
          </w:p>
        </w:tc>
        <w:tc>
          <w:tcPr>
            <w:tcW w:w="0" w:type="auto"/>
          </w:tcPr>
          <w:p w:rsidR="00FA0971" w:rsidRPr="003F6D9D" w:rsidRDefault="00FA0971" w:rsidP="00FA0971">
            <w:pPr>
              <w:autoSpaceDE w:val="0"/>
              <w:autoSpaceDN w:val="0"/>
              <w:adjustRightInd w:val="0"/>
              <w:spacing w:line="240" w:lineRule="auto"/>
              <w:rPr>
                <w:rFonts w:ascii="Arial" w:hAnsi="Arial" w:cs="Arial"/>
                <w:b/>
              </w:rPr>
            </w:pPr>
          </w:p>
          <w:p w:rsidR="00FA0971" w:rsidRPr="003F6D9D" w:rsidRDefault="003F6D9D" w:rsidP="00FA0971">
            <w:pPr>
              <w:autoSpaceDE w:val="0"/>
              <w:autoSpaceDN w:val="0"/>
              <w:adjustRightInd w:val="0"/>
              <w:spacing w:line="240" w:lineRule="auto"/>
              <w:rPr>
                <w:rFonts w:ascii="Arial" w:hAnsi="Arial" w:cs="Arial"/>
                <w:b/>
              </w:rPr>
            </w:pPr>
            <w:r w:rsidRPr="003F6D9D">
              <w:rPr>
                <w:rFonts w:ascii="Arial" w:hAnsi="Arial" w:cs="Arial"/>
                <w:b/>
              </w:rPr>
              <w:t>20.04</w:t>
            </w:r>
            <w:r w:rsidR="00FA0971" w:rsidRPr="003F6D9D">
              <w:rPr>
                <w:rFonts w:ascii="Arial" w:hAnsi="Arial" w:cs="Arial"/>
                <w:b/>
              </w:rPr>
              <w:t>.2017.године</w:t>
            </w:r>
          </w:p>
        </w:tc>
      </w:tr>
      <w:tr w:rsidR="00134106" w:rsidRPr="00DE0254" w:rsidTr="00134106">
        <w:trPr>
          <w:trHeight w:val="240"/>
          <w:jc w:val="center"/>
        </w:trPr>
        <w:tc>
          <w:tcPr>
            <w:tcW w:w="0" w:type="auto"/>
          </w:tcPr>
          <w:p w:rsidR="00134106" w:rsidRPr="00DE0254" w:rsidRDefault="00134106" w:rsidP="00134106">
            <w:pPr>
              <w:suppressAutoHyphens w:val="0"/>
              <w:autoSpaceDE w:val="0"/>
              <w:autoSpaceDN w:val="0"/>
              <w:adjustRightInd w:val="0"/>
              <w:spacing w:line="240" w:lineRule="auto"/>
              <w:rPr>
                <w:rFonts w:ascii="Arial" w:eastAsiaTheme="minorHAnsi" w:hAnsi="Arial" w:cs="Arial"/>
                <w:kern w:val="0"/>
                <w:lang w:eastAsia="en-US"/>
              </w:rPr>
            </w:pPr>
            <w:r w:rsidRPr="00DE0254">
              <w:rPr>
                <w:rFonts w:ascii="Arial" w:eastAsiaTheme="minorHAnsi" w:hAnsi="Arial" w:cs="Arial"/>
                <w:kern w:val="0"/>
                <w:lang w:eastAsia="en-US"/>
              </w:rPr>
              <w:t xml:space="preserve">Крајњи рок за достављање понуда: </w:t>
            </w:r>
          </w:p>
        </w:tc>
        <w:tc>
          <w:tcPr>
            <w:tcW w:w="0" w:type="auto"/>
          </w:tcPr>
          <w:p w:rsidR="00134106" w:rsidRPr="003F6D9D" w:rsidRDefault="003F6D9D" w:rsidP="00535D6C">
            <w:pPr>
              <w:suppressAutoHyphens w:val="0"/>
              <w:autoSpaceDE w:val="0"/>
              <w:autoSpaceDN w:val="0"/>
              <w:adjustRightInd w:val="0"/>
              <w:spacing w:line="240" w:lineRule="auto"/>
              <w:rPr>
                <w:rFonts w:ascii="Arial" w:eastAsiaTheme="minorHAnsi" w:hAnsi="Arial" w:cs="Arial"/>
                <w:kern w:val="0"/>
                <w:lang w:eastAsia="en-US"/>
              </w:rPr>
            </w:pPr>
            <w:r w:rsidRPr="003F6D9D">
              <w:rPr>
                <w:rFonts w:ascii="Arial" w:eastAsiaTheme="minorHAnsi" w:hAnsi="Arial" w:cs="Arial"/>
                <w:b/>
                <w:bCs/>
                <w:kern w:val="0"/>
                <w:lang w:eastAsia="en-US"/>
              </w:rPr>
              <w:t>28</w:t>
            </w:r>
            <w:r w:rsidR="008263C7" w:rsidRPr="003F6D9D">
              <w:rPr>
                <w:rFonts w:ascii="Arial" w:eastAsiaTheme="minorHAnsi" w:hAnsi="Arial" w:cs="Arial"/>
                <w:b/>
                <w:bCs/>
                <w:kern w:val="0"/>
                <w:lang w:val="sr-Cyrl-CS" w:eastAsia="en-US"/>
              </w:rPr>
              <w:t>.</w:t>
            </w:r>
            <w:r w:rsidR="00134106" w:rsidRPr="003F6D9D">
              <w:rPr>
                <w:rFonts w:ascii="Arial" w:eastAsiaTheme="minorHAnsi" w:hAnsi="Arial" w:cs="Arial"/>
                <w:b/>
                <w:bCs/>
                <w:kern w:val="0"/>
                <w:lang w:eastAsia="en-US"/>
              </w:rPr>
              <w:t>0</w:t>
            </w:r>
            <w:r w:rsidRPr="003F6D9D">
              <w:rPr>
                <w:rFonts w:ascii="Arial" w:eastAsiaTheme="minorHAnsi" w:hAnsi="Arial" w:cs="Arial"/>
                <w:b/>
                <w:bCs/>
                <w:kern w:val="0"/>
                <w:lang w:eastAsia="en-US"/>
              </w:rPr>
              <w:t>4</w:t>
            </w:r>
            <w:r w:rsidR="00535D6C" w:rsidRPr="003F6D9D">
              <w:rPr>
                <w:rFonts w:ascii="Arial" w:eastAsiaTheme="minorHAnsi" w:hAnsi="Arial" w:cs="Arial"/>
                <w:b/>
                <w:bCs/>
                <w:kern w:val="0"/>
                <w:lang w:eastAsia="en-US"/>
              </w:rPr>
              <w:t>.2017</w:t>
            </w:r>
            <w:r w:rsidR="00134106" w:rsidRPr="003F6D9D">
              <w:rPr>
                <w:rFonts w:ascii="Arial" w:eastAsiaTheme="minorHAnsi" w:hAnsi="Arial" w:cs="Arial"/>
                <w:b/>
                <w:bCs/>
                <w:kern w:val="0"/>
                <w:lang w:eastAsia="en-US"/>
              </w:rPr>
              <w:t xml:space="preserve">. године до 11,00 часова </w:t>
            </w:r>
          </w:p>
        </w:tc>
      </w:tr>
      <w:tr w:rsidR="00134106" w:rsidRPr="00DE0254" w:rsidTr="00134106">
        <w:trPr>
          <w:trHeight w:val="240"/>
          <w:jc w:val="center"/>
        </w:trPr>
        <w:tc>
          <w:tcPr>
            <w:tcW w:w="0" w:type="auto"/>
          </w:tcPr>
          <w:p w:rsidR="00134106" w:rsidRPr="00DE0254" w:rsidRDefault="00134106" w:rsidP="00134106">
            <w:pPr>
              <w:suppressAutoHyphens w:val="0"/>
              <w:autoSpaceDE w:val="0"/>
              <w:autoSpaceDN w:val="0"/>
              <w:adjustRightInd w:val="0"/>
              <w:spacing w:line="240" w:lineRule="auto"/>
              <w:rPr>
                <w:rFonts w:ascii="Arial" w:eastAsiaTheme="minorHAnsi" w:hAnsi="Arial" w:cs="Arial"/>
                <w:kern w:val="0"/>
                <w:lang w:eastAsia="en-US"/>
              </w:rPr>
            </w:pPr>
            <w:r w:rsidRPr="00DE0254">
              <w:rPr>
                <w:rFonts w:ascii="Arial" w:eastAsiaTheme="minorHAnsi" w:hAnsi="Arial" w:cs="Arial"/>
                <w:kern w:val="0"/>
                <w:lang w:eastAsia="en-US"/>
              </w:rPr>
              <w:t xml:space="preserve">Јавно отварање: </w:t>
            </w:r>
          </w:p>
        </w:tc>
        <w:tc>
          <w:tcPr>
            <w:tcW w:w="0" w:type="auto"/>
          </w:tcPr>
          <w:p w:rsidR="00134106" w:rsidRPr="003F6D9D" w:rsidRDefault="003F6D9D" w:rsidP="003F677B">
            <w:pPr>
              <w:suppressAutoHyphens w:val="0"/>
              <w:autoSpaceDE w:val="0"/>
              <w:autoSpaceDN w:val="0"/>
              <w:adjustRightInd w:val="0"/>
              <w:spacing w:line="240" w:lineRule="auto"/>
              <w:rPr>
                <w:rFonts w:ascii="Arial" w:eastAsiaTheme="minorHAnsi" w:hAnsi="Arial" w:cs="Arial"/>
                <w:kern w:val="0"/>
                <w:lang w:eastAsia="en-US"/>
              </w:rPr>
            </w:pPr>
            <w:r w:rsidRPr="003F6D9D">
              <w:rPr>
                <w:rFonts w:ascii="Arial" w:eastAsiaTheme="minorHAnsi" w:hAnsi="Arial" w:cs="Arial"/>
                <w:b/>
                <w:bCs/>
                <w:kern w:val="0"/>
                <w:lang w:eastAsia="en-US"/>
              </w:rPr>
              <w:t>28</w:t>
            </w:r>
            <w:r w:rsidR="008263C7" w:rsidRPr="003F6D9D">
              <w:rPr>
                <w:rFonts w:ascii="Arial" w:eastAsiaTheme="minorHAnsi" w:hAnsi="Arial" w:cs="Arial"/>
                <w:b/>
                <w:bCs/>
                <w:kern w:val="0"/>
                <w:lang w:val="sr-Cyrl-CS" w:eastAsia="en-US"/>
              </w:rPr>
              <w:t>.</w:t>
            </w:r>
            <w:r w:rsidRPr="003F6D9D">
              <w:rPr>
                <w:rFonts w:ascii="Arial" w:eastAsiaTheme="minorHAnsi" w:hAnsi="Arial" w:cs="Arial"/>
                <w:b/>
                <w:bCs/>
                <w:kern w:val="0"/>
                <w:lang w:eastAsia="en-US"/>
              </w:rPr>
              <w:t>04</w:t>
            </w:r>
            <w:r w:rsidR="00535D6C" w:rsidRPr="003F6D9D">
              <w:rPr>
                <w:rFonts w:ascii="Arial" w:eastAsiaTheme="minorHAnsi" w:hAnsi="Arial" w:cs="Arial"/>
                <w:b/>
                <w:bCs/>
                <w:kern w:val="0"/>
                <w:lang w:eastAsia="en-US"/>
              </w:rPr>
              <w:t>.2017</w:t>
            </w:r>
            <w:r w:rsidR="00134106" w:rsidRPr="003F6D9D">
              <w:rPr>
                <w:rFonts w:ascii="Arial" w:eastAsiaTheme="minorHAnsi" w:hAnsi="Arial" w:cs="Arial"/>
                <w:b/>
                <w:bCs/>
                <w:kern w:val="0"/>
                <w:lang w:eastAsia="en-US"/>
              </w:rPr>
              <w:t xml:space="preserve">. године у 11,30 часова </w:t>
            </w:r>
          </w:p>
        </w:tc>
      </w:tr>
    </w:tbl>
    <w:p w:rsidR="00134106" w:rsidRDefault="00134106" w:rsidP="00134106">
      <w:pPr>
        <w:suppressAutoHyphens w:val="0"/>
        <w:autoSpaceDE w:val="0"/>
        <w:autoSpaceDN w:val="0"/>
        <w:adjustRightInd w:val="0"/>
        <w:spacing w:line="240" w:lineRule="auto"/>
        <w:rPr>
          <w:rFonts w:ascii="Arial" w:eastAsiaTheme="minorHAnsi" w:hAnsi="Arial" w:cs="Arial"/>
          <w:color w:val="auto"/>
          <w:kern w:val="0"/>
          <w:lang w:eastAsia="en-US"/>
        </w:rPr>
      </w:pPr>
    </w:p>
    <w:p w:rsidR="00C20265" w:rsidRPr="00C20265" w:rsidRDefault="00C20265" w:rsidP="00134106">
      <w:pPr>
        <w:suppressAutoHyphens w:val="0"/>
        <w:autoSpaceDE w:val="0"/>
        <w:autoSpaceDN w:val="0"/>
        <w:adjustRightInd w:val="0"/>
        <w:spacing w:line="240" w:lineRule="auto"/>
        <w:rPr>
          <w:rFonts w:ascii="Arial" w:eastAsiaTheme="minorHAnsi" w:hAnsi="Arial" w:cs="Arial"/>
          <w:color w:val="auto"/>
          <w:kern w:val="0"/>
          <w:lang w:eastAsia="en-US"/>
        </w:rPr>
      </w:pPr>
    </w:p>
    <w:p w:rsidR="00134106" w:rsidRPr="0001436C" w:rsidRDefault="00C20265" w:rsidP="00C20265">
      <w:pPr>
        <w:jc w:val="center"/>
        <w:rPr>
          <w:rFonts w:ascii="Arial" w:hAnsi="Arial" w:cs="Arial"/>
          <w:b/>
          <w:iCs/>
          <w:lang/>
        </w:rPr>
      </w:pPr>
      <w:r w:rsidRPr="007E0BB3">
        <w:rPr>
          <w:rFonts w:ascii="Arial" w:hAnsi="Arial" w:cs="Arial"/>
          <w:b/>
          <w:iCs/>
        </w:rPr>
        <w:t xml:space="preserve">Укупан број </w:t>
      </w:r>
      <w:r>
        <w:rPr>
          <w:rFonts w:ascii="Arial" w:hAnsi="Arial" w:cs="Arial"/>
          <w:b/>
          <w:iCs/>
        </w:rPr>
        <w:t>страна конкурсне документације</w:t>
      </w:r>
      <w:proofErr w:type="gramStart"/>
      <w:r>
        <w:rPr>
          <w:rFonts w:ascii="Arial" w:hAnsi="Arial" w:cs="Arial"/>
          <w:b/>
          <w:iCs/>
        </w:rPr>
        <w:t>:</w:t>
      </w:r>
      <w:r w:rsidR="0001436C">
        <w:rPr>
          <w:rFonts w:ascii="Arial" w:hAnsi="Arial" w:cs="Arial"/>
          <w:b/>
          <w:iCs/>
          <w:lang/>
        </w:rPr>
        <w:t>36</w:t>
      </w:r>
      <w:proofErr w:type="gramEnd"/>
      <w:r w:rsidR="0001436C">
        <w:rPr>
          <w:rFonts w:ascii="Arial" w:hAnsi="Arial" w:cs="Arial"/>
          <w:b/>
          <w:iCs/>
          <w:lang/>
        </w:rPr>
        <w:t xml:space="preserve"> </w:t>
      </w:r>
    </w:p>
    <w:p w:rsidR="00FA0971" w:rsidRDefault="00FA0971" w:rsidP="00FA0971">
      <w:pPr>
        <w:pStyle w:val="Heading4"/>
        <w:rPr>
          <w:rFonts w:ascii="Arial" w:hAnsi="Arial" w:cs="Arial"/>
          <w:sz w:val="24"/>
        </w:rPr>
      </w:pPr>
    </w:p>
    <w:p w:rsidR="003F6D9D" w:rsidRPr="003F6D9D" w:rsidRDefault="003F6D9D" w:rsidP="003F6D9D">
      <w:pPr>
        <w:pStyle w:val="BodyText"/>
      </w:pPr>
    </w:p>
    <w:p w:rsidR="00FA0971" w:rsidRDefault="00FA0971" w:rsidP="00FA0971">
      <w:pPr>
        <w:pStyle w:val="Heading4"/>
        <w:rPr>
          <w:rFonts w:ascii="Arial" w:hAnsi="Arial" w:cs="Arial"/>
          <w:sz w:val="24"/>
        </w:rPr>
      </w:pPr>
    </w:p>
    <w:p w:rsidR="00FA0971" w:rsidRDefault="00134106" w:rsidP="00FA0971">
      <w:pPr>
        <w:pStyle w:val="Heading4"/>
        <w:rPr>
          <w:rFonts w:ascii="Arial" w:hAnsi="Arial" w:cs="Arial"/>
          <w:sz w:val="24"/>
        </w:rPr>
      </w:pPr>
      <w:r w:rsidRPr="00DE0254">
        <w:rPr>
          <w:rFonts w:ascii="Arial" w:hAnsi="Arial" w:cs="Arial"/>
          <w:sz w:val="24"/>
          <w:lang w:val="sr-Cyrl-CS"/>
        </w:rPr>
        <w:t xml:space="preserve">Баточина, </w:t>
      </w:r>
      <w:r w:rsidR="00BC5E41">
        <w:rPr>
          <w:rFonts w:ascii="Arial" w:hAnsi="Arial" w:cs="Arial"/>
          <w:sz w:val="24"/>
          <w:lang w:val="sr-Cyrl-CS"/>
        </w:rPr>
        <w:t>април</w:t>
      </w:r>
      <w:r w:rsidRPr="00DE0254">
        <w:rPr>
          <w:rFonts w:ascii="Arial" w:hAnsi="Arial" w:cs="Arial"/>
          <w:sz w:val="24"/>
          <w:lang w:val="sr-Cyrl-CS"/>
        </w:rPr>
        <w:t>, 201</w:t>
      </w:r>
      <w:r w:rsidR="00535D6C" w:rsidRPr="00DE0254">
        <w:rPr>
          <w:rFonts w:ascii="Arial" w:hAnsi="Arial" w:cs="Arial"/>
          <w:sz w:val="24"/>
          <w:lang w:val="sr-Cyrl-CS"/>
        </w:rPr>
        <w:t>7</w:t>
      </w:r>
      <w:r w:rsidRPr="00DE0254">
        <w:rPr>
          <w:rFonts w:ascii="Arial" w:hAnsi="Arial" w:cs="Arial"/>
          <w:sz w:val="24"/>
          <w:lang w:val="sr-Cyrl-CS"/>
        </w:rPr>
        <w:t xml:space="preserve">. </w:t>
      </w:r>
      <w:r w:rsidR="00BC5E41">
        <w:rPr>
          <w:rFonts w:ascii="Arial" w:hAnsi="Arial" w:cs="Arial"/>
          <w:sz w:val="24"/>
        </w:rPr>
        <w:t>г</w:t>
      </w:r>
      <w:r w:rsidRPr="00DE0254">
        <w:rPr>
          <w:rFonts w:ascii="Arial" w:hAnsi="Arial" w:cs="Arial"/>
          <w:sz w:val="24"/>
          <w:lang w:val="sr-Cyrl-CS"/>
        </w:rPr>
        <w:t>одине</w:t>
      </w:r>
    </w:p>
    <w:p w:rsidR="00FA0971" w:rsidRPr="00FA0971" w:rsidRDefault="00FA0971" w:rsidP="00FA0971">
      <w:pPr>
        <w:pStyle w:val="BodyText"/>
        <w:spacing w:after="0" w:line="240" w:lineRule="auto"/>
      </w:pPr>
    </w:p>
    <w:p w:rsidR="00134106" w:rsidRPr="00FA0971" w:rsidRDefault="00134106" w:rsidP="00FA0971">
      <w:pPr>
        <w:pStyle w:val="Heading4"/>
        <w:ind w:left="0" w:firstLine="0"/>
        <w:jc w:val="both"/>
        <w:rPr>
          <w:rFonts w:ascii="Arial" w:hAnsi="Arial" w:cs="Arial"/>
          <w:b w:val="0"/>
          <w:sz w:val="24"/>
          <w:u w:val="none"/>
        </w:rPr>
      </w:pPr>
      <w:r w:rsidRPr="00FA0971">
        <w:rPr>
          <w:rFonts w:ascii="Arial" w:eastAsia="TimesNewRomanPSMT" w:hAnsi="Arial" w:cs="Arial"/>
          <w:b w:val="0"/>
          <w:sz w:val="24"/>
          <w:u w:val="none"/>
          <w:lang w:val="ru-RU"/>
        </w:rPr>
        <w:lastRenderedPageBreak/>
        <w:t>На основу чл. 3</w:t>
      </w:r>
      <w:r w:rsidRPr="00FA0971">
        <w:rPr>
          <w:rFonts w:ascii="Arial" w:eastAsia="TimesNewRomanPSMT" w:hAnsi="Arial" w:cs="Arial"/>
          <w:b w:val="0"/>
          <w:sz w:val="24"/>
          <w:u w:val="none"/>
          <w:lang w:val="sr-Cyrl-CS"/>
        </w:rPr>
        <w:t>9</w:t>
      </w:r>
      <w:r w:rsidRPr="00FA0971">
        <w:rPr>
          <w:rFonts w:ascii="Arial" w:eastAsia="TimesNewRomanPSMT" w:hAnsi="Arial" w:cs="Arial"/>
          <w:b w:val="0"/>
          <w:sz w:val="24"/>
          <w:u w:val="none"/>
          <w:lang w:val="ru-RU"/>
        </w:rPr>
        <w:t>. и 61. Закона о јавним набавкама („Сл. гласник РС” бр. 124/2012,</w:t>
      </w:r>
      <w:r w:rsidRPr="00FA0971">
        <w:rPr>
          <w:rFonts w:ascii="Arial" w:hAnsi="Arial" w:cs="Arial"/>
          <w:b w:val="0"/>
          <w:noProof/>
          <w:sz w:val="24"/>
          <w:u w:val="none"/>
          <w:lang w:val="sr-Cyrl-CS"/>
        </w:rPr>
        <w:t xml:space="preserve"> 14/2015 и 68/2015</w:t>
      </w:r>
      <w:r w:rsidRPr="00FA0971">
        <w:rPr>
          <w:rFonts w:ascii="Arial" w:eastAsia="TimesNewRomanPSMT" w:hAnsi="Arial" w:cs="Arial"/>
          <w:b w:val="0"/>
          <w:sz w:val="24"/>
          <w:u w:val="none"/>
          <w:lang w:val="ru-RU"/>
        </w:rPr>
        <w:t xml:space="preserve"> у даљем тексту: Закон), чл. </w:t>
      </w:r>
      <w:r w:rsidRPr="00FA0971">
        <w:rPr>
          <w:rFonts w:ascii="Arial" w:eastAsia="TimesNewRomanPSMT" w:hAnsi="Arial" w:cs="Arial"/>
          <w:b w:val="0"/>
          <w:sz w:val="24"/>
          <w:u w:val="none"/>
          <w:lang w:val="sr-Cyrl-CS"/>
        </w:rPr>
        <w:t>6</w:t>
      </w:r>
      <w:r w:rsidRPr="00FA0971">
        <w:rPr>
          <w:rFonts w:ascii="Arial" w:eastAsia="TimesNewRomanPSMT" w:hAnsi="Arial" w:cs="Arial"/>
          <w:b w:val="0"/>
          <w:sz w:val="24"/>
          <w:u w:val="none"/>
          <w:lang w:val="ru-RU"/>
        </w:rPr>
        <w:t xml:space="preserve">. Правилника о обавезним елементима конкурсне документације у поступцима јавних набавки и начину доказивања испуњености услова („Сл. гласник РС” бр. </w:t>
      </w:r>
      <w:r w:rsidRPr="00FA0971">
        <w:rPr>
          <w:rFonts w:ascii="Arial" w:hAnsi="Arial" w:cs="Arial"/>
          <w:b w:val="0"/>
          <w:noProof/>
          <w:sz w:val="24"/>
          <w:u w:val="none"/>
          <w:lang w:val="sr-Cyrl-CS"/>
        </w:rPr>
        <w:t>86/2015</w:t>
      </w:r>
      <w:r w:rsidRPr="00FA0971">
        <w:rPr>
          <w:rFonts w:ascii="Arial" w:eastAsia="TimesNewRomanPSMT" w:hAnsi="Arial" w:cs="Arial"/>
          <w:b w:val="0"/>
          <w:sz w:val="24"/>
          <w:u w:val="none"/>
          <w:lang w:val="ru-RU"/>
        </w:rPr>
        <w:t xml:space="preserve">), </w:t>
      </w:r>
      <w:r w:rsidR="00BF5FBE">
        <w:rPr>
          <w:rFonts w:ascii="Arial" w:eastAsia="TimesNewRomanPSMT" w:hAnsi="Arial" w:cs="Arial"/>
          <w:b w:val="0"/>
          <w:sz w:val="24"/>
          <w:u w:val="none"/>
          <w:lang w:val="ru-RU"/>
        </w:rPr>
        <w:t>чл.</w:t>
      </w:r>
      <w:r w:rsidR="001502C9">
        <w:rPr>
          <w:rFonts w:ascii="Arial" w:eastAsia="TimesNewRomanPSMT" w:hAnsi="Arial" w:cs="Arial"/>
          <w:b w:val="0"/>
          <w:sz w:val="24"/>
          <w:u w:val="none"/>
          <w:lang w:val="ru-RU"/>
        </w:rPr>
        <w:t xml:space="preserve"> </w:t>
      </w:r>
      <w:r w:rsidR="00BF5FBE">
        <w:rPr>
          <w:rFonts w:ascii="Arial" w:eastAsia="TimesNewRomanPSMT" w:hAnsi="Arial" w:cs="Arial"/>
          <w:b w:val="0"/>
          <w:sz w:val="24"/>
          <w:u w:val="none"/>
          <w:lang w:val="ru-RU"/>
        </w:rPr>
        <w:t xml:space="preserve">33. </w:t>
      </w:r>
      <w:r w:rsidR="00BF5FBE" w:rsidRPr="00BF5FBE">
        <w:rPr>
          <w:rFonts w:ascii="Arial" w:hAnsi="Arial" w:cs="Arial"/>
          <w:b w:val="0"/>
          <w:sz w:val="24"/>
          <w:u w:val="none"/>
          <w:lang w:val="sr-Cyrl-CS"/>
        </w:rPr>
        <w:t>Правилника о начину обављања послова јавних набавки у Општинској управи општине Баточина број 031-77/14-01 од 05.03.2014. године</w:t>
      </w:r>
      <w:r w:rsidR="00BF5FBE">
        <w:rPr>
          <w:rFonts w:ascii="Arial" w:hAnsi="Arial" w:cs="Arial"/>
          <w:b w:val="0"/>
          <w:sz w:val="24"/>
          <w:u w:val="none"/>
          <w:lang w:val="sr-Cyrl-CS"/>
        </w:rPr>
        <w:t>,</w:t>
      </w:r>
      <w:r w:rsidR="00BF5FBE">
        <w:rPr>
          <w:rFonts w:ascii="Arial" w:eastAsia="TimesNewRomanPSMT" w:hAnsi="Arial" w:cs="Arial"/>
          <w:b w:val="0"/>
          <w:sz w:val="24"/>
          <w:u w:val="none"/>
          <w:lang w:val="ru-RU"/>
        </w:rPr>
        <w:t xml:space="preserve"> </w:t>
      </w:r>
      <w:r w:rsidRPr="00FA0971">
        <w:rPr>
          <w:rFonts w:ascii="Arial" w:hAnsi="Arial" w:cs="Arial"/>
          <w:b w:val="0"/>
          <w:sz w:val="24"/>
          <w:u w:val="none"/>
          <w:lang w:val="ru-RU"/>
        </w:rPr>
        <w:t xml:space="preserve">Одлуке о покретању поступка јавне набавке број </w:t>
      </w:r>
      <w:r w:rsidR="003562B2">
        <w:rPr>
          <w:rFonts w:ascii="Arial" w:hAnsi="Arial" w:cs="Arial"/>
          <w:b w:val="0"/>
          <w:sz w:val="24"/>
          <w:u w:val="none"/>
          <w:lang w:val="sr-Cyrl-CS"/>
        </w:rPr>
        <w:t>7/17</w:t>
      </w:r>
      <w:r w:rsidRPr="00FA0971">
        <w:rPr>
          <w:rFonts w:ascii="Arial" w:hAnsi="Arial" w:cs="Arial"/>
          <w:b w:val="0"/>
          <w:sz w:val="24"/>
          <w:u w:val="none"/>
          <w:lang w:val="ru-RU"/>
        </w:rPr>
        <w:t xml:space="preserve">, деловодни број </w:t>
      </w:r>
      <w:r w:rsidR="00535D6C" w:rsidRPr="00FA0971">
        <w:rPr>
          <w:rFonts w:ascii="Arial" w:hAnsi="Arial" w:cs="Arial"/>
          <w:b w:val="0"/>
          <w:sz w:val="24"/>
          <w:u w:val="none"/>
          <w:lang w:val="sr-Cyrl-CS"/>
        </w:rPr>
        <w:t>031-</w:t>
      </w:r>
      <w:r w:rsidR="00A7526A">
        <w:rPr>
          <w:rFonts w:ascii="Arial" w:hAnsi="Arial" w:cs="Arial"/>
          <w:b w:val="0"/>
          <w:sz w:val="24"/>
          <w:u w:val="none"/>
          <w:lang w:val="sr-Cyrl-CS"/>
        </w:rPr>
        <w:t>207</w:t>
      </w:r>
      <w:r w:rsidR="00535D6C" w:rsidRPr="00FA0971">
        <w:rPr>
          <w:rFonts w:ascii="Arial" w:hAnsi="Arial" w:cs="Arial"/>
          <w:b w:val="0"/>
          <w:sz w:val="24"/>
          <w:u w:val="none"/>
          <w:lang w:val="sr-Cyrl-CS"/>
        </w:rPr>
        <w:t>/17</w:t>
      </w:r>
      <w:r w:rsidRPr="00FA0971">
        <w:rPr>
          <w:rFonts w:ascii="Arial" w:hAnsi="Arial" w:cs="Arial"/>
          <w:b w:val="0"/>
          <w:sz w:val="24"/>
          <w:u w:val="none"/>
          <w:lang w:val="ru-RU"/>
        </w:rPr>
        <w:t>-0</w:t>
      </w:r>
      <w:r w:rsidR="00535D6C" w:rsidRPr="00FA0971">
        <w:rPr>
          <w:rFonts w:ascii="Arial" w:hAnsi="Arial" w:cs="Arial"/>
          <w:b w:val="0"/>
          <w:sz w:val="24"/>
          <w:u w:val="none"/>
          <w:lang w:val="ru-RU"/>
        </w:rPr>
        <w:t>1</w:t>
      </w:r>
      <w:r w:rsidRPr="00FA0971">
        <w:rPr>
          <w:rFonts w:ascii="Arial" w:hAnsi="Arial" w:cs="Arial"/>
          <w:b w:val="0"/>
          <w:sz w:val="24"/>
          <w:u w:val="none"/>
          <w:lang w:val="ru-RU"/>
        </w:rPr>
        <w:t xml:space="preserve"> </w:t>
      </w:r>
      <w:r w:rsidRPr="00FA0971">
        <w:rPr>
          <w:rFonts w:ascii="Arial" w:hAnsi="Arial" w:cs="Arial"/>
          <w:b w:val="0"/>
          <w:sz w:val="24"/>
          <w:u w:val="none"/>
          <w:lang w:val="sr-Cyrl-CS"/>
        </w:rPr>
        <w:t xml:space="preserve">од </w:t>
      </w:r>
      <w:r w:rsidR="00A7526A">
        <w:rPr>
          <w:rFonts w:ascii="Arial" w:hAnsi="Arial" w:cs="Arial"/>
          <w:b w:val="0"/>
          <w:sz w:val="24"/>
          <w:u w:val="none"/>
          <w:lang w:val="sr-Cyrl-CS"/>
        </w:rPr>
        <w:t>19</w:t>
      </w:r>
      <w:r w:rsidRPr="00FA0971">
        <w:rPr>
          <w:rFonts w:ascii="Arial" w:hAnsi="Arial" w:cs="Arial"/>
          <w:b w:val="0"/>
          <w:sz w:val="24"/>
          <w:u w:val="none"/>
          <w:lang w:val="sr-Cyrl-CS"/>
        </w:rPr>
        <w:t>.</w:t>
      </w:r>
      <w:r w:rsidR="00535D6C" w:rsidRPr="00FA0971">
        <w:rPr>
          <w:rFonts w:ascii="Arial" w:hAnsi="Arial" w:cs="Arial"/>
          <w:b w:val="0"/>
          <w:sz w:val="24"/>
          <w:u w:val="none"/>
          <w:lang w:val="sr-Cyrl-CS"/>
        </w:rPr>
        <w:t>0</w:t>
      </w:r>
      <w:r w:rsidR="00EE72A9">
        <w:rPr>
          <w:rFonts w:ascii="Arial" w:hAnsi="Arial" w:cs="Arial"/>
          <w:b w:val="0"/>
          <w:sz w:val="24"/>
          <w:u w:val="none"/>
          <w:lang w:val="sr-Cyrl-CS"/>
        </w:rPr>
        <w:t>4</w:t>
      </w:r>
      <w:r w:rsidRPr="00FA0971">
        <w:rPr>
          <w:rFonts w:ascii="Arial" w:hAnsi="Arial" w:cs="Arial"/>
          <w:b w:val="0"/>
          <w:sz w:val="24"/>
          <w:u w:val="none"/>
          <w:lang w:val="ru-RU"/>
        </w:rPr>
        <w:t>.</w:t>
      </w:r>
      <w:r w:rsidR="00535D6C" w:rsidRPr="00FA0971">
        <w:rPr>
          <w:rFonts w:ascii="Arial" w:hAnsi="Arial" w:cs="Arial"/>
          <w:b w:val="0"/>
          <w:sz w:val="24"/>
          <w:u w:val="none"/>
          <w:lang w:val="sr-Cyrl-CS"/>
        </w:rPr>
        <w:t>2017</w:t>
      </w:r>
      <w:r w:rsidRPr="00FA0971">
        <w:rPr>
          <w:rFonts w:ascii="Arial" w:hAnsi="Arial" w:cs="Arial"/>
          <w:b w:val="0"/>
          <w:sz w:val="24"/>
          <w:u w:val="none"/>
          <w:lang w:val="sr-Cyrl-CS"/>
        </w:rPr>
        <w:t xml:space="preserve">. године </w:t>
      </w:r>
      <w:r w:rsidRPr="00FA0971">
        <w:rPr>
          <w:rFonts w:ascii="Arial" w:hAnsi="Arial" w:cs="Arial"/>
          <w:b w:val="0"/>
          <w:sz w:val="24"/>
          <w:u w:val="none"/>
          <w:lang w:val="ru-RU"/>
        </w:rPr>
        <w:t>и Решења о образовању комисије за јавну набавку бр</w:t>
      </w:r>
      <w:r w:rsidRPr="00FA0971">
        <w:rPr>
          <w:rFonts w:ascii="Arial" w:hAnsi="Arial" w:cs="Arial"/>
          <w:b w:val="0"/>
          <w:sz w:val="24"/>
          <w:u w:val="none"/>
          <w:lang w:val="sr-Cyrl-CS"/>
        </w:rPr>
        <w:t xml:space="preserve">ој </w:t>
      </w:r>
      <w:r w:rsidR="003562B2">
        <w:rPr>
          <w:rFonts w:ascii="Arial" w:hAnsi="Arial" w:cs="Arial"/>
          <w:b w:val="0"/>
          <w:sz w:val="24"/>
          <w:u w:val="none"/>
          <w:lang w:val="sr-Cyrl-CS"/>
        </w:rPr>
        <w:t>7/17</w:t>
      </w:r>
      <w:r w:rsidRPr="00FA0971">
        <w:rPr>
          <w:rFonts w:ascii="Arial" w:hAnsi="Arial" w:cs="Arial"/>
          <w:b w:val="0"/>
          <w:sz w:val="24"/>
          <w:u w:val="none"/>
          <w:lang w:val="ru-RU"/>
        </w:rPr>
        <w:t xml:space="preserve">, деловодни број </w:t>
      </w:r>
      <w:r w:rsidR="009219E2" w:rsidRPr="00FA0971">
        <w:rPr>
          <w:rFonts w:ascii="Arial" w:hAnsi="Arial" w:cs="Arial"/>
          <w:b w:val="0"/>
          <w:sz w:val="24"/>
          <w:u w:val="none"/>
          <w:lang w:val="sr-Cyrl-CS"/>
        </w:rPr>
        <w:t>031-</w:t>
      </w:r>
      <w:r w:rsidR="00A7526A">
        <w:rPr>
          <w:rFonts w:ascii="Arial" w:hAnsi="Arial" w:cs="Arial"/>
          <w:b w:val="0"/>
          <w:sz w:val="24"/>
          <w:u w:val="none"/>
          <w:lang w:val="sr-Cyrl-CS"/>
        </w:rPr>
        <w:t>208</w:t>
      </w:r>
      <w:r w:rsidRPr="00FA0971">
        <w:rPr>
          <w:rFonts w:ascii="Arial" w:hAnsi="Arial" w:cs="Arial"/>
          <w:b w:val="0"/>
          <w:sz w:val="24"/>
          <w:u w:val="none"/>
          <w:lang w:val="ru-RU"/>
        </w:rPr>
        <w:t>/1</w:t>
      </w:r>
      <w:r w:rsidR="00535D6C" w:rsidRPr="00FA0971">
        <w:rPr>
          <w:rFonts w:ascii="Arial" w:hAnsi="Arial" w:cs="Arial"/>
          <w:b w:val="0"/>
          <w:sz w:val="24"/>
          <w:u w:val="none"/>
          <w:lang w:val="ru-RU"/>
        </w:rPr>
        <w:t>7</w:t>
      </w:r>
      <w:r w:rsidRPr="00FA0971">
        <w:rPr>
          <w:rFonts w:ascii="Arial" w:hAnsi="Arial" w:cs="Arial"/>
          <w:b w:val="0"/>
          <w:sz w:val="24"/>
          <w:u w:val="none"/>
          <w:lang w:val="ru-RU"/>
        </w:rPr>
        <w:t>-0</w:t>
      </w:r>
      <w:r w:rsidR="00535D6C" w:rsidRPr="00FA0971">
        <w:rPr>
          <w:rFonts w:ascii="Arial" w:hAnsi="Arial" w:cs="Arial"/>
          <w:b w:val="0"/>
          <w:sz w:val="24"/>
          <w:u w:val="none"/>
          <w:lang w:val="ru-RU"/>
        </w:rPr>
        <w:t>1</w:t>
      </w:r>
      <w:r w:rsidRPr="00FA0971">
        <w:rPr>
          <w:rFonts w:ascii="Arial" w:hAnsi="Arial" w:cs="Arial"/>
          <w:b w:val="0"/>
          <w:sz w:val="24"/>
          <w:u w:val="none"/>
          <w:lang w:val="sr-Cyrl-CS"/>
        </w:rPr>
        <w:t xml:space="preserve"> од </w:t>
      </w:r>
      <w:r w:rsidR="00A7526A">
        <w:rPr>
          <w:rFonts w:ascii="Arial" w:hAnsi="Arial" w:cs="Arial"/>
          <w:b w:val="0"/>
          <w:sz w:val="24"/>
          <w:u w:val="none"/>
          <w:lang w:val="sr-Cyrl-CS"/>
        </w:rPr>
        <w:t>19</w:t>
      </w:r>
      <w:r w:rsidRPr="00FA0971">
        <w:rPr>
          <w:rFonts w:ascii="Arial" w:hAnsi="Arial" w:cs="Arial"/>
          <w:b w:val="0"/>
          <w:sz w:val="24"/>
          <w:u w:val="none"/>
          <w:lang w:val="sr-Cyrl-CS"/>
        </w:rPr>
        <w:t>.</w:t>
      </w:r>
      <w:r w:rsidR="005F273C" w:rsidRPr="00FA0971">
        <w:rPr>
          <w:rFonts w:ascii="Arial" w:hAnsi="Arial" w:cs="Arial"/>
          <w:b w:val="0"/>
          <w:sz w:val="24"/>
          <w:u w:val="none"/>
          <w:lang w:val="sr-Cyrl-CS"/>
        </w:rPr>
        <w:t>0</w:t>
      </w:r>
      <w:r w:rsidR="00EE72A9">
        <w:rPr>
          <w:rFonts w:ascii="Arial" w:hAnsi="Arial" w:cs="Arial"/>
          <w:b w:val="0"/>
          <w:sz w:val="24"/>
          <w:u w:val="none"/>
          <w:lang w:val="sr-Cyrl-CS"/>
        </w:rPr>
        <w:t>4</w:t>
      </w:r>
      <w:r w:rsidRPr="00FA0971">
        <w:rPr>
          <w:rFonts w:ascii="Arial" w:hAnsi="Arial" w:cs="Arial"/>
          <w:b w:val="0"/>
          <w:sz w:val="24"/>
          <w:u w:val="none"/>
          <w:lang w:val="sr-Cyrl-CS"/>
        </w:rPr>
        <w:t>.</w:t>
      </w:r>
      <w:r w:rsidR="00535D6C" w:rsidRPr="00FA0971">
        <w:rPr>
          <w:rFonts w:ascii="Arial" w:hAnsi="Arial" w:cs="Arial"/>
          <w:b w:val="0"/>
          <w:sz w:val="24"/>
          <w:u w:val="none"/>
          <w:lang w:val="sr-Cyrl-CS"/>
        </w:rPr>
        <w:t>2017</w:t>
      </w:r>
      <w:r w:rsidRPr="00FA0971">
        <w:rPr>
          <w:rFonts w:ascii="Arial" w:hAnsi="Arial" w:cs="Arial"/>
          <w:b w:val="0"/>
          <w:sz w:val="24"/>
          <w:u w:val="none"/>
          <w:lang w:val="sr-Cyrl-CS"/>
        </w:rPr>
        <w:t>. године</w:t>
      </w:r>
      <w:r w:rsidRPr="00FA0971">
        <w:rPr>
          <w:rFonts w:ascii="Arial" w:hAnsi="Arial" w:cs="Arial"/>
          <w:b w:val="0"/>
          <w:sz w:val="24"/>
          <w:u w:val="none"/>
          <w:lang w:val="ru-RU"/>
        </w:rPr>
        <w:t>, припрем</w:t>
      </w:r>
      <w:r w:rsidRPr="00FA0971">
        <w:rPr>
          <w:rFonts w:ascii="Arial" w:hAnsi="Arial" w:cs="Arial"/>
          <w:b w:val="0"/>
          <w:sz w:val="24"/>
          <w:u w:val="none"/>
          <w:lang w:val="sr-Cyrl-CS"/>
        </w:rPr>
        <w:t>љ</w:t>
      </w:r>
      <w:r w:rsidRPr="00FA0971">
        <w:rPr>
          <w:rFonts w:ascii="Arial" w:hAnsi="Arial" w:cs="Arial"/>
          <w:b w:val="0"/>
          <w:sz w:val="24"/>
          <w:u w:val="none"/>
          <w:lang w:val="ru-RU"/>
        </w:rPr>
        <w:t>ена је:</w:t>
      </w:r>
    </w:p>
    <w:p w:rsidR="00134106" w:rsidRDefault="00134106" w:rsidP="00134106">
      <w:pPr>
        <w:jc w:val="both"/>
        <w:rPr>
          <w:rFonts w:ascii="Arial" w:eastAsia="TimesNewRomanPSMT" w:hAnsi="Arial" w:cs="Arial"/>
          <w:lang w:val="sr-Cyrl-CS"/>
        </w:rPr>
      </w:pPr>
    </w:p>
    <w:p w:rsidR="00134106" w:rsidRPr="00BF6993" w:rsidRDefault="00134106" w:rsidP="00134106">
      <w:pPr>
        <w:jc w:val="both"/>
        <w:rPr>
          <w:rFonts w:ascii="Arial" w:eastAsia="TimesNewRomanPSMT" w:hAnsi="Arial" w:cs="Arial"/>
          <w:lang w:val="sr-Cyrl-CS"/>
        </w:rPr>
      </w:pPr>
      <w:r w:rsidRPr="008566BF">
        <w:rPr>
          <w:rFonts w:ascii="Arial" w:eastAsia="TimesNewRomanPSMT" w:hAnsi="Arial" w:cs="Arial"/>
          <w:lang w:val="ru-RU"/>
        </w:rPr>
        <w:t xml:space="preserve">                                                                                                                                                                                                                                                </w:t>
      </w:r>
    </w:p>
    <w:p w:rsidR="00134106" w:rsidRPr="007E65F5" w:rsidRDefault="00134106" w:rsidP="00134106">
      <w:pPr>
        <w:jc w:val="both"/>
        <w:rPr>
          <w:rFonts w:ascii="Arial" w:eastAsia="TimesNewRomanPSMT" w:hAnsi="Arial" w:cs="Arial"/>
          <w:lang w:val="sr-Cyrl-CS"/>
        </w:rPr>
      </w:pPr>
    </w:p>
    <w:p w:rsidR="00134106" w:rsidRDefault="00134106" w:rsidP="00134106">
      <w:pPr>
        <w:shd w:val="clear" w:color="auto" w:fill="C6D9F1"/>
        <w:jc w:val="center"/>
        <w:rPr>
          <w:rFonts w:ascii="Arial" w:eastAsia="TimesNewRomanPS-BoldMT" w:hAnsi="Arial" w:cs="Arial"/>
          <w:b/>
          <w:bCs/>
          <w:lang w:val="ru-RU"/>
        </w:rPr>
      </w:pPr>
      <w:r w:rsidRPr="008566BF">
        <w:rPr>
          <w:rFonts w:ascii="Arial" w:eastAsia="TimesNewRomanPS-BoldMT" w:hAnsi="Arial" w:cs="Arial"/>
          <w:b/>
          <w:bCs/>
          <w:lang w:val="ru-RU"/>
        </w:rPr>
        <w:t>КОНКУРСНА ДОКУМЕНТАЦИЈА</w:t>
      </w:r>
    </w:p>
    <w:p w:rsidR="00134106" w:rsidRDefault="00C82170" w:rsidP="00134106">
      <w:pPr>
        <w:shd w:val="clear" w:color="auto" w:fill="C6D9F1"/>
        <w:jc w:val="center"/>
        <w:rPr>
          <w:rFonts w:ascii="Arial" w:eastAsia="TimesNewRomanPS-BoldMT" w:hAnsi="Arial" w:cs="Arial"/>
          <w:b/>
          <w:bCs/>
          <w:lang w:val="ru-RU"/>
        </w:rPr>
      </w:pPr>
      <w:r>
        <w:rPr>
          <w:rFonts w:ascii="Arial" w:eastAsia="TimesNewRomanPS-BoldMT" w:hAnsi="Arial" w:cs="Arial"/>
          <w:b/>
          <w:bCs/>
          <w:lang w:val="ru-RU"/>
        </w:rPr>
        <w:t xml:space="preserve">Број </w:t>
      </w:r>
      <w:r w:rsidR="00535D6C">
        <w:rPr>
          <w:rFonts w:ascii="Arial" w:eastAsia="TimesNewRomanPS-BoldMT" w:hAnsi="Arial" w:cs="Arial"/>
          <w:b/>
          <w:bCs/>
          <w:lang w:val="ru-RU"/>
        </w:rPr>
        <w:t>031-</w:t>
      </w:r>
      <w:r w:rsidR="004A1D82">
        <w:rPr>
          <w:rFonts w:ascii="Arial" w:eastAsia="TimesNewRomanPS-BoldMT" w:hAnsi="Arial" w:cs="Arial"/>
          <w:b/>
          <w:bCs/>
          <w:lang w:val="ru-RU"/>
        </w:rPr>
        <w:t>209</w:t>
      </w:r>
      <w:r>
        <w:rPr>
          <w:rFonts w:ascii="Arial" w:eastAsia="TimesNewRomanPS-BoldMT" w:hAnsi="Arial" w:cs="Arial"/>
          <w:b/>
          <w:bCs/>
          <w:lang w:val="ru-RU"/>
        </w:rPr>
        <w:t>/1</w:t>
      </w:r>
      <w:r w:rsidR="00535D6C">
        <w:rPr>
          <w:rFonts w:ascii="Arial" w:eastAsia="TimesNewRomanPS-BoldMT" w:hAnsi="Arial" w:cs="Arial"/>
          <w:b/>
          <w:bCs/>
          <w:lang w:val="ru-RU"/>
        </w:rPr>
        <w:t>7</w:t>
      </w:r>
      <w:r>
        <w:rPr>
          <w:rFonts w:ascii="Arial" w:eastAsia="TimesNewRomanPS-BoldMT" w:hAnsi="Arial" w:cs="Arial"/>
          <w:b/>
          <w:bCs/>
          <w:lang w:val="ru-RU"/>
        </w:rPr>
        <w:t>-0</w:t>
      </w:r>
      <w:r w:rsidR="00535D6C">
        <w:rPr>
          <w:rFonts w:ascii="Arial" w:eastAsia="TimesNewRomanPS-BoldMT" w:hAnsi="Arial" w:cs="Arial"/>
          <w:b/>
          <w:bCs/>
          <w:lang w:val="ru-RU"/>
        </w:rPr>
        <w:t>1</w:t>
      </w:r>
    </w:p>
    <w:p w:rsidR="00251513" w:rsidRDefault="00134106" w:rsidP="00134106">
      <w:pPr>
        <w:shd w:val="clear" w:color="auto" w:fill="C6D9F1"/>
        <w:jc w:val="center"/>
        <w:rPr>
          <w:rFonts w:ascii="Arial" w:eastAsia="TimesNewRomanPS-BoldMT" w:hAnsi="Arial" w:cs="Arial"/>
          <w:b/>
          <w:bCs/>
          <w:lang w:val="ru-RU"/>
        </w:rPr>
      </w:pPr>
      <w:r>
        <w:rPr>
          <w:rFonts w:ascii="Arial" w:eastAsia="TimesNewRomanPS-BoldMT" w:hAnsi="Arial" w:cs="Arial"/>
          <w:b/>
          <w:bCs/>
          <w:lang w:val="sr-Cyrl-CS"/>
        </w:rPr>
        <w:t xml:space="preserve">за </w:t>
      </w:r>
      <w:r w:rsidRPr="008566BF">
        <w:rPr>
          <w:rFonts w:ascii="Arial" w:eastAsia="TimesNewRomanPS-BoldMT" w:hAnsi="Arial" w:cs="Arial"/>
          <w:b/>
          <w:bCs/>
          <w:lang w:val="ru-RU"/>
        </w:rPr>
        <w:t>јавну набавку</w:t>
      </w:r>
      <w:r>
        <w:rPr>
          <w:rFonts w:ascii="Arial" w:eastAsia="TimesNewRomanPS-BoldMT" w:hAnsi="Arial" w:cs="Arial"/>
          <w:b/>
          <w:bCs/>
          <w:lang w:val="ru-RU"/>
        </w:rPr>
        <w:t xml:space="preserve"> </w:t>
      </w:r>
      <w:r w:rsidR="004F2919">
        <w:rPr>
          <w:rFonts w:ascii="Arial" w:eastAsia="TimesNewRomanPS-BoldMT" w:hAnsi="Arial" w:cs="Arial"/>
          <w:b/>
          <w:bCs/>
          <w:lang w:val="sr-Cyrl-CS"/>
        </w:rPr>
        <w:t xml:space="preserve">мале вредности - </w:t>
      </w:r>
      <w:r w:rsidRPr="008566BF">
        <w:rPr>
          <w:rFonts w:ascii="Arial" w:eastAsia="TimesNewRomanPS-BoldMT" w:hAnsi="Arial" w:cs="Arial"/>
          <w:b/>
          <w:bCs/>
          <w:lang w:val="ru-RU"/>
        </w:rPr>
        <w:t xml:space="preserve"> </w:t>
      </w:r>
    </w:p>
    <w:p w:rsidR="00134106" w:rsidRPr="008566BF" w:rsidRDefault="003562B2" w:rsidP="00EE72A9">
      <w:pPr>
        <w:shd w:val="clear" w:color="auto" w:fill="C6D9F1"/>
        <w:jc w:val="center"/>
        <w:rPr>
          <w:rFonts w:ascii="Arial" w:eastAsia="TimesNewRomanPS-BoldMT" w:hAnsi="Arial" w:cs="Arial"/>
          <w:b/>
          <w:bCs/>
          <w:lang w:val="ru-RU"/>
        </w:rPr>
      </w:pPr>
      <w:r>
        <w:rPr>
          <w:rFonts w:ascii="Arial" w:eastAsia="TimesNewRomanPS-BoldMT" w:hAnsi="Arial" w:cs="Arial"/>
          <w:b/>
          <w:bCs/>
          <w:lang w:val="ru-RU"/>
        </w:rPr>
        <w:t xml:space="preserve">Набавка </w:t>
      </w:r>
      <w:r w:rsidR="00700061">
        <w:rPr>
          <w:rFonts w:ascii="Arial" w:eastAsia="TimesNewRomanPS-BoldMT" w:hAnsi="Arial" w:cs="Arial"/>
          <w:b/>
          <w:bCs/>
          <w:lang w:val="ru-RU"/>
        </w:rPr>
        <w:t>услуге</w:t>
      </w:r>
      <w:r>
        <w:rPr>
          <w:rFonts w:ascii="Arial" w:eastAsia="TimesNewRomanPS-BoldMT" w:hAnsi="Arial" w:cs="Arial"/>
          <w:b/>
          <w:bCs/>
          <w:lang w:val="ru-RU"/>
        </w:rPr>
        <w:t xml:space="preserve"> израде пројектно-техничке документације за ревитализацију пољских путева</w:t>
      </w:r>
      <w:r w:rsidR="00EE72A9">
        <w:rPr>
          <w:rFonts w:ascii="Arial" w:eastAsia="TimesNewRomanPS-BoldMT" w:hAnsi="Arial" w:cs="Arial"/>
          <w:b/>
          <w:bCs/>
          <w:lang w:val="ru-RU"/>
        </w:rPr>
        <w:t xml:space="preserve">, </w:t>
      </w:r>
      <w:r w:rsidR="00134106" w:rsidRPr="008566BF">
        <w:rPr>
          <w:rFonts w:ascii="Arial" w:eastAsia="TimesNewRomanPS-BoldMT" w:hAnsi="Arial" w:cs="Arial"/>
          <w:b/>
          <w:bCs/>
          <w:lang w:val="ru-RU"/>
        </w:rPr>
        <w:t>ЈН</w:t>
      </w:r>
      <w:r w:rsidR="00251513">
        <w:rPr>
          <w:rFonts w:ascii="Arial" w:eastAsia="TimesNewRomanPS-BoldMT" w:hAnsi="Arial" w:cs="Arial"/>
          <w:b/>
          <w:bCs/>
          <w:lang w:val="ru-RU"/>
        </w:rPr>
        <w:t>МВ</w:t>
      </w:r>
      <w:r w:rsidR="00134106" w:rsidRPr="008566BF">
        <w:rPr>
          <w:rFonts w:ascii="Arial" w:eastAsia="TimesNewRomanPS-BoldMT" w:hAnsi="Arial" w:cs="Arial"/>
          <w:b/>
          <w:bCs/>
          <w:lang w:val="ru-RU"/>
        </w:rPr>
        <w:t xml:space="preserve"> бр.</w:t>
      </w:r>
      <w:r w:rsidR="00134106">
        <w:rPr>
          <w:rFonts w:ascii="Arial" w:eastAsia="TimesNewRomanPS-BoldMT" w:hAnsi="Arial" w:cs="Arial"/>
          <w:b/>
          <w:bCs/>
          <w:lang w:val="sr-Cyrl-CS"/>
        </w:rPr>
        <w:t xml:space="preserve"> </w:t>
      </w:r>
      <w:r>
        <w:rPr>
          <w:rFonts w:ascii="Arial" w:eastAsia="TimesNewRomanPS-BoldMT" w:hAnsi="Arial" w:cs="Arial"/>
          <w:b/>
          <w:bCs/>
          <w:lang w:val="sr-Cyrl-CS"/>
        </w:rPr>
        <w:t>7/17</w:t>
      </w:r>
      <w:r w:rsidR="00134106">
        <w:rPr>
          <w:rFonts w:ascii="Arial" w:eastAsia="TimesNewRomanPS-BoldMT" w:hAnsi="Arial" w:cs="Arial"/>
          <w:b/>
          <w:bCs/>
          <w:lang w:val="sr-Cyrl-CS"/>
        </w:rPr>
        <w:t xml:space="preserve"> </w:t>
      </w:r>
    </w:p>
    <w:p w:rsidR="00134106" w:rsidRPr="008566BF" w:rsidRDefault="00134106" w:rsidP="00134106">
      <w:pPr>
        <w:shd w:val="clear" w:color="auto" w:fill="C6D9F1"/>
        <w:jc w:val="center"/>
        <w:rPr>
          <w:rFonts w:ascii="Arial" w:eastAsia="TimesNewRomanPS-BoldMT" w:hAnsi="Arial" w:cs="Arial"/>
          <w:b/>
          <w:bCs/>
          <w:lang w:val="ru-RU"/>
        </w:rPr>
      </w:pPr>
    </w:p>
    <w:p w:rsidR="00134106" w:rsidRPr="008566BF" w:rsidRDefault="00134106" w:rsidP="00134106">
      <w:pPr>
        <w:jc w:val="both"/>
        <w:rPr>
          <w:rFonts w:ascii="Arial" w:eastAsia="TimesNewRomanPS-BoldMT" w:hAnsi="Arial" w:cs="Arial"/>
          <w:b/>
          <w:bCs/>
          <w:color w:val="FF0000"/>
          <w:lang w:val="ru-RU"/>
        </w:rPr>
      </w:pPr>
    </w:p>
    <w:p w:rsidR="00134106" w:rsidRDefault="00134106" w:rsidP="00134106">
      <w:pPr>
        <w:jc w:val="both"/>
        <w:rPr>
          <w:rFonts w:ascii="Arial" w:eastAsia="TimesNewRomanPSMT" w:hAnsi="Arial" w:cs="Arial"/>
        </w:rPr>
      </w:pPr>
      <w:r>
        <w:rPr>
          <w:rFonts w:ascii="Arial" w:eastAsia="TimesNewRomanPSMT" w:hAnsi="Arial" w:cs="Arial"/>
        </w:rPr>
        <w:t>Конкурсна документација садржи:</w:t>
      </w:r>
    </w:p>
    <w:p w:rsidR="00134106" w:rsidRDefault="00134106" w:rsidP="00134106">
      <w:pPr>
        <w:jc w:val="both"/>
        <w:rPr>
          <w:rFonts w:ascii="Arial" w:eastAsia="TimesNewRomanPSMT" w:hAnsi="Arial" w:cs="Arial"/>
        </w:rPr>
      </w:pPr>
    </w:p>
    <w:p w:rsidR="00134106" w:rsidRDefault="00134106" w:rsidP="00134106">
      <w:pPr>
        <w:jc w:val="both"/>
        <w:rPr>
          <w:rFonts w:ascii="Arial" w:eastAsia="TimesNewRomanPSMT" w:hAnsi="Arial" w:cs="Arial"/>
        </w:rPr>
      </w:pPr>
    </w:p>
    <w:tbl>
      <w:tblPr>
        <w:tblW w:w="9590" w:type="dxa"/>
        <w:tblInd w:w="-318" w:type="dxa"/>
        <w:tblLayout w:type="fixed"/>
        <w:tblLook w:val="0000"/>
      </w:tblPr>
      <w:tblGrid>
        <w:gridCol w:w="1560"/>
        <w:gridCol w:w="6804"/>
        <w:gridCol w:w="1226"/>
      </w:tblGrid>
      <w:tr w:rsidR="00134106" w:rsidTr="00134106">
        <w:tc>
          <w:tcPr>
            <w:tcW w:w="1560" w:type="dxa"/>
            <w:tcBorders>
              <w:top w:val="single" w:sz="4" w:space="0" w:color="000000"/>
              <w:left w:val="single" w:sz="4" w:space="0" w:color="000000"/>
              <w:bottom w:val="single" w:sz="4" w:space="0" w:color="000000"/>
            </w:tcBorders>
            <w:shd w:val="clear" w:color="auto" w:fill="auto"/>
          </w:tcPr>
          <w:p w:rsidR="00134106" w:rsidRDefault="00134106" w:rsidP="00134106">
            <w:pPr>
              <w:rPr>
                <w:rFonts w:ascii="Arial" w:eastAsia="TimesNewRomanPSMT" w:hAnsi="Arial" w:cs="Arial"/>
                <w:b/>
                <w:i/>
              </w:rPr>
            </w:pPr>
            <w:bookmarkStart w:id="0" w:name="_GoBack"/>
            <w:bookmarkEnd w:id="0"/>
            <w:r>
              <w:rPr>
                <w:rFonts w:ascii="Arial" w:eastAsia="TimesNewRomanPSMT" w:hAnsi="Arial" w:cs="Arial"/>
                <w:b/>
                <w:i/>
                <w:lang w:val="sr-Cyrl-CS"/>
              </w:rPr>
              <w:t>Поглавље</w:t>
            </w:r>
          </w:p>
        </w:tc>
        <w:tc>
          <w:tcPr>
            <w:tcW w:w="6804" w:type="dxa"/>
            <w:tcBorders>
              <w:top w:val="single" w:sz="4" w:space="0" w:color="000000"/>
              <w:left w:val="single" w:sz="4" w:space="0" w:color="000000"/>
              <w:bottom w:val="single" w:sz="4" w:space="0" w:color="000000"/>
            </w:tcBorders>
            <w:shd w:val="clear" w:color="auto" w:fill="auto"/>
          </w:tcPr>
          <w:p w:rsidR="00134106" w:rsidRDefault="00134106" w:rsidP="00134106">
            <w:pPr>
              <w:jc w:val="center"/>
              <w:rPr>
                <w:rFonts w:ascii="Arial" w:eastAsia="TimesNewRomanPSMT" w:hAnsi="Arial" w:cs="Arial"/>
                <w:b/>
                <w:i/>
              </w:rPr>
            </w:pPr>
            <w:r>
              <w:rPr>
                <w:rFonts w:ascii="Arial" w:eastAsia="TimesNewRomanPSMT" w:hAnsi="Arial" w:cs="Arial"/>
                <w:b/>
                <w:i/>
              </w:rPr>
              <w:t>Назив</w:t>
            </w:r>
            <w:r>
              <w:rPr>
                <w:rFonts w:ascii="Arial" w:eastAsia="TimesNewRomanPSMT" w:hAnsi="Arial" w:cs="Arial"/>
                <w:b/>
                <w:i/>
                <w:lang w:val="sr-Cyrl-CS"/>
              </w:rPr>
              <w:t xml:space="preserve"> поглавља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134106" w:rsidRDefault="00134106" w:rsidP="00134106">
            <w:pPr>
              <w:jc w:val="center"/>
              <w:rPr>
                <w:rFonts w:ascii="Arial" w:hAnsi="Arial" w:cs="Arial"/>
                <w:bCs/>
                <w:iCs/>
                <w:sz w:val="28"/>
                <w:szCs w:val="28"/>
              </w:rPr>
            </w:pPr>
            <w:r>
              <w:rPr>
                <w:rFonts w:ascii="Arial" w:eastAsia="TimesNewRomanPSMT" w:hAnsi="Arial" w:cs="Arial"/>
                <w:b/>
                <w:i/>
              </w:rPr>
              <w:t>Страна</w:t>
            </w:r>
          </w:p>
        </w:tc>
      </w:tr>
      <w:tr w:rsidR="00134106" w:rsidTr="00134106">
        <w:tc>
          <w:tcPr>
            <w:tcW w:w="1560" w:type="dxa"/>
            <w:tcBorders>
              <w:top w:val="single" w:sz="4" w:space="0" w:color="000000"/>
              <w:left w:val="single" w:sz="4" w:space="0" w:color="000000"/>
              <w:bottom w:val="single" w:sz="4" w:space="0" w:color="000000"/>
            </w:tcBorders>
            <w:shd w:val="clear" w:color="auto" w:fill="auto"/>
          </w:tcPr>
          <w:p w:rsidR="00134106" w:rsidRPr="00A06AAC" w:rsidRDefault="00134106" w:rsidP="00134106">
            <w:pPr>
              <w:snapToGrid w:val="0"/>
              <w:jc w:val="center"/>
              <w:rPr>
                <w:rFonts w:ascii="Arial" w:eastAsia="TimesNewRomanPSMT" w:hAnsi="Arial" w:cs="Arial"/>
              </w:rPr>
            </w:pPr>
            <w:r w:rsidRPr="00A06AAC">
              <w:rPr>
                <w:rFonts w:ascii="Arial" w:hAnsi="Arial" w:cs="Arial"/>
                <w:bCs/>
                <w:iCs/>
              </w:rPr>
              <w:t>I</w:t>
            </w:r>
          </w:p>
        </w:tc>
        <w:tc>
          <w:tcPr>
            <w:tcW w:w="6804" w:type="dxa"/>
            <w:tcBorders>
              <w:top w:val="single" w:sz="4" w:space="0" w:color="000000"/>
              <w:left w:val="single" w:sz="4" w:space="0" w:color="000000"/>
              <w:bottom w:val="single" w:sz="4" w:space="0" w:color="000000"/>
            </w:tcBorders>
            <w:shd w:val="clear" w:color="auto" w:fill="auto"/>
          </w:tcPr>
          <w:p w:rsidR="00134106" w:rsidRPr="008566BF" w:rsidRDefault="00134106" w:rsidP="00134106">
            <w:pPr>
              <w:snapToGrid w:val="0"/>
              <w:rPr>
                <w:rFonts w:ascii="Arial" w:eastAsia="TimesNewRomanPSMT" w:hAnsi="Arial" w:cs="Arial"/>
                <w:color w:val="auto"/>
                <w:lang w:val="ru-RU"/>
              </w:rPr>
            </w:pPr>
            <w:r w:rsidRPr="008566BF">
              <w:rPr>
                <w:rFonts w:ascii="Arial" w:eastAsia="TimesNewRomanPSMT" w:hAnsi="Arial" w:cs="Arial"/>
                <w:lang w:val="ru-RU"/>
              </w:rPr>
              <w:t>Општи подаци о јавној набавци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134106" w:rsidRPr="00504B4B" w:rsidRDefault="00134106" w:rsidP="00134106">
            <w:pPr>
              <w:snapToGrid w:val="0"/>
              <w:jc w:val="center"/>
              <w:rPr>
                <w:rFonts w:ascii="Arial" w:hAnsi="Arial" w:cs="Arial"/>
                <w:bCs/>
                <w:iCs/>
              </w:rPr>
            </w:pPr>
            <w:r w:rsidRPr="00504B4B">
              <w:rPr>
                <w:rFonts w:ascii="Arial" w:hAnsi="Arial" w:cs="Arial"/>
                <w:bCs/>
                <w:iCs/>
              </w:rPr>
              <w:t>3</w:t>
            </w:r>
          </w:p>
        </w:tc>
      </w:tr>
      <w:tr w:rsidR="00134106" w:rsidTr="00134106">
        <w:tc>
          <w:tcPr>
            <w:tcW w:w="1560" w:type="dxa"/>
            <w:tcBorders>
              <w:top w:val="single" w:sz="4" w:space="0" w:color="000000"/>
              <w:left w:val="single" w:sz="4" w:space="0" w:color="000000"/>
              <w:bottom w:val="single" w:sz="4" w:space="0" w:color="000000"/>
            </w:tcBorders>
            <w:shd w:val="clear" w:color="auto" w:fill="auto"/>
          </w:tcPr>
          <w:p w:rsidR="00134106" w:rsidRPr="00A06AAC" w:rsidRDefault="00134106" w:rsidP="00134106">
            <w:pPr>
              <w:snapToGrid w:val="0"/>
              <w:jc w:val="center"/>
              <w:rPr>
                <w:rFonts w:ascii="Arial" w:eastAsia="TimesNewRomanPSMT" w:hAnsi="Arial" w:cs="Arial"/>
              </w:rPr>
            </w:pPr>
            <w:r w:rsidRPr="00A06AAC">
              <w:rPr>
                <w:rFonts w:ascii="Arial" w:hAnsi="Arial" w:cs="Arial"/>
                <w:bCs/>
                <w:iCs/>
              </w:rPr>
              <w:t>II</w:t>
            </w:r>
          </w:p>
        </w:tc>
        <w:tc>
          <w:tcPr>
            <w:tcW w:w="6804" w:type="dxa"/>
            <w:tcBorders>
              <w:top w:val="single" w:sz="4" w:space="0" w:color="000000"/>
              <w:left w:val="single" w:sz="4" w:space="0" w:color="000000"/>
              <w:bottom w:val="single" w:sz="4" w:space="0" w:color="000000"/>
            </w:tcBorders>
            <w:shd w:val="clear" w:color="auto" w:fill="auto"/>
          </w:tcPr>
          <w:p w:rsidR="00134106" w:rsidRPr="008566BF" w:rsidRDefault="00134106" w:rsidP="00134106">
            <w:pPr>
              <w:snapToGrid w:val="0"/>
              <w:rPr>
                <w:rFonts w:ascii="Arial" w:eastAsia="TimesNewRomanPSMT" w:hAnsi="Arial" w:cs="Arial"/>
                <w:color w:val="auto"/>
                <w:lang w:val="ru-RU"/>
              </w:rPr>
            </w:pPr>
            <w:r w:rsidRPr="008566BF">
              <w:rPr>
                <w:rFonts w:ascii="Arial" w:eastAsia="TimesNewRomanPSMT" w:hAnsi="Arial" w:cs="Arial"/>
                <w:lang w:val="ru-RU"/>
              </w:rPr>
              <w:t>Подаци о предмету јавне набавке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134106" w:rsidRPr="00FC2947" w:rsidRDefault="00134106" w:rsidP="00134106">
            <w:pPr>
              <w:snapToGrid w:val="0"/>
              <w:jc w:val="center"/>
              <w:rPr>
                <w:rFonts w:ascii="Arial" w:eastAsia="TimesNewRomanPSMT" w:hAnsi="Arial" w:cs="Arial"/>
                <w:lang w:val="sr-Cyrl-CS"/>
              </w:rPr>
            </w:pPr>
            <w:r>
              <w:rPr>
                <w:rFonts w:ascii="Arial" w:eastAsia="TimesNewRomanPSMT" w:hAnsi="Arial" w:cs="Arial"/>
                <w:lang w:val="sr-Cyrl-CS"/>
              </w:rPr>
              <w:t>3</w:t>
            </w:r>
          </w:p>
        </w:tc>
      </w:tr>
      <w:tr w:rsidR="00134106" w:rsidTr="00134106">
        <w:tc>
          <w:tcPr>
            <w:tcW w:w="1560" w:type="dxa"/>
            <w:tcBorders>
              <w:top w:val="single" w:sz="4" w:space="0" w:color="000000"/>
              <w:left w:val="single" w:sz="4" w:space="0" w:color="000000"/>
              <w:bottom w:val="single" w:sz="4" w:space="0" w:color="000000"/>
            </w:tcBorders>
            <w:shd w:val="clear" w:color="auto" w:fill="auto"/>
          </w:tcPr>
          <w:p w:rsidR="00134106" w:rsidRDefault="00134106" w:rsidP="00134106">
            <w:pPr>
              <w:snapToGrid w:val="0"/>
              <w:jc w:val="center"/>
              <w:rPr>
                <w:rFonts w:ascii="Arial" w:eastAsia="TimesNewRomanPSMT" w:hAnsi="Arial" w:cs="Arial"/>
              </w:rPr>
            </w:pPr>
          </w:p>
          <w:p w:rsidR="00134106" w:rsidRPr="00251513" w:rsidRDefault="00134106" w:rsidP="00251513">
            <w:pPr>
              <w:snapToGrid w:val="0"/>
              <w:rPr>
                <w:rFonts w:ascii="Arial" w:eastAsia="TimesNewRomanPSMT" w:hAnsi="Arial" w:cs="Arial"/>
                <w:lang w:val="sr-Cyrl-CS"/>
              </w:rPr>
            </w:pPr>
          </w:p>
          <w:p w:rsidR="00134106" w:rsidRDefault="00134106" w:rsidP="00134106">
            <w:pPr>
              <w:snapToGrid w:val="0"/>
              <w:jc w:val="center"/>
              <w:rPr>
                <w:rFonts w:ascii="Arial" w:eastAsia="TimesNewRomanPSMT" w:hAnsi="Arial" w:cs="Arial"/>
              </w:rPr>
            </w:pPr>
            <w:r>
              <w:rPr>
                <w:rFonts w:ascii="Arial" w:eastAsia="TimesNewRomanPSMT" w:hAnsi="Arial" w:cs="Arial"/>
              </w:rPr>
              <w:t>III</w:t>
            </w:r>
          </w:p>
        </w:tc>
        <w:tc>
          <w:tcPr>
            <w:tcW w:w="6804" w:type="dxa"/>
            <w:tcBorders>
              <w:top w:val="single" w:sz="4" w:space="0" w:color="000000"/>
              <w:left w:val="single" w:sz="4" w:space="0" w:color="000000"/>
              <w:bottom w:val="single" w:sz="4" w:space="0" w:color="000000"/>
            </w:tcBorders>
            <w:shd w:val="clear" w:color="auto" w:fill="auto"/>
          </w:tcPr>
          <w:p w:rsidR="00134106" w:rsidRPr="008566BF" w:rsidRDefault="00134106" w:rsidP="00134106">
            <w:pPr>
              <w:snapToGrid w:val="0"/>
              <w:rPr>
                <w:rFonts w:ascii="Arial" w:eastAsia="TimesNewRomanPSMT" w:hAnsi="Arial" w:cs="Arial"/>
                <w:color w:val="auto"/>
                <w:lang w:val="ru-RU"/>
              </w:rPr>
            </w:pPr>
            <w:r w:rsidRPr="008566BF">
              <w:rPr>
                <w:rFonts w:ascii="Arial" w:eastAsia="TimesNewRomanPSMT" w:hAnsi="Arial" w:cs="Arial"/>
                <w:lang w:val="ru-RU"/>
              </w:rPr>
              <w:t>Врста, техничке карактеристике, квалитет, количина и опис добара, радова или услуга, начин спровођења контроле и обезбеђења гаранције квалитета, рок извршења, место извршења или исп</w:t>
            </w:r>
            <w:r>
              <w:rPr>
                <w:rFonts w:ascii="Arial" w:eastAsia="TimesNewRomanPSMT" w:hAnsi="Arial" w:cs="Arial"/>
              </w:rPr>
              <w:t>o</w:t>
            </w:r>
            <w:r w:rsidRPr="008566BF">
              <w:rPr>
                <w:rFonts w:ascii="Arial" w:eastAsia="TimesNewRomanPSMT" w:hAnsi="Arial" w:cs="Arial"/>
                <w:lang w:val="ru-RU"/>
              </w:rPr>
              <w:t xml:space="preserve">руке добара, евентуалне додатне </w:t>
            </w:r>
            <w:r w:rsidR="00477B37">
              <w:rPr>
                <w:rFonts w:ascii="Arial" w:eastAsia="TimesNewRomanPSMT" w:hAnsi="Arial" w:cs="Arial"/>
                <w:lang w:val="ru-RU"/>
              </w:rPr>
              <w:t>Услуга</w:t>
            </w:r>
            <w:r w:rsidRPr="008566BF">
              <w:rPr>
                <w:rFonts w:ascii="Arial" w:eastAsia="TimesNewRomanPSMT" w:hAnsi="Arial" w:cs="Arial"/>
                <w:lang w:val="ru-RU"/>
              </w:rPr>
              <w:t xml:space="preserve"> и сл.</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134106" w:rsidRDefault="00134106" w:rsidP="00251513">
            <w:pPr>
              <w:snapToGrid w:val="0"/>
              <w:rPr>
                <w:rFonts w:ascii="Arial" w:eastAsia="TimesNewRomanPSMT" w:hAnsi="Arial" w:cs="Arial"/>
                <w:color w:val="auto"/>
                <w:lang w:val="sr-Cyrl-CS"/>
              </w:rPr>
            </w:pPr>
          </w:p>
          <w:p w:rsidR="00134106" w:rsidRDefault="00134106" w:rsidP="00134106">
            <w:pPr>
              <w:snapToGrid w:val="0"/>
              <w:jc w:val="center"/>
              <w:rPr>
                <w:rFonts w:ascii="Arial" w:eastAsia="TimesNewRomanPSMT" w:hAnsi="Arial" w:cs="Arial"/>
                <w:color w:val="auto"/>
                <w:lang w:val="sr-Cyrl-CS"/>
              </w:rPr>
            </w:pPr>
          </w:p>
          <w:p w:rsidR="00504B4B" w:rsidRDefault="00504B4B" w:rsidP="00134106">
            <w:pPr>
              <w:snapToGrid w:val="0"/>
              <w:jc w:val="center"/>
              <w:rPr>
                <w:rFonts w:ascii="Arial" w:eastAsia="TimesNewRomanPSMT" w:hAnsi="Arial" w:cs="Arial"/>
                <w:color w:val="auto"/>
                <w:lang w:val="sr-Cyrl-CS"/>
              </w:rPr>
            </w:pPr>
          </w:p>
          <w:p w:rsidR="00504B4B" w:rsidRDefault="00504B4B" w:rsidP="00134106">
            <w:pPr>
              <w:snapToGrid w:val="0"/>
              <w:jc w:val="center"/>
              <w:rPr>
                <w:rFonts w:ascii="Arial" w:eastAsia="TimesNewRomanPSMT" w:hAnsi="Arial" w:cs="Arial"/>
                <w:color w:val="auto"/>
                <w:lang w:val="sr-Cyrl-CS"/>
              </w:rPr>
            </w:pPr>
          </w:p>
          <w:p w:rsidR="00134106" w:rsidRPr="00FC2947" w:rsidRDefault="00134106" w:rsidP="00134106">
            <w:pPr>
              <w:snapToGrid w:val="0"/>
              <w:jc w:val="center"/>
              <w:rPr>
                <w:rFonts w:ascii="Arial" w:eastAsia="TimesNewRomanPSMT" w:hAnsi="Arial" w:cs="Arial"/>
                <w:color w:val="auto"/>
                <w:lang w:val="sr-Cyrl-CS"/>
              </w:rPr>
            </w:pPr>
            <w:r>
              <w:rPr>
                <w:rFonts w:ascii="Arial" w:eastAsia="TimesNewRomanPSMT" w:hAnsi="Arial" w:cs="Arial"/>
                <w:color w:val="auto"/>
                <w:lang w:val="sr-Cyrl-CS"/>
              </w:rPr>
              <w:t>4</w:t>
            </w:r>
          </w:p>
        </w:tc>
      </w:tr>
      <w:tr w:rsidR="00134106" w:rsidTr="00134106">
        <w:tc>
          <w:tcPr>
            <w:tcW w:w="1560" w:type="dxa"/>
            <w:tcBorders>
              <w:top w:val="single" w:sz="4" w:space="0" w:color="000000"/>
              <w:left w:val="single" w:sz="4" w:space="0" w:color="000000"/>
              <w:bottom w:val="single" w:sz="4" w:space="0" w:color="000000"/>
            </w:tcBorders>
            <w:shd w:val="clear" w:color="auto" w:fill="auto"/>
          </w:tcPr>
          <w:p w:rsidR="00134106" w:rsidRDefault="00DD2B29" w:rsidP="00134106">
            <w:pPr>
              <w:snapToGrid w:val="0"/>
              <w:jc w:val="center"/>
              <w:rPr>
                <w:rFonts w:ascii="Arial" w:eastAsia="TimesNewRomanPSMT" w:hAnsi="Arial" w:cs="Arial"/>
              </w:rPr>
            </w:pPr>
            <w:r w:rsidRPr="00A06AAC">
              <w:rPr>
                <w:rFonts w:ascii="Arial" w:hAnsi="Arial" w:cs="Arial"/>
                <w:bCs/>
                <w:iCs/>
              </w:rPr>
              <w:t>I</w:t>
            </w:r>
            <w:r w:rsidR="00134106">
              <w:rPr>
                <w:rFonts w:ascii="Arial" w:eastAsia="TimesNewRomanPSMT" w:hAnsi="Arial" w:cs="Arial"/>
              </w:rPr>
              <w:t>V</w:t>
            </w:r>
          </w:p>
        </w:tc>
        <w:tc>
          <w:tcPr>
            <w:tcW w:w="6804" w:type="dxa"/>
            <w:tcBorders>
              <w:top w:val="single" w:sz="4" w:space="0" w:color="000000"/>
              <w:left w:val="single" w:sz="4" w:space="0" w:color="000000"/>
              <w:bottom w:val="single" w:sz="4" w:space="0" w:color="000000"/>
            </w:tcBorders>
            <w:shd w:val="clear" w:color="auto" w:fill="auto"/>
          </w:tcPr>
          <w:p w:rsidR="00134106" w:rsidRPr="007E6C1D" w:rsidRDefault="00134106" w:rsidP="00134106">
            <w:pPr>
              <w:snapToGrid w:val="0"/>
              <w:rPr>
                <w:rFonts w:ascii="Arial" w:eastAsia="TimesNewRomanPSMT" w:hAnsi="Arial" w:cs="Arial"/>
              </w:rPr>
            </w:pPr>
            <w:r>
              <w:rPr>
                <w:rFonts w:ascii="Arial" w:eastAsia="TimesNewRomanPSMT" w:hAnsi="Arial" w:cs="Arial"/>
              </w:rPr>
              <w:t>Техничка документација и планови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134106" w:rsidRDefault="004A1D82" w:rsidP="00134106">
            <w:pPr>
              <w:snapToGrid w:val="0"/>
              <w:jc w:val="center"/>
              <w:rPr>
                <w:rFonts w:ascii="Arial" w:eastAsia="TimesNewRomanPSMT" w:hAnsi="Arial" w:cs="Arial"/>
                <w:color w:val="auto"/>
                <w:lang w:val="ru-RU"/>
              </w:rPr>
            </w:pPr>
            <w:r>
              <w:rPr>
                <w:rFonts w:ascii="Arial" w:eastAsia="TimesNewRomanPSMT" w:hAnsi="Arial" w:cs="Arial"/>
                <w:color w:val="auto"/>
                <w:lang w:val="ru-RU"/>
              </w:rPr>
              <w:t>6</w:t>
            </w:r>
          </w:p>
        </w:tc>
      </w:tr>
      <w:tr w:rsidR="00134106" w:rsidTr="00134106">
        <w:tc>
          <w:tcPr>
            <w:tcW w:w="1560" w:type="dxa"/>
            <w:tcBorders>
              <w:top w:val="single" w:sz="4" w:space="0" w:color="000000"/>
              <w:left w:val="single" w:sz="4" w:space="0" w:color="000000"/>
              <w:bottom w:val="single" w:sz="4" w:space="0" w:color="000000"/>
            </w:tcBorders>
            <w:shd w:val="clear" w:color="auto" w:fill="auto"/>
          </w:tcPr>
          <w:p w:rsidR="00134106" w:rsidRDefault="00134106" w:rsidP="00134106">
            <w:pPr>
              <w:snapToGrid w:val="0"/>
              <w:rPr>
                <w:rFonts w:ascii="Arial" w:eastAsia="TimesNewRomanPSMT" w:hAnsi="Arial" w:cs="Arial"/>
              </w:rPr>
            </w:pPr>
          </w:p>
          <w:p w:rsidR="00134106" w:rsidRPr="000D52D9" w:rsidRDefault="000D52D9" w:rsidP="00134106">
            <w:pPr>
              <w:snapToGrid w:val="0"/>
              <w:jc w:val="center"/>
              <w:rPr>
                <w:rFonts w:ascii="Arial" w:eastAsia="TimesNewRomanPSMT" w:hAnsi="Arial" w:cs="Arial"/>
                <w:lang w:val="sr-Cyrl-CS"/>
              </w:rPr>
            </w:pPr>
            <w:r>
              <w:rPr>
                <w:rFonts w:ascii="Arial" w:eastAsia="TimesNewRomanPSMT" w:hAnsi="Arial" w:cs="Arial"/>
              </w:rPr>
              <w:t>V</w:t>
            </w:r>
          </w:p>
        </w:tc>
        <w:tc>
          <w:tcPr>
            <w:tcW w:w="6804" w:type="dxa"/>
            <w:tcBorders>
              <w:top w:val="single" w:sz="4" w:space="0" w:color="000000"/>
              <w:left w:val="single" w:sz="4" w:space="0" w:color="000000"/>
              <w:bottom w:val="single" w:sz="4" w:space="0" w:color="000000"/>
            </w:tcBorders>
            <w:shd w:val="clear" w:color="auto" w:fill="auto"/>
          </w:tcPr>
          <w:p w:rsidR="00134106" w:rsidRPr="008566BF" w:rsidRDefault="00134106" w:rsidP="00134106">
            <w:pPr>
              <w:snapToGrid w:val="0"/>
              <w:rPr>
                <w:rFonts w:ascii="Arial" w:eastAsia="TimesNewRomanPSMT" w:hAnsi="Arial" w:cs="Arial"/>
                <w:color w:val="auto"/>
                <w:lang w:val="ru-RU"/>
              </w:rPr>
            </w:pPr>
            <w:r w:rsidRPr="008566BF">
              <w:rPr>
                <w:rFonts w:ascii="Arial" w:eastAsia="TimesNewRomanPSMT" w:hAnsi="Arial" w:cs="Arial"/>
                <w:lang w:val="ru-RU"/>
              </w:rPr>
              <w:t>Услови за учешће у поступку јавне набавке из чл. 75. и 76. Закона и упутство како се доказује испуњеност тих услова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4A1D82" w:rsidRDefault="004A1D82" w:rsidP="00134106">
            <w:pPr>
              <w:snapToGrid w:val="0"/>
              <w:jc w:val="center"/>
              <w:rPr>
                <w:rFonts w:ascii="Arial" w:eastAsia="TimesNewRomanPSMT" w:hAnsi="Arial" w:cs="Arial"/>
                <w:color w:val="auto"/>
                <w:lang w:val="sr-Cyrl-CS"/>
              </w:rPr>
            </w:pPr>
          </w:p>
          <w:p w:rsidR="004A1D82" w:rsidRPr="00FC2947" w:rsidRDefault="004A1D82" w:rsidP="004A1D82">
            <w:pPr>
              <w:snapToGrid w:val="0"/>
              <w:jc w:val="center"/>
              <w:rPr>
                <w:rFonts w:ascii="Arial" w:eastAsia="TimesNewRomanPSMT" w:hAnsi="Arial" w:cs="Arial"/>
                <w:color w:val="auto"/>
                <w:lang w:val="sr-Cyrl-CS"/>
              </w:rPr>
            </w:pPr>
            <w:r>
              <w:rPr>
                <w:rFonts w:ascii="Arial" w:eastAsia="TimesNewRomanPSMT" w:hAnsi="Arial" w:cs="Arial"/>
                <w:color w:val="auto"/>
                <w:lang w:val="sr-Cyrl-CS"/>
              </w:rPr>
              <w:t>7</w:t>
            </w:r>
          </w:p>
        </w:tc>
      </w:tr>
      <w:tr w:rsidR="0064028D" w:rsidTr="00134106">
        <w:tc>
          <w:tcPr>
            <w:tcW w:w="1560" w:type="dxa"/>
            <w:tcBorders>
              <w:top w:val="single" w:sz="4" w:space="0" w:color="000000"/>
              <w:left w:val="single" w:sz="4" w:space="0" w:color="000000"/>
              <w:bottom w:val="single" w:sz="4" w:space="0" w:color="000000"/>
            </w:tcBorders>
            <w:shd w:val="clear" w:color="auto" w:fill="auto"/>
          </w:tcPr>
          <w:p w:rsidR="0064028D" w:rsidRDefault="0064028D" w:rsidP="0064028D">
            <w:pPr>
              <w:snapToGrid w:val="0"/>
              <w:jc w:val="center"/>
              <w:rPr>
                <w:rFonts w:ascii="Arial" w:eastAsia="TimesNewRomanPSMT" w:hAnsi="Arial" w:cs="Arial"/>
              </w:rPr>
            </w:pPr>
            <w:r>
              <w:rPr>
                <w:rFonts w:ascii="Arial" w:eastAsia="TimesNewRomanPSMT" w:hAnsi="Arial" w:cs="Arial"/>
              </w:rPr>
              <w:t>VI</w:t>
            </w:r>
          </w:p>
        </w:tc>
        <w:tc>
          <w:tcPr>
            <w:tcW w:w="6804" w:type="dxa"/>
            <w:tcBorders>
              <w:top w:val="single" w:sz="4" w:space="0" w:color="000000"/>
              <w:left w:val="single" w:sz="4" w:space="0" w:color="000000"/>
              <w:bottom w:val="single" w:sz="4" w:space="0" w:color="000000"/>
            </w:tcBorders>
            <w:shd w:val="clear" w:color="auto" w:fill="auto"/>
          </w:tcPr>
          <w:p w:rsidR="0064028D" w:rsidRPr="008566BF" w:rsidRDefault="0064028D" w:rsidP="00134106">
            <w:pPr>
              <w:snapToGrid w:val="0"/>
              <w:rPr>
                <w:rFonts w:ascii="Arial" w:eastAsia="TimesNewRomanPSMT" w:hAnsi="Arial" w:cs="Arial"/>
                <w:lang w:val="ru-RU"/>
              </w:rPr>
            </w:pPr>
            <w:r>
              <w:rPr>
                <w:rFonts w:ascii="Arial" w:eastAsia="TimesNewRomanPSMT" w:hAnsi="Arial" w:cs="Arial"/>
                <w:lang w:val="ru-RU"/>
              </w:rPr>
              <w:t>Критеријум за доделу уговора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64028D" w:rsidRDefault="004A1D82" w:rsidP="00134106">
            <w:pPr>
              <w:snapToGrid w:val="0"/>
              <w:jc w:val="center"/>
              <w:rPr>
                <w:rFonts w:ascii="Arial" w:eastAsia="TimesNewRomanPSMT" w:hAnsi="Arial" w:cs="Arial"/>
                <w:color w:val="auto"/>
                <w:lang w:val="sr-Cyrl-CS"/>
              </w:rPr>
            </w:pPr>
            <w:r>
              <w:rPr>
                <w:rFonts w:ascii="Arial" w:eastAsia="TimesNewRomanPSMT" w:hAnsi="Arial" w:cs="Arial"/>
                <w:color w:val="auto"/>
                <w:lang w:val="sr-Cyrl-CS"/>
              </w:rPr>
              <w:t>11</w:t>
            </w:r>
          </w:p>
        </w:tc>
      </w:tr>
      <w:tr w:rsidR="00445503" w:rsidTr="00817464">
        <w:tc>
          <w:tcPr>
            <w:tcW w:w="1560" w:type="dxa"/>
            <w:tcBorders>
              <w:top w:val="single" w:sz="4" w:space="0" w:color="000000"/>
              <w:left w:val="single" w:sz="4" w:space="0" w:color="000000"/>
              <w:bottom w:val="single" w:sz="4" w:space="0" w:color="000000"/>
            </w:tcBorders>
            <w:shd w:val="clear" w:color="auto" w:fill="auto"/>
          </w:tcPr>
          <w:p w:rsidR="00445503" w:rsidRPr="00445503" w:rsidRDefault="00445503" w:rsidP="00134106">
            <w:pPr>
              <w:snapToGrid w:val="0"/>
              <w:jc w:val="center"/>
              <w:rPr>
                <w:rFonts w:ascii="Arial" w:eastAsia="TimesNewRomanPSMT" w:hAnsi="Arial" w:cs="Arial"/>
                <w:lang w:val="sr-Cyrl-CS"/>
              </w:rPr>
            </w:pPr>
            <w:r>
              <w:rPr>
                <w:rFonts w:ascii="Arial" w:eastAsia="TimesNewRomanPSMT" w:hAnsi="Arial" w:cs="Arial"/>
              </w:rPr>
              <w:t>VI</w:t>
            </w:r>
            <w:r w:rsidRPr="00A06AAC">
              <w:rPr>
                <w:rFonts w:ascii="Arial" w:hAnsi="Arial" w:cs="Arial"/>
                <w:bCs/>
                <w:iCs/>
              </w:rPr>
              <w:t>I</w:t>
            </w:r>
          </w:p>
        </w:tc>
        <w:tc>
          <w:tcPr>
            <w:tcW w:w="8030" w:type="dxa"/>
            <w:gridSpan w:val="2"/>
            <w:tcBorders>
              <w:top w:val="single" w:sz="4" w:space="0" w:color="000000"/>
              <w:left w:val="single" w:sz="4" w:space="0" w:color="000000"/>
              <w:bottom w:val="single" w:sz="4" w:space="0" w:color="000000"/>
              <w:right w:val="single" w:sz="4" w:space="0" w:color="000000"/>
            </w:tcBorders>
            <w:shd w:val="clear" w:color="auto" w:fill="auto"/>
          </w:tcPr>
          <w:p w:rsidR="00445503" w:rsidRPr="00FC2947" w:rsidRDefault="00445503" w:rsidP="00445503">
            <w:pPr>
              <w:snapToGrid w:val="0"/>
              <w:jc w:val="center"/>
              <w:rPr>
                <w:rFonts w:ascii="Arial" w:eastAsia="TimesNewRomanPSMT" w:hAnsi="Arial" w:cs="Arial"/>
                <w:lang w:val="sr-Cyrl-CS"/>
              </w:rPr>
            </w:pPr>
            <w:r>
              <w:rPr>
                <w:rFonts w:ascii="Arial" w:eastAsia="TimesNewRomanPSMT" w:hAnsi="Arial" w:cs="Arial"/>
                <w:lang w:val="ru-RU"/>
              </w:rPr>
              <w:t>Обрасци који чине саставни део понуде</w:t>
            </w:r>
          </w:p>
        </w:tc>
      </w:tr>
      <w:tr w:rsidR="00134106" w:rsidTr="00134106">
        <w:tc>
          <w:tcPr>
            <w:tcW w:w="1560" w:type="dxa"/>
            <w:tcBorders>
              <w:top w:val="single" w:sz="4" w:space="0" w:color="000000"/>
              <w:left w:val="single" w:sz="4" w:space="0" w:color="000000"/>
              <w:bottom w:val="single" w:sz="4" w:space="0" w:color="000000"/>
            </w:tcBorders>
            <w:shd w:val="clear" w:color="auto" w:fill="auto"/>
          </w:tcPr>
          <w:p w:rsidR="00134106" w:rsidRPr="00445503" w:rsidRDefault="00445503" w:rsidP="00134106">
            <w:pPr>
              <w:snapToGrid w:val="0"/>
              <w:jc w:val="center"/>
              <w:rPr>
                <w:rFonts w:ascii="Arial" w:eastAsia="TimesNewRomanPSMT" w:hAnsi="Arial" w:cs="Arial"/>
                <w:lang w:val="sr-Cyrl-CS"/>
              </w:rPr>
            </w:pPr>
            <w:r>
              <w:rPr>
                <w:rFonts w:ascii="Arial" w:eastAsia="TimesNewRomanPSMT" w:hAnsi="Arial" w:cs="Arial"/>
              </w:rPr>
              <w:t>Образац</w:t>
            </w:r>
            <w:r>
              <w:rPr>
                <w:rFonts w:ascii="Arial" w:eastAsia="TimesNewRomanPSMT" w:hAnsi="Arial" w:cs="Arial"/>
                <w:lang w:val="sr-Cyrl-CS"/>
              </w:rPr>
              <w:t xml:space="preserve"> 1</w:t>
            </w:r>
          </w:p>
        </w:tc>
        <w:tc>
          <w:tcPr>
            <w:tcW w:w="6804" w:type="dxa"/>
            <w:tcBorders>
              <w:top w:val="single" w:sz="4" w:space="0" w:color="000000"/>
              <w:left w:val="single" w:sz="4" w:space="0" w:color="000000"/>
              <w:bottom w:val="single" w:sz="4" w:space="0" w:color="000000"/>
            </w:tcBorders>
            <w:shd w:val="clear" w:color="auto" w:fill="auto"/>
          </w:tcPr>
          <w:p w:rsidR="00134106" w:rsidRPr="00445503" w:rsidRDefault="00134106" w:rsidP="00445503">
            <w:pPr>
              <w:snapToGrid w:val="0"/>
              <w:rPr>
                <w:rFonts w:ascii="Arial" w:eastAsia="TimesNewRomanPSMT" w:hAnsi="Arial" w:cs="Arial"/>
                <w:color w:val="auto"/>
                <w:lang w:val="sr-Cyrl-CS"/>
              </w:rPr>
            </w:pPr>
            <w:r>
              <w:rPr>
                <w:rFonts w:ascii="Arial" w:eastAsia="TimesNewRomanPSMT" w:hAnsi="Arial" w:cs="Arial"/>
              </w:rPr>
              <w:t xml:space="preserve">Образац </w:t>
            </w:r>
            <w:r w:rsidR="00445503">
              <w:rPr>
                <w:rFonts w:ascii="Arial" w:eastAsia="TimesNewRomanPSMT" w:hAnsi="Arial" w:cs="Arial"/>
                <w:lang w:val="sr-Cyrl-CS"/>
              </w:rPr>
              <w:t>понуде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134106" w:rsidRPr="00445503" w:rsidRDefault="004A1D82" w:rsidP="00134106">
            <w:pPr>
              <w:snapToGrid w:val="0"/>
              <w:jc w:val="center"/>
              <w:rPr>
                <w:rFonts w:ascii="Arial" w:eastAsia="TimesNewRomanPSMT" w:hAnsi="Arial" w:cs="Arial"/>
                <w:lang w:val="sr-Cyrl-CS"/>
              </w:rPr>
            </w:pPr>
            <w:r>
              <w:rPr>
                <w:rFonts w:ascii="Arial" w:eastAsia="TimesNewRomanPSMT" w:hAnsi="Arial" w:cs="Arial"/>
                <w:lang w:val="sr-Cyrl-CS"/>
              </w:rPr>
              <w:t>13</w:t>
            </w:r>
          </w:p>
        </w:tc>
      </w:tr>
      <w:tr w:rsidR="00134106" w:rsidTr="00134106">
        <w:tc>
          <w:tcPr>
            <w:tcW w:w="1560" w:type="dxa"/>
            <w:tcBorders>
              <w:top w:val="single" w:sz="4" w:space="0" w:color="000000"/>
              <w:left w:val="single" w:sz="4" w:space="0" w:color="000000"/>
              <w:bottom w:val="single" w:sz="4" w:space="0" w:color="000000"/>
            </w:tcBorders>
            <w:shd w:val="clear" w:color="auto" w:fill="auto"/>
          </w:tcPr>
          <w:p w:rsidR="00134106" w:rsidRDefault="00445503" w:rsidP="00445503">
            <w:pPr>
              <w:snapToGrid w:val="0"/>
              <w:jc w:val="center"/>
              <w:rPr>
                <w:rFonts w:ascii="Arial" w:eastAsia="TimesNewRomanPSMT" w:hAnsi="Arial" w:cs="Arial"/>
              </w:rPr>
            </w:pPr>
            <w:r>
              <w:rPr>
                <w:rFonts w:ascii="Arial" w:eastAsia="TimesNewRomanPSMT" w:hAnsi="Arial" w:cs="Arial"/>
              </w:rPr>
              <w:t>Образац</w:t>
            </w:r>
            <w:r>
              <w:rPr>
                <w:rFonts w:ascii="Arial" w:eastAsia="TimesNewRomanPSMT" w:hAnsi="Arial" w:cs="Arial"/>
                <w:lang w:val="sr-Cyrl-CS"/>
              </w:rPr>
              <w:t xml:space="preserve"> 2</w:t>
            </w:r>
          </w:p>
        </w:tc>
        <w:tc>
          <w:tcPr>
            <w:tcW w:w="6804" w:type="dxa"/>
            <w:tcBorders>
              <w:top w:val="single" w:sz="4" w:space="0" w:color="000000"/>
              <w:left w:val="single" w:sz="4" w:space="0" w:color="000000"/>
              <w:bottom w:val="single" w:sz="4" w:space="0" w:color="000000"/>
            </w:tcBorders>
            <w:shd w:val="clear" w:color="auto" w:fill="auto"/>
          </w:tcPr>
          <w:p w:rsidR="00134106" w:rsidRDefault="00C81080" w:rsidP="00134106">
            <w:pPr>
              <w:snapToGrid w:val="0"/>
              <w:rPr>
                <w:rFonts w:ascii="Arial" w:eastAsia="TimesNewRomanPSMT" w:hAnsi="Arial" w:cs="Arial"/>
                <w:color w:val="auto"/>
              </w:rPr>
            </w:pPr>
            <w:r>
              <w:rPr>
                <w:rFonts w:ascii="Arial" w:eastAsia="TimesNewRomanPSMT" w:hAnsi="Arial" w:cs="Arial"/>
                <w:lang w:val="sr-Cyrl-CS"/>
              </w:rPr>
              <w:t>Образац структуре цене са</w:t>
            </w:r>
            <w:r w:rsidR="00D94C9B">
              <w:rPr>
                <w:rFonts w:ascii="Arial" w:eastAsia="TimesNewRomanPSMT" w:hAnsi="Arial" w:cs="Arial"/>
                <w:lang w:val="sr-Cyrl-CS"/>
              </w:rPr>
              <w:t xml:space="preserve"> </w:t>
            </w:r>
            <w:r>
              <w:rPr>
                <w:rFonts w:ascii="Arial" w:eastAsia="TimesNewRomanPSMT" w:hAnsi="Arial" w:cs="Arial"/>
                <w:lang w:val="sr-Cyrl-CS"/>
              </w:rPr>
              <w:t>упутством како да се попуни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134106" w:rsidRPr="00C81080" w:rsidRDefault="004A1D82" w:rsidP="00134106">
            <w:pPr>
              <w:snapToGrid w:val="0"/>
              <w:jc w:val="center"/>
              <w:rPr>
                <w:rFonts w:ascii="Arial" w:eastAsia="TimesNewRomanPSMT" w:hAnsi="Arial" w:cs="Arial"/>
                <w:lang w:val="sr-Cyrl-CS"/>
              </w:rPr>
            </w:pPr>
            <w:r>
              <w:rPr>
                <w:rFonts w:ascii="Arial" w:eastAsia="TimesNewRomanPSMT" w:hAnsi="Arial" w:cs="Arial"/>
                <w:lang w:val="sr-Cyrl-CS"/>
              </w:rPr>
              <w:t>17</w:t>
            </w:r>
          </w:p>
        </w:tc>
      </w:tr>
      <w:tr w:rsidR="00134106" w:rsidTr="00134106">
        <w:tc>
          <w:tcPr>
            <w:tcW w:w="1560" w:type="dxa"/>
            <w:tcBorders>
              <w:top w:val="single" w:sz="4" w:space="0" w:color="000000"/>
              <w:left w:val="single" w:sz="4" w:space="0" w:color="000000"/>
              <w:bottom w:val="single" w:sz="4" w:space="0" w:color="000000"/>
            </w:tcBorders>
            <w:shd w:val="clear" w:color="auto" w:fill="auto"/>
          </w:tcPr>
          <w:p w:rsidR="00134106" w:rsidRDefault="00445503" w:rsidP="00445503">
            <w:pPr>
              <w:snapToGrid w:val="0"/>
              <w:jc w:val="center"/>
              <w:rPr>
                <w:rFonts w:ascii="Arial" w:eastAsia="TimesNewRomanPSMT" w:hAnsi="Arial" w:cs="Arial"/>
              </w:rPr>
            </w:pPr>
            <w:r>
              <w:rPr>
                <w:rFonts w:ascii="Arial" w:eastAsia="TimesNewRomanPSMT" w:hAnsi="Arial" w:cs="Arial"/>
              </w:rPr>
              <w:t>Образац</w:t>
            </w:r>
            <w:r>
              <w:rPr>
                <w:rFonts w:ascii="Arial" w:eastAsia="TimesNewRomanPSMT" w:hAnsi="Arial" w:cs="Arial"/>
                <w:lang w:val="sr-Cyrl-CS"/>
              </w:rPr>
              <w:t xml:space="preserve"> 3</w:t>
            </w:r>
          </w:p>
        </w:tc>
        <w:tc>
          <w:tcPr>
            <w:tcW w:w="6804" w:type="dxa"/>
            <w:tcBorders>
              <w:top w:val="single" w:sz="4" w:space="0" w:color="000000"/>
              <w:left w:val="single" w:sz="4" w:space="0" w:color="000000"/>
              <w:bottom w:val="single" w:sz="4" w:space="0" w:color="000000"/>
            </w:tcBorders>
            <w:shd w:val="clear" w:color="auto" w:fill="auto"/>
          </w:tcPr>
          <w:p w:rsidR="00134106" w:rsidRPr="006C5B24" w:rsidRDefault="00E347F0" w:rsidP="00134106">
            <w:pPr>
              <w:snapToGrid w:val="0"/>
              <w:rPr>
                <w:rFonts w:ascii="Arial" w:eastAsia="TimesNewRomanPSMT" w:hAnsi="Arial" w:cs="Arial"/>
                <w:lang w:val="sr-Cyrl-CS"/>
              </w:rPr>
            </w:pPr>
            <w:r>
              <w:rPr>
                <w:rFonts w:ascii="Arial" w:eastAsia="TimesNewRomanPSMT" w:hAnsi="Arial" w:cs="Arial"/>
              </w:rPr>
              <w:t>Образац трошкова припреме понуде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134106" w:rsidRPr="00C81080" w:rsidRDefault="004A1D82" w:rsidP="00134106">
            <w:pPr>
              <w:snapToGrid w:val="0"/>
              <w:jc w:val="center"/>
              <w:rPr>
                <w:rFonts w:ascii="Arial" w:eastAsia="TimesNewRomanPSMT" w:hAnsi="Arial" w:cs="Arial"/>
                <w:lang w:val="sr-Cyrl-CS"/>
              </w:rPr>
            </w:pPr>
            <w:r>
              <w:rPr>
                <w:rFonts w:ascii="Arial" w:eastAsia="TimesNewRomanPSMT" w:hAnsi="Arial" w:cs="Arial"/>
                <w:lang w:val="sr-Cyrl-CS"/>
              </w:rPr>
              <w:t>18</w:t>
            </w:r>
          </w:p>
        </w:tc>
      </w:tr>
      <w:tr w:rsidR="00E347F0" w:rsidTr="00134106">
        <w:tc>
          <w:tcPr>
            <w:tcW w:w="1560" w:type="dxa"/>
            <w:tcBorders>
              <w:top w:val="single" w:sz="4" w:space="0" w:color="000000"/>
              <w:left w:val="single" w:sz="4" w:space="0" w:color="000000"/>
              <w:bottom w:val="single" w:sz="4" w:space="0" w:color="000000"/>
            </w:tcBorders>
            <w:shd w:val="clear" w:color="auto" w:fill="auto"/>
          </w:tcPr>
          <w:p w:rsidR="00E347F0" w:rsidRDefault="00E347F0" w:rsidP="00445503">
            <w:pPr>
              <w:snapToGrid w:val="0"/>
              <w:jc w:val="center"/>
              <w:rPr>
                <w:rFonts w:ascii="Arial" w:eastAsia="TimesNewRomanPSMT" w:hAnsi="Arial" w:cs="Arial"/>
              </w:rPr>
            </w:pPr>
            <w:r>
              <w:rPr>
                <w:rFonts w:ascii="Arial" w:eastAsia="TimesNewRomanPSMT" w:hAnsi="Arial" w:cs="Arial"/>
              </w:rPr>
              <w:t>Образац</w:t>
            </w:r>
            <w:r>
              <w:rPr>
                <w:rFonts w:ascii="Arial" w:eastAsia="TimesNewRomanPSMT" w:hAnsi="Arial" w:cs="Arial"/>
                <w:lang w:val="sr-Cyrl-CS"/>
              </w:rPr>
              <w:t xml:space="preserve"> 4</w:t>
            </w:r>
          </w:p>
        </w:tc>
        <w:tc>
          <w:tcPr>
            <w:tcW w:w="6804" w:type="dxa"/>
            <w:tcBorders>
              <w:top w:val="single" w:sz="4" w:space="0" w:color="000000"/>
              <w:left w:val="single" w:sz="4" w:space="0" w:color="000000"/>
              <w:bottom w:val="single" w:sz="4" w:space="0" w:color="000000"/>
            </w:tcBorders>
            <w:shd w:val="clear" w:color="auto" w:fill="auto"/>
          </w:tcPr>
          <w:p w:rsidR="00E347F0" w:rsidRPr="008566BF" w:rsidRDefault="00E347F0" w:rsidP="00817464">
            <w:pPr>
              <w:snapToGrid w:val="0"/>
              <w:rPr>
                <w:rFonts w:ascii="Arial" w:eastAsia="TimesNewRomanPSMT" w:hAnsi="Arial" w:cs="Arial"/>
                <w:color w:val="auto"/>
                <w:lang w:val="ru-RU"/>
              </w:rPr>
            </w:pPr>
            <w:r w:rsidRPr="008566BF">
              <w:rPr>
                <w:rFonts w:ascii="Arial" w:eastAsia="TimesNewRomanPSMT" w:hAnsi="Arial" w:cs="Arial"/>
                <w:lang w:val="ru-RU"/>
              </w:rPr>
              <w:t>Образац изјаве о независној понуди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E347F0" w:rsidRPr="00E347F0" w:rsidRDefault="004A1D82" w:rsidP="00134106">
            <w:pPr>
              <w:snapToGrid w:val="0"/>
              <w:jc w:val="center"/>
              <w:rPr>
                <w:rFonts w:ascii="Arial" w:eastAsia="TimesNewRomanPSMT" w:hAnsi="Arial" w:cs="Arial"/>
                <w:lang w:val="sr-Cyrl-CS"/>
              </w:rPr>
            </w:pPr>
            <w:r>
              <w:rPr>
                <w:rFonts w:ascii="Arial" w:eastAsia="TimesNewRomanPSMT" w:hAnsi="Arial" w:cs="Arial"/>
                <w:lang w:val="sr-Cyrl-CS"/>
              </w:rPr>
              <w:t>19</w:t>
            </w:r>
          </w:p>
        </w:tc>
      </w:tr>
      <w:tr w:rsidR="00E347F0" w:rsidTr="00134106">
        <w:trPr>
          <w:trHeight w:val="265"/>
        </w:trPr>
        <w:tc>
          <w:tcPr>
            <w:tcW w:w="1560" w:type="dxa"/>
            <w:tcBorders>
              <w:top w:val="single" w:sz="4" w:space="0" w:color="000000"/>
              <w:left w:val="single" w:sz="4" w:space="0" w:color="000000"/>
              <w:bottom w:val="single" w:sz="4" w:space="0" w:color="000000"/>
            </w:tcBorders>
            <w:shd w:val="clear" w:color="auto" w:fill="auto"/>
          </w:tcPr>
          <w:p w:rsidR="00E347F0" w:rsidRDefault="00E347F0" w:rsidP="00445503">
            <w:pPr>
              <w:snapToGrid w:val="0"/>
              <w:jc w:val="center"/>
              <w:rPr>
                <w:rFonts w:ascii="Arial" w:eastAsia="TimesNewRomanPSMT" w:hAnsi="Arial" w:cs="Arial"/>
              </w:rPr>
            </w:pPr>
            <w:r>
              <w:rPr>
                <w:rFonts w:ascii="Arial" w:eastAsia="TimesNewRomanPSMT" w:hAnsi="Arial" w:cs="Arial"/>
              </w:rPr>
              <w:t>Образац</w:t>
            </w:r>
            <w:r>
              <w:rPr>
                <w:rFonts w:ascii="Arial" w:eastAsia="TimesNewRomanPSMT" w:hAnsi="Arial" w:cs="Arial"/>
                <w:lang w:val="sr-Cyrl-CS"/>
              </w:rPr>
              <w:t xml:space="preserve"> 5</w:t>
            </w:r>
          </w:p>
        </w:tc>
        <w:tc>
          <w:tcPr>
            <w:tcW w:w="6804" w:type="dxa"/>
            <w:tcBorders>
              <w:top w:val="single" w:sz="4" w:space="0" w:color="000000"/>
              <w:left w:val="single" w:sz="4" w:space="0" w:color="000000"/>
              <w:bottom w:val="single" w:sz="4" w:space="0" w:color="000000"/>
            </w:tcBorders>
            <w:shd w:val="clear" w:color="auto" w:fill="auto"/>
          </w:tcPr>
          <w:p w:rsidR="00E347F0" w:rsidRDefault="00E347F0" w:rsidP="00504B4B">
            <w:pPr>
              <w:snapToGrid w:val="0"/>
              <w:rPr>
                <w:rFonts w:ascii="Arial" w:eastAsia="TimesNewRomanPSMT" w:hAnsi="Arial" w:cs="Arial"/>
                <w:color w:val="auto"/>
              </w:rPr>
            </w:pPr>
            <w:r w:rsidRPr="008566BF">
              <w:rPr>
                <w:rFonts w:ascii="Arial" w:eastAsia="TimesNewRomanPSMT" w:hAnsi="Arial" w:cs="Arial"/>
                <w:lang w:val="ru-RU"/>
              </w:rPr>
              <w:t xml:space="preserve">Образац изјаве о </w:t>
            </w:r>
            <w:r w:rsidR="00504B4B">
              <w:rPr>
                <w:rFonts w:ascii="Arial" w:eastAsia="TimesNewRomanPSMT" w:hAnsi="Arial" w:cs="Arial"/>
                <w:lang w:val="ru-RU"/>
              </w:rPr>
              <w:t>испуњености обавезних услова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E347F0" w:rsidRPr="004A1D82" w:rsidRDefault="004A1D82" w:rsidP="00134106">
            <w:pPr>
              <w:snapToGrid w:val="0"/>
              <w:jc w:val="center"/>
              <w:rPr>
                <w:rFonts w:ascii="Arial" w:eastAsia="TimesNewRomanPSMT" w:hAnsi="Arial" w:cs="Arial"/>
                <w:lang/>
              </w:rPr>
            </w:pPr>
            <w:r>
              <w:rPr>
                <w:rFonts w:ascii="Arial" w:eastAsia="TimesNewRomanPSMT" w:hAnsi="Arial" w:cs="Arial"/>
                <w:lang/>
              </w:rPr>
              <w:t>20</w:t>
            </w:r>
          </w:p>
        </w:tc>
      </w:tr>
      <w:tr w:rsidR="00E347F0" w:rsidTr="00E347F0">
        <w:trPr>
          <w:trHeight w:val="275"/>
        </w:trPr>
        <w:tc>
          <w:tcPr>
            <w:tcW w:w="1560" w:type="dxa"/>
            <w:tcBorders>
              <w:top w:val="single" w:sz="4" w:space="0" w:color="000000"/>
              <w:left w:val="single" w:sz="4" w:space="0" w:color="000000"/>
              <w:bottom w:val="single" w:sz="4" w:space="0" w:color="000000"/>
            </w:tcBorders>
            <w:shd w:val="clear" w:color="auto" w:fill="auto"/>
          </w:tcPr>
          <w:p w:rsidR="00E347F0" w:rsidRPr="00517B01" w:rsidRDefault="00504B4B" w:rsidP="00134106">
            <w:pPr>
              <w:snapToGrid w:val="0"/>
              <w:jc w:val="center"/>
              <w:rPr>
                <w:rFonts w:ascii="Arial" w:eastAsia="TimesNewRomanPSMT" w:hAnsi="Arial" w:cs="Arial"/>
                <w:lang w:val="sr-Latn-CS"/>
              </w:rPr>
            </w:pPr>
            <w:r>
              <w:rPr>
                <w:rFonts w:ascii="Arial" w:eastAsia="TimesNewRomanPSMT" w:hAnsi="Arial" w:cs="Arial"/>
              </w:rPr>
              <w:t>Образац</w:t>
            </w:r>
            <w:r>
              <w:rPr>
                <w:rFonts w:ascii="Arial" w:eastAsia="TimesNewRomanPSMT" w:hAnsi="Arial" w:cs="Arial"/>
                <w:lang w:val="sr-Cyrl-CS"/>
              </w:rPr>
              <w:t xml:space="preserve"> 6</w:t>
            </w:r>
          </w:p>
        </w:tc>
        <w:tc>
          <w:tcPr>
            <w:tcW w:w="6804" w:type="dxa"/>
            <w:tcBorders>
              <w:top w:val="single" w:sz="4" w:space="0" w:color="000000"/>
              <w:left w:val="single" w:sz="4" w:space="0" w:color="000000"/>
              <w:bottom w:val="single" w:sz="4" w:space="0" w:color="000000"/>
            </w:tcBorders>
            <w:shd w:val="clear" w:color="auto" w:fill="auto"/>
          </w:tcPr>
          <w:p w:rsidR="00E347F0" w:rsidRPr="00E347F0" w:rsidRDefault="00504B4B" w:rsidP="00134106">
            <w:pPr>
              <w:snapToGrid w:val="0"/>
              <w:rPr>
                <w:rFonts w:ascii="Arial" w:eastAsia="TimesNewRomanPSMT" w:hAnsi="Arial" w:cs="Arial"/>
                <w:color w:val="auto"/>
                <w:lang w:val="sr-Cyrl-CS"/>
              </w:rPr>
            </w:pPr>
            <w:r w:rsidRPr="008566BF">
              <w:rPr>
                <w:rFonts w:ascii="Arial" w:eastAsia="TimesNewRomanPSMT" w:hAnsi="Arial" w:cs="Arial"/>
                <w:lang w:val="ru-RU"/>
              </w:rPr>
              <w:t xml:space="preserve">Образац изјаве </w:t>
            </w:r>
            <w:r>
              <w:rPr>
                <w:rFonts w:ascii="Arial" w:eastAsia="TimesNewRomanPSMT" w:hAnsi="Arial" w:cs="Arial"/>
                <w:lang w:val="ru-RU"/>
              </w:rPr>
              <w:t xml:space="preserve">подизвођача </w:t>
            </w:r>
            <w:r w:rsidRPr="008566BF">
              <w:rPr>
                <w:rFonts w:ascii="Arial" w:eastAsia="TimesNewRomanPSMT" w:hAnsi="Arial" w:cs="Arial"/>
                <w:lang w:val="ru-RU"/>
              </w:rPr>
              <w:t xml:space="preserve">о </w:t>
            </w:r>
            <w:r>
              <w:rPr>
                <w:rFonts w:ascii="Arial" w:eastAsia="TimesNewRomanPSMT" w:hAnsi="Arial" w:cs="Arial"/>
                <w:lang w:val="ru-RU"/>
              </w:rPr>
              <w:t>испуњености обавезних услова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4A1D82" w:rsidRDefault="004A1D82" w:rsidP="00134106">
            <w:pPr>
              <w:snapToGrid w:val="0"/>
              <w:jc w:val="center"/>
              <w:rPr>
                <w:rFonts w:ascii="Arial" w:hAnsi="Arial" w:cs="Arial"/>
                <w:lang/>
              </w:rPr>
            </w:pPr>
          </w:p>
          <w:p w:rsidR="00504B4B" w:rsidRPr="004A1D82" w:rsidRDefault="004A1D82" w:rsidP="00134106">
            <w:pPr>
              <w:snapToGrid w:val="0"/>
              <w:jc w:val="center"/>
              <w:rPr>
                <w:rFonts w:ascii="Arial" w:hAnsi="Arial" w:cs="Arial"/>
                <w:lang/>
              </w:rPr>
            </w:pPr>
            <w:r>
              <w:rPr>
                <w:rFonts w:ascii="Arial" w:hAnsi="Arial" w:cs="Arial"/>
                <w:lang/>
              </w:rPr>
              <w:t>21</w:t>
            </w:r>
          </w:p>
        </w:tc>
      </w:tr>
      <w:tr w:rsidR="00504B4B" w:rsidTr="00E347F0">
        <w:trPr>
          <w:trHeight w:val="275"/>
        </w:trPr>
        <w:tc>
          <w:tcPr>
            <w:tcW w:w="1560" w:type="dxa"/>
            <w:tcBorders>
              <w:top w:val="single" w:sz="4" w:space="0" w:color="000000"/>
              <w:left w:val="single" w:sz="4" w:space="0" w:color="000000"/>
              <w:bottom w:val="single" w:sz="4" w:space="0" w:color="000000"/>
            </w:tcBorders>
            <w:shd w:val="clear" w:color="auto" w:fill="auto"/>
          </w:tcPr>
          <w:p w:rsidR="00504B4B" w:rsidRPr="00517B01" w:rsidRDefault="00504B4B" w:rsidP="00AA0033">
            <w:pPr>
              <w:snapToGrid w:val="0"/>
              <w:jc w:val="center"/>
              <w:rPr>
                <w:rFonts w:ascii="Arial" w:eastAsia="TimesNewRomanPSMT" w:hAnsi="Arial" w:cs="Arial"/>
                <w:lang w:val="sr-Latn-CS"/>
              </w:rPr>
            </w:pPr>
            <w:r>
              <w:rPr>
                <w:rFonts w:ascii="Arial" w:eastAsia="TimesNewRomanPSMT" w:hAnsi="Arial" w:cs="Arial"/>
              </w:rPr>
              <w:t>V</w:t>
            </w:r>
            <w:r>
              <w:rPr>
                <w:rFonts w:ascii="Arial" w:eastAsia="TimesNewRomanPSMT" w:hAnsi="Arial" w:cs="Arial"/>
                <w:lang w:val="sr-Latn-CS"/>
              </w:rPr>
              <w:t>III</w:t>
            </w:r>
          </w:p>
        </w:tc>
        <w:tc>
          <w:tcPr>
            <w:tcW w:w="6804" w:type="dxa"/>
            <w:tcBorders>
              <w:top w:val="single" w:sz="4" w:space="0" w:color="000000"/>
              <w:left w:val="single" w:sz="4" w:space="0" w:color="000000"/>
              <w:bottom w:val="single" w:sz="4" w:space="0" w:color="000000"/>
            </w:tcBorders>
            <w:shd w:val="clear" w:color="auto" w:fill="auto"/>
          </w:tcPr>
          <w:p w:rsidR="00504B4B" w:rsidRPr="00E347F0" w:rsidRDefault="00504B4B" w:rsidP="00AA0033">
            <w:pPr>
              <w:snapToGrid w:val="0"/>
              <w:rPr>
                <w:rFonts w:ascii="Arial" w:eastAsia="TimesNewRomanPSMT" w:hAnsi="Arial" w:cs="Arial"/>
                <w:color w:val="auto"/>
                <w:lang w:val="sr-Cyrl-CS"/>
              </w:rPr>
            </w:pPr>
            <w:r>
              <w:rPr>
                <w:rFonts w:ascii="Arial" w:eastAsia="TimesNewRomanPSMT" w:hAnsi="Arial" w:cs="Arial"/>
                <w:color w:val="auto"/>
                <w:lang w:val="sr-Cyrl-CS"/>
              </w:rPr>
              <w:t>Модел уговора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504B4B" w:rsidRDefault="004A1D82" w:rsidP="00134106">
            <w:pPr>
              <w:snapToGrid w:val="0"/>
              <w:jc w:val="center"/>
              <w:rPr>
                <w:rFonts w:ascii="Arial" w:hAnsi="Arial" w:cs="Arial"/>
                <w:lang w:val="sr-Cyrl-CS"/>
              </w:rPr>
            </w:pPr>
            <w:r>
              <w:rPr>
                <w:rFonts w:ascii="Arial" w:hAnsi="Arial" w:cs="Arial"/>
                <w:lang w:val="sr-Cyrl-CS"/>
              </w:rPr>
              <w:t>22</w:t>
            </w:r>
          </w:p>
        </w:tc>
      </w:tr>
      <w:tr w:rsidR="00081296" w:rsidTr="00134106">
        <w:tc>
          <w:tcPr>
            <w:tcW w:w="1560" w:type="dxa"/>
            <w:tcBorders>
              <w:top w:val="single" w:sz="4" w:space="0" w:color="000000"/>
              <w:left w:val="single" w:sz="4" w:space="0" w:color="000000"/>
              <w:bottom w:val="single" w:sz="4" w:space="0" w:color="000000"/>
            </w:tcBorders>
            <w:shd w:val="clear" w:color="auto" w:fill="auto"/>
          </w:tcPr>
          <w:p w:rsidR="00081296" w:rsidRDefault="00081296" w:rsidP="00384EAE">
            <w:pPr>
              <w:snapToGrid w:val="0"/>
              <w:jc w:val="center"/>
              <w:rPr>
                <w:rFonts w:ascii="Arial" w:eastAsia="TimesNewRomanPSMT" w:hAnsi="Arial" w:cs="Arial"/>
              </w:rPr>
            </w:pPr>
            <w:r>
              <w:rPr>
                <w:rFonts w:ascii="Arial" w:eastAsia="TimesNewRomanPSMT" w:hAnsi="Arial" w:cs="Arial"/>
              </w:rPr>
              <w:t>IX</w:t>
            </w:r>
          </w:p>
        </w:tc>
        <w:tc>
          <w:tcPr>
            <w:tcW w:w="6804" w:type="dxa"/>
            <w:tcBorders>
              <w:top w:val="single" w:sz="4" w:space="0" w:color="000000"/>
              <w:left w:val="single" w:sz="4" w:space="0" w:color="000000"/>
              <w:bottom w:val="single" w:sz="4" w:space="0" w:color="000000"/>
            </w:tcBorders>
            <w:shd w:val="clear" w:color="auto" w:fill="auto"/>
          </w:tcPr>
          <w:p w:rsidR="00081296" w:rsidRDefault="00081296" w:rsidP="00134106">
            <w:pPr>
              <w:snapToGrid w:val="0"/>
              <w:rPr>
                <w:rFonts w:ascii="Arial" w:eastAsia="TimesNewRomanPSMT" w:hAnsi="Arial" w:cs="Arial"/>
                <w:lang w:val="sr-Cyrl-CS"/>
              </w:rPr>
            </w:pPr>
            <w:r>
              <w:rPr>
                <w:rFonts w:ascii="Arial" w:eastAsia="TimesNewRomanPSMT" w:hAnsi="Arial" w:cs="Arial"/>
                <w:lang w:val="sr-Cyrl-CS"/>
              </w:rPr>
              <w:t>Менично овлашћење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081296" w:rsidRPr="004A1D82" w:rsidRDefault="004A1D82" w:rsidP="00134106">
            <w:pPr>
              <w:snapToGrid w:val="0"/>
              <w:jc w:val="center"/>
              <w:rPr>
                <w:rFonts w:ascii="Arial" w:eastAsia="TimesNewRomanPSMT" w:hAnsi="Arial" w:cs="Arial"/>
                <w:color w:val="auto"/>
                <w:lang/>
              </w:rPr>
            </w:pPr>
            <w:r>
              <w:rPr>
                <w:rFonts w:ascii="Arial" w:eastAsia="TimesNewRomanPSMT" w:hAnsi="Arial" w:cs="Arial"/>
                <w:color w:val="auto"/>
                <w:lang/>
              </w:rPr>
              <w:t>28</w:t>
            </w:r>
          </w:p>
        </w:tc>
      </w:tr>
      <w:tr w:rsidR="00E347F0" w:rsidTr="00134106">
        <w:tc>
          <w:tcPr>
            <w:tcW w:w="1560" w:type="dxa"/>
            <w:tcBorders>
              <w:top w:val="single" w:sz="4" w:space="0" w:color="000000"/>
              <w:left w:val="single" w:sz="4" w:space="0" w:color="000000"/>
              <w:bottom w:val="single" w:sz="4" w:space="0" w:color="000000"/>
            </w:tcBorders>
            <w:shd w:val="clear" w:color="auto" w:fill="auto"/>
          </w:tcPr>
          <w:p w:rsidR="00E347F0" w:rsidRDefault="00E347F0" w:rsidP="00384EAE">
            <w:pPr>
              <w:snapToGrid w:val="0"/>
              <w:jc w:val="center"/>
              <w:rPr>
                <w:rFonts w:ascii="Arial" w:eastAsia="TimesNewRomanPSMT" w:hAnsi="Arial" w:cs="Arial"/>
              </w:rPr>
            </w:pPr>
            <w:r>
              <w:rPr>
                <w:rFonts w:ascii="Arial" w:eastAsia="TimesNewRomanPSMT" w:hAnsi="Arial" w:cs="Arial"/>
              </w:rPr>
              <w:t>X</w:t>
            </w:r>
          </w:p>
        </w:tc>
        <w:tc>
          <w:tcPr>
            <w:tcW w:w="6804" w:type="dxa"/>
            <w:tcBorders>
              <w:top w:val="single" w:sz="4" w:space="0" w:color="000000"/>
              <w:left w:val="single" w:sz="4" w:space="0" w:color="000000"/>
              <w:bottom w:val="single" w:sz="4" w:space="0" w:color="000000"/>
            </w:tcBorders>
            <w:shd w:val="clear" w:color="auto" w:fill="auto"/>
          </w:tcPr>
          <w:p w:rsidR="00E347F0" w:rsidRPr="00384EAE" w:rsidRDefault="00384EAE" w:rsidP="00134106">
            <w:pPr>
              <w:snapToGrid w:val="0"/>
              <w:rPr>
                <w:rFonts w:ascii="Arial" w:eastAsia="TimesNewRomanPSMT" w:hAnsi="Arial" w:cs="Arial"/>
                <w:lang w:val="sr-Cyrl-CS"/>
              </w:rPr>
            </w:pPr>
            <w:r>
              <w:rPr>
                <w:rFonts w:ascii="Arial" w:eastAsia="TimesNewRomanPSMT" w:hAnsi="Arial" w:cs="Arial"/>
                <w:lang w:val="sr-Cyrl-CS"/>
              </w:rPr>
              <w:t>Упутство понуђачима како да сачине понуду</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E347F0" w:rsidRPr="004A1D82" w:rsidRDefault="004A1D82" w:rsidP="00134106">
            <w:pPr>
              <w:snapToGrid w:val="0"/>
              <w:jc w:val="center"/>
              <w:rPr>
                <w:rFonts w:ascii="Arial" w:eastAsia="TimesNewRomanPSMT" w:hAnsi="Arial" w:cs="Arial"/>
                <w:color w:val="auto"/>
                <w:lang/>
              </w:rPr>
            </w:pPr>
            <w:r>
              <w:rPr>
                <w:rFonts w:ascii="Arial" w:eastAsia="TimesNewRomanPSMT" w:hAnsi="Arial" w:cs="Arial"/>
                <w:color w:val="auto"/>
                <w:lang/>
              </w:rPr>
              <w:t>29</w:t>
            </w:r>
          </w:p>
        </w:tc>
      </w:tr>
    </w:tbl>
    <w:p w:rsidR="00134106" w:rsidRDefault="00134106" w:rsidP="00134106">
      <w:pPr>
        <w:jc w:val="both"/>
        <w:rPr>
          <w:lang w:val="sr-Cyrl-CS"/>
        </w:rPr>
      </w:pPr>
    </w:p>
    <w:p w:rsidR="00384EAE" w:rsidRDefault="00384EAE" w:rsidP="00134106">
      <w:pPr>
        <w:jc w:val="both"/>
        <w:rPr>
          <w:lang w:val="sr-Cyrl-CS"/>
        </w:rPr>
      </w:pPr>
    </w:p>
    <w:p w:rsidR="00384EAE" w:rsidRDefault="00384EAE" w:rsidP="00134106">
      <w:pPr>
        <w:jc w:val="both"/>
        <w:rPr>
          <w:lang w:val="sr-Cyrl-CS"/>
        </w:rPr>
      </w:pPr>
    </w:p>
    <w:p w:rsidR="00EE72A9" w:rsidRPr="00384EAE" w:rsidRDefault="00EE72A9" w:rsidP="00134106">
      <w:pPr>
        <w:jc w:val="both"/>
        <w:rPr>
          <w:lang w:val="sr-Cyrl-CS"/>
        </w:rPr>
      </w:pPr>
    </w:p>
    <w:p w:rsidR="00134106" w:rsidRPr="00E347F0" w:rsidRDefault="00134106" w:rsidP="00134106">
      <w:pPr>
        <w:jc w:val="both"/>
        <w:rPr>
          <w:lang w:val="sr-Cyrl-CS"/>
        </w:rPr>
      </w:pPr>
    </w:p>
    <w:p w:rsidR="00134106" w:rsidRPr="008566BF" w:rsidRDefault="00134106" w:rsidP="00134106">
      <w:pPr>
        <w:shd w:val="clear" w:color="auto" w:fill="C6D9F1"/>
        <w:jc w:val="center"/>
        <w:rPr>
          <w:rFonts w:ascii="Arial" w:hAnsi="Arial" w:cs="Arial"/>
          <w:b/>
          <w:bCs/>
          <w:iCs/>
          <w:sz w:val="28"/>
          <w:szCs w:val="28"/>
          <w:lang w:val="ru-RU"/>
        </w:rPr>
      </w:pPr>
      <w:r w:rsidRPr="008566BF">
        <w:rPr>
          <w:rFonts w:ascii="Arial" w:hAnsi="Arial" w:cs="Arial"/>
          <w:b/>
          <w:bCs/>
          <w:iCs/>
          <w:sz w:val="28"/>
          <w:szCs w:val="28"/>
          <w:lang w:val="ru-RU"/>
        </w:rPr>
        <w:lastRenderedPageBreak/>
        <w:t xml:space="preserve"> </w:t>
      </w:r>
      <w:r w:rsidRPr="00C0603C">
        <w:rPr>
          <w:rFonts w:ascii="Arial" w:hAnsi="Arial" w:cs="Arial"/>
          <w:b/>
          <w:bCs/>
          <w:iCs/>
          <w:sz w:val="28"/>
          <w:szCs w:val="28"/>
        </w:rPr>
        <w:t>I</w:t>
      </w:r>
      <w:r w:rsidRPr="00C0603C">
        <w:rPr>
          <w:rFonts w:ascii="Arial" w:hAnsi="Arial" w:cs="Arial"/>
          <w:b/>
          <w:bCs/>
          <w:iCs/>
          <w:sz w:val="28"/>
          <w:szCs w:val="28"/>
          <w:lang w:val="ru-RU"/>
        </w:rPr>
        <w:t xml:space="preserve">   </w:t>
      </w:r>
      <w:r w:rsidRPr="008566BF">
        <w:rPr>
          <w:rFonts w:ascii="Arial" w:hAnsi="Arial" w:cs="Arial"/>
          <w:b/>
          <w:bCs/>
          <w:iCs/>
          <w:sz w:val="28"/>
          <w:szCs w:val="28"/>
          <w:lang w:val="ru-RU"/>
        </w:rPr>
        <w:t xml:space="preserve">ОПШТИ ПОДАЦИ О ЈАВНОЈ НАБАВЦИ </w:t>
      </w:r>
    </w:p>
    <w:p w:rsidR="00134106" w:rsidRPr="008566BF" w:rsidRDefault="00134106" w:rsidP="00134106">
      <w:pPr>
        <w:shd w:val="clear" w:color="auto" w:fill="C6D9F1"/>
        <w:jc w:val="center"/>
        <w:rPr>
          <w:rFonts w:ascii="Arial" w:hAnsi="Arial" w:cs="Arial"/>
          <w:b/>
          <w:bCs/>
          <w:i/>
          <w:iCs/>
          <w:sz w:val="28"/>
          <w:szCs w:val="28"/>
          <w:lang w:val="ru-RU"/>
        </w:rPr>
      </w:pPr>
    </w:p>
    <w:p w:rsidR="00134106" w:rsidRPr="008566BF" w:rsidRDefault="00134106" w:rsidP="00134106">
      <w:pPr>
        <w:jc w:val="both"/>
        <w:rPr>
          <w:rFonts w:ascii="Arial" w:hAnsi="Arial" w:cs="Arial"/>
          <w:b/>
          <w:bCs/>
          <w:i/>
          <w:iCs/>
          <w:sz w:val="28"/>
          <w:szCs w:val="28"/>
          <w:lang w:val="ru-RU"/>
        </w:rPr>
      </w:pPr>
    </w:p>
    <w:p w:rsidR="00134106" w:rsidRPr="008566BF" w:rsidRDefault="00134106" w:rsidP="00134106">
      <w:pPr>
        <w:jc w:val="both"/>
        <w:rPr>
          <w:rFonts w:ascii="Arial" w:hAnsi="Arial" w:cs="Arial"/>
          <w:b/>
          <w:bCs/>
          <w:lang w:val="ru-RU"/>
        </w:rPr>
      </w:pPr>
      <w:r w:rsidRPr="008566BF">
        <w:rPr>
          <w:rFonts w:ascii="Arial" w:hAnsi="Arial" w:cs="Arial"/>
          <w:b/>
          <w:bCs/>
          <w:lang w:val="ru-RU"/>
        </w:rPr>
        <w:t>1.Подаци о наручиоцу</w:t>
      </w:r>
    </w:p>
    <w:p w:rsidR="00134106" w:rsidRPr="008566BF" w:rsidRDefault="00134106" w:rsidP="00134106">
      <w:pPr>
        <w:ind w:left="720"/>
        <w:jc w:val="both"/>
        <w:rPr>
          <w:rFonts w:ascii="Arial" w:hAnsi="Arial" w:cs="Arial"/>
          <w:lang w:val="ru-RU"/>
        </w:rPr>
      </w:pPr>
    </w:p>
    <w:p w:rsidR="00134106" w:rsidRPr="007E65F5" w:rsidRDefault="00134106" w:rsidP="00134106">
      <w:pPr>
        <w:pStyle w:val="Default"/>
        <w:jc w:val="both"/>
        <w:rPr>
          <w:lang w:val="sr-Cyrl-CS"/>
        </w:rPr>
      </w:pPr>
      <w:r>
        <w:t xml:space="preserve">Наручилац: </w:t>
      </w:r>
      <w:r w:rsidR="00DE0254">
        <w:t>Република Србија, Општина Баточина, Општинска управа</w:t>
      </w:r>
    </w:p>
    <w:p w:rsidR="00134106" w:rsidRPr="008566BF" w:rsidRDefault="00134106" w:rsidP="00134106">
      <w:pPr>
        <w:jc w:val="both"/>
        <w:rPr>
          <w:rFonts w:ascii="Arial" w:hAnsi="Arial" w:cs="Arial"/>
          <w:lang w:val="ru-RU"/>
        </w:rPr>
      </w:pPr>
    </w:p>
    <w:p w:rsidR="00134106" w:rsidRPr="007E65F5" w:rsidRDefault="00134106" w:rsidP="00134106">
      <w:pPr>
        <w:jc w:val="both"/>
        <w:rPr>
          <w:rFonts w:ascii="Arial" w:hAnsi="Arial" w:cs="Arial"/>
          <w:lang w:val="sr-Cyrl-CS"/>
        </w:rPr>
      </w:pPr>
      <w:r>
        <w:rPr>
          <w:rFonts w:ascii="Arial" w:hAnsi="Arial" w:cs="Arial"/>
          <w:lang w:val="sr-Cyrl-CS"/>
        </w:rPr>
        <w:t xml:space="preserve">Адреса: Ул. Краља Петра </w:t>
      </w:r>
      <w:r>
        <w:rPr>
          <w:rFonts w:ascii="Arial" w:hAnsi="Arial" w:cs="Arial"/>
          <w:lang w:val="sr-Latn-CS"/>
        </w:rPr>
        <w:t>I</w:t>
      </w:r>
      <w:r>
        <w:rPr>
          <w:rFonts w:ascii="Arial" w:hAnsi="Arial" w:cs="Arial"/>
          <w:lang w:val="sr-Cyrl-CS"/>
        </w:rPr>
        <w:t xml:space="preserve"> бр.</w:t>
      </w:r>
      <w:r>
        <w:rPr>
          <w:rFonts w:ascii="Arial" w:hAnsi="Arial" w:cs="Arial"/>
          <w:lang w:val="sr-Latn-CS"/>
        </w:rPr>
        <w:t>37</w:t>
      </w:r>
      <w:r>
        <w:rPr>
          <w:rFonts w:ascii="Arial" w:hAnsi="Arial" w:cs="Arial"/>
          <w:lang w:val="sr-Cyrl-CS"/>
        </w:rPr>
        <w:t xml:space="preserve">, </w:t>
      </w:r>
      <w:r>
        <w:rPr>
          <w:rFonts w:ascii="Arial" w:hAnsi="Arial" w:cs="Arial"/>
          <w:lang w:val="sr-Latn-CS"/>
        </w:rPr>
        <w:t>24227</w:t>
      </w:r>
      <w:r>
        <w:rPr>
          <w:rFonts w:ascii="Arial" w:hAnsi="Arial" w:cs="Arial"/>
          <w:lang w:val="sr-Cyrl-CS"/>
        </w:rPr>
        <w:t xml:space="preserve"> Баточина</w:t>
      </w:r>
    </w:p>
    <w:p w:rsidR="00134106" w:rsidRDefault="00134106" w:rsidP="00134106">
      <w:pPr>
        <w:jc w:val="both"/>
        <w:rPr>
          <w:rFonts w:ascii="Arial" w:hAnsi="Arial" w:cs="Arial"/>
          <w:lang w:val="sr-Latn-CS"/>
        </w:rPr>
      </w:pPr>
      <w:r>
        <w:rPr>
          <w:rFonts w:ascii="Arial" w:hAnsi="Arial" w:cs="Arial"/>
          <w:lang w:val="sr-Cyrl-CS"/>
        </w:rPr>
        <w:t xml:space="preserve">Интернет страница: </w:t>
      </w:r>
      <w:hyperlink r:id="rId10" w:history="1">
        <w:r w:rsidRPr="00E0382B">
          <w:rPr>
            <w:rStyle w:val="Hyperlink"/>
            <w:rFonts w:ascii="Arial" w:hAnsi="Arial" w:cs="Arial"/>
            <w:lang w:val="sr-Latn-CS"/>
          </w:rPr>
          <w:t>www.sobatocina.org.rs</w:t>
        </w:r>
      </w:hyperlink>
    </w:p>
    <w:p w:rsidR="00134106" w:rsidRPr="008566BF" w:rsidRDefault="00134106" w:rsidP="00134106">
      <w:pPr>
        <w:jc w:val="both"/>
        <w:rPr>
          <w:lang w:val="ru-RU"/>
        </w:rPr>
      </w:pPr>
    </w:p>
    <w:p w:rsidR="00134106" w:rsidRPr="008566BF" w:rsidRDefault="00134106" w:rsidP="00134106">
      <w:pPr>
        <w:jc w:val="both"/>
        <w:rPr>
          <w:rFonts w:ascii="Arial" w:hAnsi="Arial" w:cs="Arial"/>
          <w:b/>
          <w:bCs/>
          <w:lang w:val="ru-RU"/>
        </w:rPr>
      </w:pPr>
      <w:r w:rsidRPr="008566BF">
        <w:rPr>
          <w:rFonts w:ascii="Arial" w:hAnsi="Arial" w:cs="Arial"/>
          <w:b/>
          <w:bCs/>
          <w:lang w:val="ru-RU"/>
        </w:rPr>
        <w:t>2. Врста поступка јавне набавке</w:t>
      </w:r>
    </w:p>
    <w:p w:rsidR="00134106" w:rsidRPr="008566BF" w:rsidRDefault="00134106" w:rsidP="00134106">
      <w:pPr>
        <w:jc w:val="both"/>
        <w:rPr>
          <w:rFonts w:ascii="Arial" w:hAnsi="Arial" w:cs="Arial"/>
          <w:lang w:val="ru-RU"/>
        </w:rPr>
      </w:pPr>
    </w:p>
    <w:p w:rsidR="00134106" w:rsidRPr="008566BF" w:rsidRDefault="00134106" w:rsidP="00134106">
      <w:pPr>
        <w:jc w:val="both"/>
        <w:rPr>
          <w:rFonts w:ascii="Arial" w:hAnsi="Arial" w:cs="Arial"/>
          <w:lang w:val="ru-RU"/>
        </w:rPr>
      </w:pPr>
      <w:r w:rsidRPr="008566BF">
        <w:rPr>
          <w:rFonts w:ascii="Arial" w:hAnsi="Arial" w:cs="Arial"/>
          <w:lang w:val="ru-RU"/>
        </w:rPr>
        <w:t xml:space="preserve">Предметна јавна набавка се спроводи у </w:t>
      </w:r>
      <w:r w:rsidRPr="00251513">
        <w:rPr>
          <w:rFonts w:ascii="Arial" w:hAnsi="Arial" w:cs="Arial"/>
          <w:lang w:val="sr-Cyrl-CS"/>
        </w:rPr>
        <w:t>поступку</w:t>
      </w:r>
      <w:r w:rsidR="00251513">
        <w:rPr>
          <w:rFonts w:ascii="Arial" w:hAnsi="Arial" w:cs="Arial"/>
          <w:lang w:val="sr-Cyrl-CS"/>
        </w:rPr>
        <w:t xml:space="preserve"> јавне набавке мале вредности</w:t>
      </w:r>
      <w:r>
        <w:rPr>
          <w:rFonts w:ascii="Arial" w:hAnsi="Arial" w:cs="Arial"/>
          <w:lang w:val="sr-Cyrl-CS"/>
        </w:rPr>
        <w:t xml:space="preserve">, </w:t>
      </w:r>
      <w:r w:rsidRPr="008566BF">
        <w:rPr>
          <w:rFonts w:ascii="Arial" w:hAnsi="Arial" w:cs="Arial"/>
          <w:lang w:val="ru-RU"/>
        </w:rPr>
        <w:t>у складу са законом и подзаконским актима којима се уређују јавне набавке.</w:t>
      </w:r>
    </w:p>
    <w:p w:rsidR="00134106" w:rsidRPr="008566BF" w:rsidRDefault="00134106" w:rsidP="00134106">
      <w:pPr>
        <w:jc w:val="both"/>
        <w:rPr>
          <w:lang w:val="ru-RU"/>
        </w:rPr>
      </w:pPr>
    </w:p>
    <w:p w:rsidR="00134106" w:rsidRPr="008566BF" w:rsidRDefault="00134106" w:rsidP="00134106">
      <w:pPr>
        <w:jc w:val="both"/>
        <w:rPr>
          <w:rFonts w:ascii="Arial" w:hAnsi="Arial" w:cs="Arial"/>
          <w:b/>
          <w:bCs/>
          <w:lang w:val="ru-RU"/>
        </w:rPr>
      </w:pPr>
      <w:r w:rsidRPr="008566BF">
        <w:rPr>
          <w:rFonts w:ascii="Arial" w:hAnsi="Arial" w:cs="Arial"/>
          <w:b/>
          <w:bCs/>
          <w:lang w:val="ru-RU"/>
        </w:rPr>
        <w:t>3. Предмет јавне набавке</w:t>
      </w:r>
    </w:p>
    <w:p w:rsidR="00134106" w:rsidRPr="008566BF" w:rsidRDefault="00134106" w:rsidP="00134106">
      <w:pPr>
        <w:jc w:val="both"/>
        <w:rPr>
          <w:rFonts w:ascii="Arial" w:hAnsi="Arial" w:cs="Arial"/>
          <w:lang w:val="ru-RU"/>
        </w:rPr>
      </w:pPr>
    </w:p>
    <w:p w:rsidR="00EE72A9" w:rsidRPr="006174B7" w:rsidRDefault="00134106" w:rsidP="00EE72A9">
      <w:pPr>
        <w:jc w:val="both"/>
        <w:rPr>
          <w:rFonts w:ascii="Arial" w:hAnsi="Arial" w:cs="Arial"/>
        </w:rPr>
      </w:pPr>
      <w:r w:rsidRPr="008566BF">
        <w:rPr>
          <w:rFonts w:ascii="Arial" w:hAnsi="Arial" w:cs="Arial"/>
          <w:lang w:val="ru-RU"/>
        </w:rPr>
        <w:t>Предмет јавне набавке бр</w:t>
      </w:r>
      <w:r>
        <w:rPr>
          <w:rFonts w:ascii="Arial" w:hAnsi="Arial" w:cs="Arial"/>
          <w:lang w:val="ru-RU"/>
        </w:rPr>
        <w:t>.</w:t>
      </w:r>
      <w:r w:rsidRPr="008566BF">
        <w:rPr>
          <w:rFonts w:ascii="Arial" w:hAnsi="Arial" w:cs="Arial"/>
          <w:lang w:val="ru-RU"/>
        </w:rPr>
        <w:t xml:space="preserve"> </w:t>
      </w:r>
      <w:r w:rsidR="003562B2">
        <w:rPr>
          <w:rFonts w:ascii="Arial" w:hAnsi="Arial" w:cs="Arial"/>
          <w:lang w:val="ru-RU"/>
        </w:rPr>
        <w:t>7/17</w:t>
      </w:r>
      <w:r w:rsidR="00E17AC8">
        <w:rPr>
          <w:rFonts w:ascii="Arial" w:hAnsi="Arial" w:cs="Arial"/>
          <w:lang w:val="ru-RU"/>
        </w:rPr>
        <w:t xml:space="preserve">, наведене у Плану јавних набавки под бројем </w:t>
      </w:r>
      <w:r w:rsidR="00EE72A9">
        <w:rPr>
          <w:rFonts w:ascii="Arial" w:hAnsi="Arial" w:cs="Arial"/>
          <w:lang w:val="ru-RU"/>
        </w:rPr>
        <w:t>1.2.8/17</w:t>
      </w:r>
      <w:r w:rsidR="00E17AC8">
        <w:rPr>
          <w:rFonts w:ascii="Arial" w:hAnsi="Arial" w:cs="Arial"/>
          <w:lang w:val="ru-RU"/>
        </w:rPr>
        <w:t xml:space="preserve"> </w:t>
      </w:r>
      <w:r w:rsidRPr="008566BF">
        <w:rPr>
          <w:rFonts w:ascii="Arial" w:hAnsi="Arial" w:cs="Arial"/>
          <w:lang w:val="ru-RU"/>
        </w:rPr>
        <w:t xml:space="preserve"> </w:t>
      </w:r>
      <w:r w:rsidR="00251513">
        <w:rPr>
          <w:rFonts w:ascii="Arial" w:hAnsi="Arial" w:cs="Arial"/>
          <w:lang w:val="ru-RU"/>
        </w:rPr>
        <w:t>је</w:t>
      </w:r>
      <w:r w:rsidR="00EE72A9">
        <w:rPr>
          <w:rFonts w:ascii="Arial" w:hAnsi="Arial" w:cs="Arial"/>
          <w:lang w:val="ru-RU"/>
        </w:rPr>
        <w:t xml:space="preserve"> </w:t>
      </w:r>
      <w:r w:rsidR="00700061">
        <w:rPr>
          <w:rFonts w:ascii="Arial" w:hAnsi="Arial" w:cs="Arial"/>
          <w:lang w:val="ru-RU"/>
        </w:rPr>
        <w:t>у</w:t>
      </w:r>
      <w:r w:rsidR="00477B37">
        <w:rPr>
          <w:rFonts w:ascii="Arial" w:hAnsi="Arial" w:cs="Arial"/>
          <w:lang w:val="ru-RU"/>
        </w:rPr>
        <w:t>слуг</w:t>
      </w:r>
      <w:r w:rsidR="00700061">
        <w:rPr>
          <w:rFonts w:ascii="Arial" w:hAnsi="Arial" w:cs="Arial"/>
          <w:lang w:val="ru-RU"/>
        </w:rPr>
        <w:t>а</w:t>
      </w:r>
      <w:r w:rsidR="00251513">
        <w:rPr>
          <w:rFonts w:ascii="Arial" w:hAnsi="Arial" w:cs="Arial"/>
          <w:lang w:val="ru-RU"/>
        </w:rPr>
        <w:t xml:space="preserve"> </w:t>
      </w:r>
      <w:r w:rsidR="00EE72A9">
        <w:rPr>
          <w:rFonts w:ascii="Arial" w:hAnsi="Arial" w:cs="Arial"/>
          <w:lang w:val="sr-Cyrl-CS"/>
        </w:rPr>
        <w:t>израде пројектно-техничке документације за ревитализацију пољских путева</w:t>
      </w:r>
      <w:r w:rsidR="00251513">
        <w:rPr>
          <w:rFonts w:ascii="Arial" w:hAnsi="Arial" w:cs="Arial"/>
          <w:lang w:val="sr-Cyrl-CS"/>
        </w:rPr>
        <w:t>;</w:t>
      </w:r>
      <w:r w:rsidR="00251513" w:rsidRPr="00251513">
        <w:rPr>
          <w:rFonts w:ascii="Arial" w:hAnsi="Arial" w:cs="Arial"/>
          <w:lang w:val="sr-Cyrl-CS"/>
        </w:rPr>
        <w:t xml:space="preserve"> </w:t>
      </w:r>
      <w:r w:rsidR="00EE72A9">
        <w:rPr>
          <w:rFonts w:ascii="Arial" w:hAnsi="Arial" w:cs="Arial"/>
          <w:lang w:val="sr-Cyrl-CS"/>
        </w:rPr>
        <w:t>ш</w:t>
      </w:r>
      <w:r w:rsidR="00251513" w:rsidRPr="00251513">
        <w:rPr>
          <w:rFonts w:ascii="Arial" w:hAnsi="Arial" w:cs="Arial"/>
          <w:lang w:val="sr-Cyrl-CS"/>
        </w:rPr>
        <w:t>ифра из ОРН</w:t>
      </w:r>
      <w:r w:rsidR="00251513">
        <w:rPr>
          <w:rFonts w:ascii="Arial" w:hAnsi="Arial" w:cs="Arial"/>
          <w:lang w:val="sr-Cyrl-CS"/>
        </w:rPr>
        <w:t>:</w:t>
      </w:r>
      <w:r w:rsidR="00251513" w:rsidRPr="00251513">
        <w:rPr>
          <w:rFonts w:ascii="Arial" w:hAnsi="Arial" w:cs="Arial"/>
          <w:lang w:val="sr-Cyrl-CS"/>
        </w:rPr>
        <w:t xml:space="preserve"> </w:t>
      </w:r>
      <w:r w:rsidR="00EE72A9" w:rsidRPr="006174B7">
        <w:rPr>
          <w:rFonts w:ascii="Arial" w:hAnsi="Arial" w:cs="Arial"/>
        </w:rPr>
        <w:t xml:space="preserve">71322000 – </w:t>
      </w:r>
      <w:r w:rsidR="00477B37">
        <w:rPr>
          <w:rFonts w:ascii="Arial" w:hAnsi="Arial" w:cs="Arial"/>
        </w:rPr>
        <w:t>Услуга</w:t>
      </w:r>
      <w:r w:rsidR="00EE72A9" w:rsidRPr="006174B7">
        <w:rPr>
          <w:rFonts w:ascii="Arial" w:hAnsi="Arial" w:cs="Arial"/>
        </w:rPr>
        <w:t xml:space="preserve"> </w:t>
      </w:r>
      <w:r w:rsidR="00EE72A9">
        <w:rPr>
          <w:rFonts w:ascii="Arial" w:hAnsi="Arial" w:cs="Arial"/>
        </w:rPr>
        <w:t>техничког прој</w:t>
      </w:r>
      <w:r w:rsidR="00EE72A9">
        <w:rPr>
          <w:rFonts w:ascii="Arial" w:hAnsi="Arial" w:cs="Arial"/>
          <w:lang w:val="sr-Cyrl-CS"/>
        </w:rPr>
        <w:t>е</w:t>
      </w:r>
      <w:r w:rsidR="00EE72A9">
        <w:rPr>
          <w:rFonts w:ascii="Arial" w:hAnsi="Arial" w:cs="Arial"/>
        </w:rPr>
        <w:t>ктовања у грађевинарству за нискоградњу.</w:t>
      </w:r>
    </w:p>
    <w:p w:rsidR="00251513" w:rsidRDefault="00251513" w:rsidP="00251513">
      <w:pPr>
        <w:jc w:val="both"/>
        <w:rPr>
          <w:rFonts w:ascii="Arial" w:hAnsi="Arial" w:cs="Arial"/>
          <w:lang w:val="sr-Cyrl-CS"/>
        </w:rPr>
      </w:pPr>
    </w:p>
    <w:p w:rsidR="0000417D" w:rsidRDefault="003456E0" w:rsidP="00251513">
      <w:pPr>
        <w:jc w:val="both"/>
        <w:rPr>
          <w:rFonts w:ascii="Arial" w:hAnsi="Arial" w:cs="Arial"/>
          <w:b/>
          <w:lang w:val="sr-Cyrl-CS"/>
        </w:rPr>
      </w:pPr>
      <w:r w:rsidRPr="0000417D">
        <w:rPr>
          <w:rFonts w:ascii="Arial" w:hAnsi="Arial" w:cs="Arial"/>
          <w:b/>
          <w:lang w:val="sr-Cyrl-CS"/>
        </w:rPr>
        <w:t xml:space="preserve">4. </w:t>
      </w:r>
      <w:r w:rsidR="00251513" w:rsidRPr="0000417D">
        <w:rPr>
          <w:rFonts w:ascii="Arial" w:hAnsi="Arial" w:cs="Arial"/>
          <w:b/>
          <w:lang w:val="sr-Cyrl-CS"/>
        </w:rPr>
        <w:t>Процењена вредност јавне набавке</w:t>
      </w:r>
      <w:r w:rsidR="0000417D">
        <w:rPr>
          <w:rFonts w:ascii="Arial" w:hAnsi="Arial" w:cs="Arial"/>
          <w:b/>
          <w:lang w:val="sr-Cyrl-CS"/>
        </w:rPr>
        <w:t>:</w:t>
      </w:r>
    </w:p>
    <w:p w:rsidR="00EE72A9" w:rsidRDefault="00EE72A9" w:rsidP="00251513">
      <w:pPr>
        <w:jc w:val="both"/>
        <w:rPr>
          <w:rFonts w:ascii="Arial" w:hAnsi="Arial" w:cs="Arial"/>
          <w:b/>
          <w:lang w:val="sr-Cyrl-CS"/>
        </w:rPr>
      </w:pPr>
    </w:p>
    <w:p w:rsidR="00251513" w:rsidRPr="0000417D" w:rsidRDefault="00EE72A9" w:rsidP="00251513">
      <w:pPr>
        <w:jc w:val="both"/>
        <w:rPr>
          <w:rFonts w:ascii="Arial" w:hAnsi="Arial" w:cs="Arial"/>
          <w:lang w:val="sr-Cyrl-CS"/>
        </w:rPr>
      </w:pPr>
      <w:r>
        <w:rPr>
          <w:rFonts w:ascii="Arial" w:hAnsi="Arial" w:cs="Arial"/>
          <w:lang w:val="sr-Cyrl-CS"/>
        </w:rPr>
        <w:t>100</w:t>
      </w:r>
      <w:r w:rsidR="00DE0254" w:rsidRPr="0000417D">
        <w:rPr>
          <w:rFonts w:ascii="Arial" w:hAnsi="Arial" w:cs="Arial"/>
          <w:lang w:val="sr-Cyrl-CS"/>
        </w:rPr>
        <w:t>.000,00</w:t>
      </w:r>
      <w:r w:rsidR="0000417D">
        <w:rPr>
          <w:rFonts w:ascii="Arial" w:hAnsi="Arial" w:cs="Arial"/>
          <w:lang w:val="sr-Cyrl-CS"/>
        </w:rPr>
        <w:t xml:space="preserve"> динара без ПДВ-а</w:t>
      </w:r>
    </w:p>
    <w:p w:rsidR="00134106" w:rsidRPr="007E65F5" w:rsidRDefault="00134106" w:rsidP="00134106">
      <w:pPr>
        <w:jc w:val="both"/>
        <w:rPr>
          <w:lang w:val="sr-Latn-CS"/>
        </w:rPr>
      </w:pPr>
    </w:p>
    <w:p w:rsidR="00134106" w:rsidRDefault="0000417D" w:rsidP="00134106">
      <w:pPr>
        <w:jc w:val="both"/>
        <w:rPr>
          <w:rFonts w:ascii="Arial" w:hAnsi="Arial" w:cs="Arial"/>
          <w:b/>
          <w:bCs/>
          <w:lang w:val="sr-Cyrl-CS"/>
        </w:rPr>
      </w:pPr>
      <w:r>
        <w:rPr>
          <w:rFonts w:ascii="Arial" w:hAnsi="Arial" w:cs="Arial"/>
          <w:b/>
          <w:bCs/>
          <w:lang w:val="sr-Cyrl-CS"/>
        </w:rPr>
        <w:t>5</w:t>
      </w:r>
      <w:r w:rsidR="00134106">
        <w:rPr>
          <w:rFonts w:ascii="Arial" w:hAnsi="Arial" w:cs="Arial"/>
          <w:b/>
          <w:bCs/>
          <w:lang w:val="sr-Cyrl-CS"/>
        </w:rPr>
        <w:t>. Циљ поступка</w:t>
      </w:r>
    </w:p>
    <w:p w:rsidR="00134106" w:rsidRDefault="00134106" w:rsidP="00134106">
      <w:pPr>
        <w:jc w:val="both"/>
        <w:rPr>
          <w:rFonts w:ascii="Arial" w:hAnsi="Arial" w:cs="Arial"/>
          <w:lang w:val="sr-Cyrl-CS"/>
        </w:rPr>
      </w:pPr>
    </w:p>
    <w:p w:rsidR="00134106" w:rsidRDefault="00134106" w:rsidP="00134106">
      <w:pPr>
        <w:jc w:val="both"/>
        <w:rPr>
          <w:rFonts w:ascii="Arial" w:hAnsi="Arial" w:cs="Arial"/>
          <w:i/>
          <w:iCs/>
          <w:lang w:val="sr-Cyrl-CS"/>
        </w:rPr>
      </w:pPr>
      <w:r>
        <w:rPr>
          <w:rFonts w:ascii="Arial" w:hAnsi="Arial" w:cs="Arial"/>
          <w:lang w:val="sr-Cyrl-CS"/>
        </w:rPr>
        <w:t>Поступак јавне набавке се спроводи ради закључења уговора о јавној набавци.</w:t>
      </w:r>
    </w:p>
    <w:p w:rsidR="00134106" w:rsidRDefault="00134106" w:rsidP="00134106">
      <w:pPr>
        <w:jc w:val="both"/>
        <w:rPr>
          <w:rFonts w:ascii="Arial" w:hAnsi="Arial" w:cs="Arial"/>
          <w:b/>
          <w:bCs/>
          <w:i/>
          <w:iCs/>
          <w:lang w:val="sr-Cyrl-CS"/>
        </w:rPr>
      </w:pPr>
    </w:p>
    <w:p w:rsidR="00134106" w:rsidRDefault="0000417D" w:rsidP="00134106">
      <w:pPr>
        <w:jc w:val="both"/>
        <w:rPr>
          <w:rFonts w:ascii="Arial" w:hAnsi="Arial" w:cs="Arial"/>
          <w:b/>
          <w:bCs/>
          <w:iCs/>
          <w:lang w:val="sr-Cyrl-CS"/>
        </w:rPr>
      </w:pPr>
      <w:r>
        <w:rPr>
          <w:rFonts w:ascii="Arial" w:hAnsi="Arial" w:cs="Arial"/>
          <w:b/>
          <w:bCs/>
          <w:i/>
          <w:iCs/>
          <w:lang w:val="sr-Cyrl-CS"/>
        </w:rPr>
        <w:t>6</w:t>
      </w:r>
      <w:r w:rsidR="00134106">
        <w:rPr>
          <w:rFonts w:ascii="Arial" w:hAnsi="Arial" w:cs="Arial"/>
          <w:b/>
          <w:bCs/>
          <w:i/>
          <w:iCs/>
          <w:lang w:val="sr-Cyrl-CS"/>
        </w:rPr>
        <w:t>.</w:t>
      </w:r>
      <w:r w:rsidR="00134106" w:rsidRPr="002B3379">
        <w:rPr>
          <w:rFonts w:ascii="Arial" w:hAnsi="Arial" w:cs="Arial"/>
          <w:b/>
          <w:bCs/>
          <w:iCs/>
          <w:lang w:val="sr-Cyrl-CS"/>
        </w:rPr>
        <w:t xml:space="preserve"> Контакт</w:t>
      </w:r>
    </w:p>
    <w:p w:rsidR="00134106" w:rsidRPr="008566BF" w:rsidRDefault="00134106" w:rsidP="00134106">
      <w:pPr>
        <w:jc w:val="both"/>
        <w:rPr>
          <w:rFonts w:ascii="Arial" w:hAnsi="Arial" w:cs="Arial"/>
          <w:lang w:val="ru-RU"/>
        </w:rPr>
      </w:pPr>
    </w:p>
    <w:p w:rsidR="00134106" w:rsidRPr="008566BF" w:rsidRDefault="00134106" w:rsidP="00134106">
      <w:pPr>
        <w:jc w:val="both"/>
        <w:rPr>
          <w:rFonts w:ascii="Arial" w:hAnsi="Arial" w:cs="Arial"/>
          <w:lang w:val="ru-RU"/>
        </w:rPr>
      </w:pPr>
      <w:r>
        <w:rPr>
          <w:rFonts w:ascii="Arial" w:hAnsi="Arial" w:cs="Arial"/>
          <w:lang w:val="ru-RU"/>
        </w:rPr>
        <w:t>Лица</w:t>
      </w:r>
      <w:r w:rsidRPr="008566BF">
        <w:rPr>
          <w:rFonts w:ascii="Arial" w:hAnsi="Arial" w:cs="Arial"/>
          <w:lang w:val="ru-RU"/>
        </w:rPr>
        <w:t xml:space="preserve"> за контакт: </w:t>
      </w:r>
      <w:r>
        <w:rPr>
          <w:rFonts w:ascii="Arial" w:hAnsi="Arial" w:cs="Arial"/>
          <w:lang w:val="sr-Cyrl-CS"/>
        </w:rPr>
        <w:t xml:space="preserve">Оливера Јашовић </w:t>
      </w:r>
    </w:p>
    <w:p w:rsidR="00134106" w:rsidRPr="00DE0254" w:rsidRDefault="00134106" w:rsidP="00134106">
      <w:pPr>
        <w:jc w:val="both"/>
        <w:rPr>
          <w:rFonts w:ascii="Arial" w:hAnsi="Arial" w:cs="Arial"/>
          <w:lang w:val="sr-Cyrl-CS"/>
        </w:rPr>
      </w:pPr>
      <w:r>
        <w:rPr>
          <w:rFonts w:ascii="Arial" w:hAnsi="Arial" w:cs="Arial"/>
          <w:lang w:val="sr-Cyrl-CS"/>
        </w:rPr>
        <w:t xml:space="preserve">Е - mail адреса: </w:t>
      </w:r>
      <w:hyperlink r:id="rId11" w:history="1">
        <w:r w:rsidRPr="003C351B">
          <w:rPr>
            <w:rStyle w:val="Hyperlink"/>
            <w:rFonts w:ascii="Arial" w:hAnsi="Arial" w:cs="Arial"/>
            <w:lang w:val="sr-Latn-CS"/>
          </w:rPr>
          <w:t>olja.jasovic</w:t>
        </w:r>
        <w:r w:rsidRPr="008566BF">
          <w:rPr>
            <w:rStyle w:val="Hyperlink"/>
            <w:rFonts w:ascii="Arial" w:hAnsi="Arial" w:cs="Arial"/>
            <w:lang w:val="ru-RU"/>
          </w:rPr>
          <w:t>@</w:t>
        </w:r>
        <w:r w:rsidRPr="003C351B">
          <w:rPr>
            <w:rStyle w:val="Hyperlink"/>
            <w:rFonts w:ascii="Arial" w:hAnsi="Arial" w:cs="Arial"/>
          </w:rPr>
          <w:t>sobatocina</w:t>
        </w:r>
        <w:r w:rsidRPr="008566BF">
          <w:rPr>
            <w:rStyle w:val="Hyperlink"/>
            <w:rFonts w:ascii="Arial" w:hAnsi="Arial" w:cs="Arial"/>
            <w:lang w:val="ru-RU"/>
          </w:rPr>
          <w:t>.</w:t>
        </w:r>
        <w:r w:rsidRPr="003C351B">
          <w:rPr>
            <w:rStyle w:val="Hyperlink"/>
            <w:rFonts w:ascii="Arial" w:hAnsi="Arial" w:cs="Arial"/>
          </w:rPr>
          <w:t>org</w:t>
        </w:r>
        <w:r w:rsidRPr="008566BF">
          <w:rPr>
            <w:rStyle w:val="Hyperlink"/>
            <w:rFonts w:ascii="Arial" w:hAnsi="Arial" w:cs="Arial"/>
            <w:lang w:val="ru-RU"/>
          </w:rPr>
          <w:t>.</w:t>
        </w:r>
        <w:r w:rsidRPr="003C351B">
          <w:rPr>
            <w:rStyle w:val="Hyperlink"/>
            <w:rFonts w:ascii="Arial" w:hAnsi="Arial" w:cs="Arial"/>
          </w:rPr>
          <w:t>rs</w:t>
        </w:r>
      </w:hyperlink>
    </w:p>
    <w:p w:rsidR="00134106" w:rsidRPr="00460264" w:rsidRDefault="00134106" w:rsidP="00134106">
      <w:pPr>
        <w:jc w:val="both"/>
        <w:rPr>
          <w:rFonts w:ascii="Arial" w:hAnsi="Arial" w:cs="Arial"/>
          <w:bCs/>
          <w:lang w:val="sr-Cyrl-CS"/>
        </w:rPr>
      </w:pPr>
      <w:r>
        <w:rPr>
          <w:rFonts w:ascii="Arial" w:hAnsi="Arial" w:cs="Arial"/>
          <w:lang w:val="sr-Cyrl-CS"/>
        </w:rPr>
        <w:t>факс: 034/6842-314</w:t>
      </w:r>
    </w:p>
    <w:p w:rsidR="00134106" w:rsidRPr="008566BF" w:rsidRDefault="00134106" w:rsidP="00134106">
      <w:pPr>
        <w:jc w:val="both"/>
        <w:rPr>
          <w:rFonts w:ascii="Arial" w:hAnsi="Arial" w:cs="Arial"/>
          <w:bCs/>
          <w:color w:val="C00000"/>
          <w:lang w:val="ru-RU"/>
        </w:rPr>
      </w:pPr>
    </w:p>
    <w:p w:rsidR="00134106" w:rsidRPr="008566BF" w:rsidRDefault="00134106" w:rsidP="00134106">
      <w:pPr>
        <w:jc w:val="both"/>
        <w:rPr>
          <w:rFonts w:ascii="Arial" w:hAnsi="Arial" w:cs="Arial"/>
          <w:bCs/>
          <w:color w:val="C00000"/>
          <w:lang w:val="ru-RU"/>
        </w:rPr>
      </w:pPr>
    </w:p>
    <w:p w:rsidR="00134106" w:rsidRPr="008566BF" w:rsidRDefault="00134106" w:rsidP="00134106">
      <w:pPr>
        <w:shd w:val="clear" w:color="auto" w:fill="C6D9F1"/>
        <w:jc w:val="center"/>
        <w:rPr>
          <w:rFonts w:ascii="Arial" w:hAnsi="Arial" w:cs="Arial"/>
          <w:b/>
          <w:bCs/>
          <w:i/>
          <w:iCs/>
          <w:sz w:val="28"/>
          <w:szCs w:val="28"/>
          <w:lang w:val="ru-RU"/>
        </w:rPr>
      </w:pPr>
      <w:proofErr w:type="gramStart"/>
      <w:r>
        <w:rPr>
          <w:rFonts w:ascii="Arial" w:hAnsi="Arial" w:cs="Arial"/>
          <w:b/>
          <w:bCs/>
          <w:i/>
          <w:iCs/>
          <w:sz w:val="28"/>
          <w:szCs w:val="28"/>
        </w:rPr>
        <w:t>II</w:t>
      </w:r>
      <w:r w:rsidRPr="008566BF">
        <w:rPr>
          <w:rFonts w:ascii="Arial" w:hAnsi="Arial" w:cs="Arial"/>
          <w:b/>
          <w:bCs/>
          <w:i/>
          <w:iCs/>
          <w:sz w:val="28"/>
          <w:szCs w:val="28"/>
          <w:lang w:val="ru-RU"/>
        </w:rPr>
        <w:t xml:space="preserve">  ПОДАЦИ</w:t>
      </w:r>
      <w:proofErr w:type="gramEnd"/>
      <w:r w:rsidRPr="008566BF">
        <w:rPr>
          <w:rFonts w:ascii="Arial" w:hAnsi="Arial" w:cs="Arial"/>
          <w:b/>
          <w:bCs/>
          <w:i/>
          <w:iCs/>
          <w:sz w:val="28"/>
          <w:szCs w:val="28"/>
          <w:lang w:val="ru-RU"/>
        </w:rPr>
        <w:t xml:space="preserve"> О ПРЕДМЕТУ ЈАВНЕ НАБАВКЕ</w:t>
      </w:r>
    </w:p>
    <w:p w:rsidR="00134106" w:rsidRPr="008566BF" w:rsidRDefault="00134106" w:rsidP="00134106">
      <w:pPr>
        <w:shd w:val="clear" w:color="auto" w:fill="C6D9F1"/>
        <w:jc w:val="center"/>
        <w:rPr>
          <w:rFonts w:ascii="Arial" w:hAnsi="Arial" w:cs="Arial"/>
          <w:b/>
          <w:bCs/>
          <w:i/>
          <w:iCs/>
          <w:sz w:val="28"/>
          <w:szCs w:val="28"/>
          <w:lang w:val="ru-RU"/>
        </w:rPr>
      </w:pPr>
    </w:p>
    <w:p w:rsidR="00134106" w:rsidRPr="008566BF" w:rsidRDefault="00134106" w:rsidP="00134106">
      <w:pPr>
        <w:jc w:val="both"/>
        <w:rPr>
          <w:rFonts w:ascii="Arial" w:hAnsi="Arial" w:cs="Arial"/>
          <w:b/>
          <w:bCs/>
          <w:i/>
          <w:iCs/>
          <w:sz w:val="28"/>
          <w:szCs w:val="28"/>
          <w:lang w:val="ru-RU"/>
        </w:rPr>
      </w:pPr>
    </w:p>
    <w:p w:rsidR="00134106" w:rsidRDefault="00134106" w:rsidP="00CF75AB">
      <w:pPr>
        <w:numPr>
          <w:ilvl w:val="0"/>
          <w:numId w:val="5"/>
        </w:numPr>
        <w:jc w:val="both"/>
        <w:rPr>
          <w:rFonts w:ascii="Arial" w:hAnsi="Arial" w:cs="Arial"/>
          <w:b/>
          <w:bCs/>
        </w:rPr>
      </w:pPr>
      <w:r>
        <w:rPr>
          <w:rFonts w:ascii="Arial" w:hAnsi="Arial" w:cs="Arial"/>
          <w:b/>
          <w:bCs/>
        </w:rPr>
        <w:t>Предмет јавне набавке</w:t>
      </w:r>
    </w:p>
    <w:p w:rsidR="00134106" w:rsidRPr="00670C3D" w:rsidRDefault="00134106" w:rsidP="00134106">
      <w:pPr>
        <w:ind w:left="720"/>
        <w:jc w:val="both"/>
        <w:rPr>
          <w:rFonts w:ascii="Arial" w:hAnsi="Arial" w:cs="Arial"/>
        </w:rPr>
      </w:pPr>
    </w:p>
    <w:p w:rsidR="002060AF" w:rsidRPr="00F44981" w:rsidRDefault="00134106" w:rsidP="002060AF">
      <w:pPr>
        <w:jc w:val="both"/>
        <w:rPr>
          <w:rFonts w:ascii="Arial" w:hAnsi="Arial" w:cs="Arial"/>
          <w:b/>
          <w:lang w:val="sr-Cyrl-CS"/>
        </w:rPr>
      </w:pPr>
      <w:r w:rsidRPr="008566BF">
        <w:rPr>
          <w:rFonts w:ascii="Arial" w:hAnsi="Arial" w:cs="Arial"/>
          <w:lang w:val="ru-RU"/>
        </w:rPr>
        <w:t>Предмет јавне набавке ЈН</w:t>
      </w:r>
      <w:r w:rsidR="00251513">
        <w:rPr>
          <w:rFonts w:ascii="Arial" w:hAnsi="Arial" w:cs="Arial"/>
          <w:lang w:val="ru-RU"/>
        </w:rPr>
        <w:t>МВ</w:t>
      </w:r>
      <w:r w:rsidRPr="008566BF">
        <w:rPr>
          <w:rFonts w:ascii="Arial" w:hAnsi="Arial" w:cs="Arial"/>
          <w:lang w:val="ru-RU"/>
        </w:rPr>
        <w:t xml:space="preserve"> бр</w:t>
      </w:r>
      <w:r>
        <w:rPr>
          <w:rFonts w:ascii="Arial" w:hAnsi="Arial" w:cs="Arial"/>
          <w:lang w:val="ru-RU"/>
        </w:rPr>
        <w:t>.</w:t>
      </w:r>
      <w:r w:rsidR="003562B2">
        <w:rPr>
          <w:rFonts w:ascii="Arial" w:hAnsi="Arial" w:cs="Arial"/>
          <w:lang w:val="ru-RU"/>
        </w:rPr>
        <w:t>7/17</w:t>
      </w:r>
      <w:r w:rsidR="00E17AC8">
        <w:rPr>
          <w:rFonts w:ascii="Arial" w:hAnsi="Arial" w:cs="Arial"/>
          <w:lang w:val="ru-RU"/>
        </w:rPr>
        <w:t>,</w:t>
      </w:r>
      <w:r w:rsidR="00E17AC8" w:rsidRPr="00E17AC8">
        <w:rPr>
          <w:rFonts w:ascii="Arial" w:hAnsi="Arial" w:cs="Arial"/>
          <w:lang w:val="ru-RU"/>
        </w:rPr>
        <w:t xml:space="preserve"> </w:t>
      </w:r>
      <w:r w:rsidR="00E17AC8">
        <w:rPr>
          <w:rFonts w:ascii="Arial" w:hAnsi="Arial" w:cs="Arial"/>
          <w:lang w:val="ru-RU"/>
        </w:rPr>
        <w:t xml:space="preserve">наведене у Плану јавних набавки под бројем </w:t>
      </w:r>
      <w:r w:rsidR="00EE72A9">
        <w:rPr>
          <w:rFonts w:ascii="Arial" w:hAnsi="Arial" w:cs="Arial"/>
          <w:lang w:val="ru-RU"/>
        </w:rPr>
        <w:t>1.2.8/17</w:t>
      </w:r>
      <w:r w:rsidR="00E17AC8">
        <w:rPr>
          <w:rFonts w:ascii="Arial" w:hAnsi="Arial" w:cs="Arial"/>
          <w:lang w:val="ru-RU"/>
        </w:rPr>
        <w:t xml:space="preserve"> </w:t>
      </w:r>
      <w:r w:rsidR="00251513">
        <w:rPr>
          <w:rFonts w:ascii="Arial" w:hAnsi="Arial" w:cs="Arial"/>
          <w:lang w:val="ru-RU"/>
        </w:rPr>
        <w:t>је</w:t>
      </w:r>
      <w:r w:rsidR="00F44981">
        <w:rPr>
          <w:rFonts w:ascii="Arial" w:hAnsi="Arial" w:cs="Arial"/>
        </w:rPr>
        <w:t xml:space="preserve"> </w:t>
      </w:r>
      <w:r w:rsidR="00700061">
        <w:rPr>
          <w:rFonts w:ascii="Arial" w:hAnsi="Arial" w:cs="Arial"/>
          <w:b/>
          <w:lang w:val="ru-RU"/>
        </w:rPr>
        <w:t>у</w:t>
      </w:r>
      <w:r w:rsidR="00477B37">
        <w:rPr>
          <w:rFonts w:ascii="Arial" w:hAnsi="Arial" w:cs="Arial"/>
          <w:b/>
          <w:lang w:val="ru-RU"/>
        </w:rPr>
        <w:t>слуг</w:t>
      </w:r>
      <w:r w:rsidR="00700061">
        <w:rPr>
          <w:rFonts w:ascii="Arial" w:hAnsi="Arial" w:cs="Arial"/>
          <w:b/>
          <w:lang w:val="ru-RU"/>
        </w:rPr>
        <w:t>а</w:t>
      </w:r>
      <w:r w:rsidR="00EE72A9" w:rsidRPr="00EE72A9">
        <w:rPr>
          <w:rFonts w:ascii="Arial" w:hAnsi="Arial" w:cs="Arial"/>
          <w:b/>
          <w:lang w:val="ru-RU"/>
        </w:rPr>
        <w:t xml:space="preserve"> </w:t>
      </w:r>
      <w:r w:rsidR="00EE72A9" w:rsidRPr="00EE72A9">
        <w:rPr>
          <w:rFonts w:ascii="Arial" w:hAnsi="Arial" w:cs="Arial"/>
          <w:b/>
          <w:lang w:val="sr-Cyrl-CS"/>
        </w:rPr>
        <w:t>израде пројектно-техничке документације за ревитализацију пољских путева</w:t>
      </w:r>
      <w:r w:rsidRPr="00EE72A9">
        <w:rPr>
          <w:rFonts w:ascii="Arial" w:hAnsi="Arial" w:cs="Arial"/>
          <w:b/>
        </w:rPr>
        <w:t xml:space="preserve">, </w:t>
      </w:r>
      <w:r>
        <w:rPr>
          <w:rFonts w:ascii="Arial" w:hAnsi="Arial" w:cs="Arial"/>
        </w:rPr>
        <w:t>O</w:t>
      </w:r>
      <w:r>
        <w:rPr>
          <w:rFonts w:ascii="Arial" w:hAnsi="Arial" w:cs="Arial"/>
          <w:lang w:val="sr-Cyrl-CS"/>
        </w:rPr>
        <w:t xml:space="preserve">РН: </w:t>
      </w:r>
      <w:r w:rsidR="00EE72A9" w:rsidRPr="006174B7">
        <w:rPr>
          <w:rFonts w:ascii="Arial" w:hAnsi="Arial" w:cs="Arial"/>
        </w:rPr>
        <w:t xml:space="preserve">71322000 – </w:t>
      </w:r>
      <w:r w:rsidR="00477B37">
        <w:rPr>
          <w:rFonts w:ascii="Arial" w:hAnsi="Arial" w:cs="Arial"/>
        </w:rPr>
        <w:t>Услуга</w:t>
      </w:r>
      <w:r w:rsidR="00EE72A9" w:rsidRPr="006174B7">
        <w:rPr>
          <w:rFonts w:ascii="Arial" w:hAnsi="Arial" w:cs="Arial"/>
        </w:rPr>
        <w:t xml:space="preserve"> </w:t>
      </w:r>
      <w:r w:rsidR="00EE72A9">
        <w:rPr>
          <w:rFonts w:ascii="Arial" w:hAnsi="Arial" w:cs="Arial"/>
        </w:rPr>
        <w:t>техничког прој</w:t>
      </w:r>
      <w:r w:rsidR="00EE72A9">
        <w:rPr>
          <w:rFonts w:ascii="Arial" w:hAnsi="Arial" w:cs="Arial"/>
          <w:lang w:val="sr-Cyrl-CS"/>
        </w:rPr>
        <w:t>е</w:t>
      </w:r>
      <w:r w:rsidR="00EE72A9">
        <w:rPr>
          <w:rFonts w:ascii="Arial" w:hAnsi="Arial" w:cs="Arial"/>
        </w:rPr>
        <w:t>ктовања у грађевинарству за нискоградњу.</w:t>
      </w:r>
    </w:p>
    <w:p w:rsidR="00134106" w:rsidRPr="008566BF" w:rsidRDefault="00134106" w:rsidP="00134106">
      <w:pPr>
        <w:jc w:val="both"/>
        <w:rPr>
          <w:rFonts w:ascii="Arial" w:hAnsi="Arial" w:cs="Arial"/>
          <w:lang w:val="ru-RU"/>
        </w:rPr>
      </w:pPr>
    </w:p>
    <w:p w:rsidR="00134106" w:rsidRPr="00670C3D" w:rsidRDefault="00134106" w:rsidP="00CF75AB">
      <w:pPr>
        <w:numPr>
          <w:ilvl w:val="0"/>
          <w:numId w:val="5"/>
        </w:numPr>
        <w:jc w:val="both"/>
        <w:rPr>
          <w:rFonts w:ascii="Arial" w:hAnsi="Arial" w:cs="Arial"/>
        </w:rPr>
      </w:pPr>
      <w:r>
        <w:rPr>
          <w:rFonts w:ascii="Arial" w:hAnsi="Arial" w:cs="Arial"/>
          <w:b/>
          <w:bCs/>
          <w:lang w:val="sr-Cyrl-CS"/>
        </w:rPr>
        <w:t>Партије</w:t>
      </w:r>
    </w:p>
    <w:p w:rsidR="00134106" w:rsidRPr="008566BF" w:rsidRDefault="00134106" w:rsidP="00134106">
      <w:pPr>
        <w:pStyle w:val="Caption"/>
        <w:rPr>
          <w:rFonts w:ascii="Arial" w:hAnsi="Arial" w:cs="Arial"/>
          <w:i w:val="0"/>
          <w:lang w:val="ru-RU"/>
        </w:rPr>
      </w:pPr>
      <w:r w:rsidRPr="008566BF">
        <w:rPr>
          <w:rFonts w:ascii="Arial" w:hAnsi="Arial" w:cs="Arial"/>
          <w:i w:val="0"/>
          <w:lang w:val="ru-RU"/>
        </w:rPr>
        <w:t>Набавка није обликована по партијама.</w:t>
      </w:r>
    </w:p>
    <w:p w:rsidR="00134106" w:rsidRPr="00E6790C" w:rsidRDefault="00134106" w:rsidP="00134106">
      <w:pPr>
        <w:jc w:val="both"/>
        <w:rPr>
          <w:rFonts w:ascii="Arial" w:hAnsi="Arial" w:cs="Arial"/>
          <w:i/>
          <w:iCs/>
          <w:lang w:val="sr-Cyrl-CS"/>
        </w:rPr>
      </w:pPr>
    </w:p>
    <w:p w:rsidR="00134106" w:rsidRPr="008566BF" w:rsidRDefault="00134106" w:rsidP="00134106">
      <w:pPr>
        <w:shd w:val="clear" w:color="auto" w:fill="C6D9F1"/>
        <w:jc w:val="center"/>
        <w:rPr>
          <w:rFonts w:ascii="Arial" w:hAnsi="Arial" w:cs="Arial"/>
          <w:b/>
          <w:bCs/>
          <w:i/>
          <w:iCs/>
          <w:sz w:val="28"/>
          <w:szCs w:val="28"/>
          <w:lang w:val="ru-RU"/>
        </w:rPr>
      </w:pPr>
      <w:proofErr w:type="gramStart"/>
      <w:r>
        <w:rPr>
          <w:rFonts w:ascii="Arial" w:hAnsi="Arial" w:cs="Arial"/>
          <w:b/>
          <w:bCs/>
          <w:i/>
          <w:iCs/>
          <w:sz w:val="28"/>
          <w:szCs w:val="28"/>
        </w:rPr>
        <w:t>III</w:t>
      </w:r>
      <w:r w:rsidRPr="008566BF">
        <w:rPr>
          <w:rFonts w:ascii="Arial" w:hAnsi="Arial" w:cs="Arial"/>
          <w:b/>
          <w:bCs/>
          <w:i/>
          <w:iCs/>
          <w:sz w:val="28"/>
          <w:szCs w:val="28"/>
          <w:lang w:val="ru-RU"/>
        </w:rPr>
        <w:t xml:space="preserve">  ВРСТА</w:t>
      </w:r>
      <w:proofErr w:type="gramEnd"/>
      <w:r w:rsidRPr="008566BF">
        <w:rPr>
          <w:rFonts w:ascii="Arial" w:hAnsi="Arial" w:cs="Arial"/>
          <w:b/>
          <w:bCs/>
          <w:i/>
          <w:iCs/>
          <w:sz w:val="28"/>
          <w:szCs w:val="28"/>
          <w:lang w:val="ru-RU"/>
        </w:rPr>
        <w:t xml:space="preserve">, ТЕХНИЧКЕ КАРАКТЕРИСТИКЕ, КВАЛИТЕТ, КОЛИЧИНА И ОПИС ДОБАРА  И РАДОВА, НАЧИН СПРОВОЂЕЊА КОНТРОЛЕ И ОБЕЗБЕЂИВАЊА ГАРАНЦИЈЕ КВАЛИТЕТА, РОК ИЗВРШЕЊА, </w:t>
      </w:r>
      <w:r>
        <w:rPr>
          <w:rFonts w:ascii="Arial" w:hAnsi="Arial" w:cs="Arial"/>
          <w:b/>
          <w:bCs/>
          <w:i/>
          <w:iCs/>
          <w:sz w:val="28"/>
          <w:szCs w:val="28"/>
          <w:lang w:val="sr-Cyrl-CS"/>
        </w:rPr>
        <w:t xml:space="preserve">МЕСТО ИЗВРШЕЊА </w:t>
      </w:r>
      <w:r w:rsidRPr="008566BF">
        <w:rPr>
          <w:rFonts w:ascii="Arial" w:hAnsi="Arial" w:cs="Arial"/>
          <w:b/>
          <w:bCs/>
          <w:i/>
          <w:iCs/>
          <w:sz w:val="28"/>
          <w:szCs w:val="28"/>
          <w:lang w:val="ru-RU"/>
        </w:rPr>
        <w:t xml:space="preserve">ИЛИ ИСПОРУКЕ ДОБАРА, ЕВЕНТУАЛНЕ ДОДАТНЕ </w:t>
      </w:r>
      <w:r w:rsidR="00477B37">
        <w:rPr>
          <w:rFonts w:ascii="Arial" w:hAnsi="Arial" w:cs="Arial"/>
          <w:b/>
          <w:bCs/>
          <w:i/>
          <w:iCs/>
          <w:sz w:val="28"/>
          <w:szCs w:val="28"/>
          <w:lang w:val="ru-RU"/>
        </w:rPr>
        <w:t>УСЛУГА</w:t>
      </w:r>
      <w:r w:rsidRPr="008566BF">
        <w:rPr>
          <w:rFonts w:ascii="Arial" w:hAnsi="Arial" w:cs="Arial"/>
          <w:b/>
          <w:bCs/>
          <w:i/>
          <w:iCs/>
          <w:sz w:val="28"/>
          <w:szCs w:val="28"/>
          <w:lang w:val="ru-RU"/>
        </w:rPr>
        <w:t xml:space="preserve"> И СЛ.</w:t>
      </w:r>
    </w:p>
    <w:p w:rsidR="00134106" w:rsidRPr="008566BF" w:rsidRDefault="00134106" w:rsidP="00134106">
      <w:pPr>
        <w:shd w:val="clear" w:color="auto" w:fill="C6D9F1"/>
        <w:jc w:val="center"/>
        <w:rPr>
          <w:rFonts w:ascii="Arial" w:hAnsi="Arial" w:cs="Arial"/>
          <w:b/>
          <w:bCs/>
          <w:i/>
          <w:iCs/>
          <w:lang w:val="ru-RU"/>
        </w:rPr>
      </w:pPr>
    </w:p>
    <w:p w:rsidR="00134106" w:rsidRDefault="00134106" w:rsidP="00134106">
      <w:pPr>
        <w:rPr>
          <w:rFonts w:ascii="Arial" w:hAnsi="Arial" w:cs="Arial"/>
          <w:b/>
          <w:bCs/>
          <w:i/>
          <w:iCs/>
          <w:lang/>
        </w:rPr>
      </w:pPr>
    </w:p>
    <w:p w:rsidR="0001436C" w:rsidRPr="000C53E8" w:rsidRDefault="0001436C" w:rsidP="00134106">
      <w:pPr>
        <w:rPr>
          <w:rFonts w:ascii="Arial" w:hAnsi="Arial" w:cs="Arial"/>
          <w:b/>
          <w:bCs/>
          <w:i/>
          <w:iCs/>
          <w:lang/>
        </w:rPr>
      </w:pPr>
    </w:p>
    <w:p w:rsidR="00EE72A9" w:rsidRPr="006178A8" w:rsidRDefault="00EE72A9" w:rsidP="00EE72A9">
      <w:pPr>
        <w:kinsoku w:val="0"/>
        <w:overflowPunct w:val="0"/>
        <w:spacing w:before="55"/>
        <w:ind w:left="1014" w:right="1008"/>
        <w:jc w:val="center"/>
        <w:rPr>
          <w:rFonts w:ascii="Arial" w:hAnsi="Arial" w:cs="Arial"/>
        </w:rPr>
      </w:pPr>
      <w:r w:rsidRPr="006178A8">
        <w:rPr>
          <w:rFonts w:ascii="Arial" w:hAnsi="Arial" w:cs="Arial"/>
          <w:b/>
          <w:bCs/>
          <w:spacing w:val="-1"/>
        </w:rPr>
        <w:t>ПРОЈЕКТНИ</w:t>
      </w:r>
      <w:r w:rsidRPr="006178A8">
        <w:rPr>
          <w:rFonts w:ascii="Arial" w:hAnsi="Arial" w:cs="Arial"/>
          <w:b/>
          <w:bCs/>
          <w:spacing w:val="5"/>
        </w:rPr>
        <w:t xml:space="preserve"> </w:t>
      </w:r>
      <w:r w:rsidRPr="006178A8">
        <w:rPr>
          <w:rFonts w:ascii="Arial" w:hAnsi="Arial" w:cs="Arial"/>
          <w:b/>
          <w:bCs/>
          <w:spacing w:val="-6"/>
        </w:rPr>
        <w:t>З</w:t>
      </w:r>
      <w:r w:rsidRPr="006178A8">
        <w:rPr>
          <w:rFonts w:ascii="Arial" w:hAnsi="Arial" w:cs="Arial"/>
          <w:b/>
          <w:bCs/>
          <w:spacing w:val="-5"/>
        </w:rPr>
        <w:t>А</w:t>
      </w:r>
      <w:r w:rsidRPr="006178A8">
        <w:rPr>
          <w:rFonts w:ascii="Arial" w:hAnsi="Arial" w:cs="Arial"/>
          <w:b/>
          <w:bCs/>
          <w:spacing w:val="-6"/>
        </w:rPr>
        <w:t>Д</w:t>
      </w:r>
      <w:r w:rsidRPr="006178A8">
        <w:rPr>
          <w:rFonts w:ascii="Arial" w:hAnsi="Arial" w:cs="Arial"/>
          <w:b/>
          <w:bCs/>
          <w:spacing w:val="-5"/>
        </w:rPr>
        <w:t>А</w:t>
      </w:r>
      <w:r w:rsidRPr="006178A8">
        <w:rPr>
          <w:rFonts w:ascii="Arial" w:hAnsi="Arial" w:cs="Arial"/>
          <w:b/>
          <w:bCs/>
          <w:spacing w:val="-6"/>
        </w:rPr>
        <w:t>Т</w:t>
      </w:r>
      <w:r w:rsidRPr="006178A8">
        <w:rPr>
          <w:rFonts w:ascii="Arial" w:hAnsi="Arial" w:cs="Arial"/>
          <w:b/>
          <w:bCs/>
          <w:spacing w:val="-5"/>
        </w:rPr>
        <w:t>АК</w:t>
      </w:r>
    </w:p>
    <w:p w:rsidR="00EE72A9" w:rsidRPr="00CF7FA1" w:rsidRDefault="00EE72A9" w:rsidP="00EE72A9">
      <w:pPr>
        <w:kinsoku w:val="0"/>
        <w:overflowPunct w:val="0"/>
        <w:ind w:left="1022" w:right="1008"/>
        <w:jc w:val="center"/>
        <w:rPr>
          <w:rFonts w:ascii="Arial" w:hAnsi="Arial" w:cs="Arial"/>
          <w:lang/>
        </w:rPr>
      </w:pPr>
      <w:r w:rsidRPr="006178A8">
        <w:rPr>
          <w:rFonts w:ascii="Arial" w:hAnsi="Arial" w:cs="Arial"/>
          <w:b/>
          <w:bCs/>
        </w:rPr>
        <w:t>ЗА</w:t>
      </w:r>
      <w:r w:rsidRPr="006178A8">
        <w:rPr>
          <w:rFonts w:ascii="Arial" w:hAnsi="Arial" w:cs="Arial"/>
          <w:b/>
          <w:bCs/>
          <w:spacing w:val="16"/>
        </w:rPr>
        <w:t xml:space="preserve"> </w:t>
      </w:r>
      <w:r w:rsidRPr="006178A8">
        <w:rPr>
          <w:rFonts w:ascii="Arial" w:hAnsi="Arial" w:cs="Arial"/>
          <w:b/>
          <w:bCs/>
        </w:rPr>
        <w:t>ИЗ</w:t>
      </w:r>
      <w:r w:rsidRPr="006178A8">
        <w:rPr>
          <w:rFonts w:ascii="Arial" w:hAnsi="Arial" w:cs="Arial"/>
          <w:b/>
          <w:bCs/>
          <w:spacing w:val="-30"/>
        </w:rPr>
        <w:t>Р</w:t>
      </w:r>
      <w:r w:rsidRPr="006178A8">
        <w:rPr>
          <w:rFonts w:ascii="Arial" w:hAnsi="Arial" w:cs="Arial"/>
          <w:b/>
          <w:bCs/>
          <w:spacing w:val="-3"/>
        </w:rPr>
        <w:t>А</w:t>
      </w:r>
      <w:r w:rsidRPr="006178A8">
        <w:rPr>
          <w:rFonts w:ascii="Arial" w:hAnsi="Arial" w:cs="Arial"/>
          <w:b/>
          <w:bCs/>
        </w:rPr>
        <w:t>ДУ</w:t>
      </w:r>
      <w:r w:rsidR="00CF7FA1">
        <w:rPr>
          <w:rFonts w:ascii="Arial" w:hAnsi="Arial" w:cs="Arial"/>
          <w:b/>
          <w:bCs/>
          <w:lang/>
        </w:rPr>
        <w:t xml:space="preserve"> ИДЕЈНОГ</w:t>
      </w:r>
      <w:r w:rsidRPr="006178A8">
        <w:rPr>
          <w:rFonts w:ascii="Arial" w:hAnsi="Arial" w:cs="Arial"/>
          <w:b/>
          <w:bCs/>
          <w:spacing w:val="16"/>
        </w:rPr>
        <w:t xml:space="preserve"> </w:t>
      </w:r>
      <w:r w:rsidRPr="006178A8">
        <w:rPr>
          <w:rFonts w:ascii="Arial" w:hAnsi="Arial" w:cs="Arial"/>
          <w:b/>
          <w:bCs/>
        </w:rPr>
        <w:t>ПРОЈ</w:t>
      </w:r>
      <w:r w:rsidRPr="006178A8">
        <w:rPr>
          <w:rFonts w:ascii="Arial" w:hAnsi="Arial" w:cs="Arial"/>
          <w:b/>
          <w:bCs/>
          <w:spacing w:val="-2"/>
        </w:rPr>
        <w:t>Е</w:t>
      </w:r>
      <w:r w:rsidRPr="006178A8">
        <w:rPr>
          <w:rFonts w:ascii="Arial" w:hAnsi="Arial" w:cs="Arial"/>
          <w:b/>
          <w:bCs/>
          <w:spacing w:val="1"/>
        </w:rPr>
        <w:t>К</w:t>
      </w:r>
      <w:r w:rsidRPr="006178A8">
        <w:rPr>
          <w:rFonts w:ascii="Arial" w:hAnsi="Arial" w:cs="Arial"/>
          <w:b/>
          <w:bCs/>
          <w:spacing w:val="-13"/>
        </w:rPr>
        <w:t>Т</w:t>
      </w:r>
      <w:r w:rsidRPr="006178A8">
        <w:rPr>
          <w:rFonts w:ascii="Arial" w:hAnsi="Arial" w:cs="Arial"/>
          <w:b/>
          <w:bCs/>
        </w:rPr>
        <w:t>А</w:t>
      </w:r>
      <w:r w:rsidRPr="006178A8">
        <w:rPr>
          <w:rFonts w:ascii="Arial" w:hAnsi="Arial" w:cs="Arial"/>
          <w:b/>
          <w:bCs/>
          <w:spacing w:val="11"/>
        </w:rPr>
        <w:t xml:space="preserve"> </w:t>
      </w:r>
      <w:r w:rsidR="00CF7FA1">
        <w:rPr>
          <w:rFonts w:ascii="Arial" w:hAnsi="Arial" w:cs="Arial"/>
          <w:b/>
          <w:bCs/>
          <w:lang/>
        </w:rPr>
        <w:t>ЗА РЕВИТАЛИЗАЦИЈУ ПОЉСКИХ ПУТЕВА НА ТЕРИТОРИЈИ ОПШТИНЕ БАТОЧИНА</w:t>
      </w:r>
    </w:p>
    <w:p w:rsidR="00EE72A9" w:rsidRDefault="00EE72A9" w:rsidP="00EE72A9">
      <w:pPr>
        <w:jc w:val="both"/>
        <w:rPr>
          <w:rFonts w:ascii="Arial" w:hAnsi="Arial" w:cs="Arial"/>
          <w:bCs/>
          <w:iCs/>
          <w:lang/>
        </w:rPr>
      </w:pPr>
    </w:p>
    <w:p w:rsidR="0001436C" w:rsidRPr="0001436C" w:rsidRDefault="0001436C" w:rsidP="00EE72A9">
      <w:pPr>
        <w:jc w:val="both"/>
        <w:rPr>
          <w:rFonts w:ascii="Arial" w:hAnsi="Arial" w:cs="Arial"/>
          <w:bCs/>
          <w:iCs/>
          <w:lang/>
        </w:rPr>
      </w:pPr>
    </w:p>
    <w:p w:rsidR="00CF7FA1" w:rsidRDefault="00EE72A9" w:rsidP="00EE72A9">
      <w:pPr>
        <w:jc w:val="both"/>
        <w:rPr>
          <w:rFonts w:ascii="Arial" w:hAnsi="Arial" w:cs="Arial"/>
          <w:bCs/>
          <w:iCs/>
          <w:lang/>
        </w:rPr>
      </w:pPr>
      <w:r w:rsidRPr="006178A8">
        <w:rPr>
          <w:rFonts w:ascii="Arial" w:hAnsi="Arial" w:cs="Arial"/>
          <w:bCs/>
          <w:iCs/>
        </w:rPr>
        <w:t xml:space="preserve">         </w:t>
      </w:r>
      <w:r w:rsidR="00CF7FA1">
        <w:rPr>
          <w:rFonts w:ascii="Arial" w:hAnsi="Arial" w:cs="Arial"/>
          <w:bCs/>
          <w:iCs/>
          <w:lang/>
        </w:rPr>
        <w:t>Потребно је израдити Идејни пројекат за ревитализацију пољских путева на територији општине Баточина, и то:</w:t>
      </w:r>
    </w:p>
    <w:p w:rsidR="00731A2F" w:rsidRDefault="00731A2F" w:rsidP="00A2257F">
      <w:pPr>
        <w:pStyle w:val="ListParagraph"/>
        <w:numPr>
          <w:ilvl w:val="0"/>
          <w:numId w:val="40"/>
        </w:numPr>
        <w:jc w:val="both"/>
        <w:rPr>
          <w:rFonts w:ascii="Arial" w:hAnsi="Arial" w:cs="Arial"/>
          <w:bCs/>
          <w:iCs/>
          <w:lang/>
        </w:rPr>
      </w:pPr>
      <w:r>
        <w:rPr>
          <w:rFonts w:ascii="Arial" w:hAnsi="Arial" w:cs="Arial"/>
          <w:bCs/>
          <w:iCs/>
          <w:lang w:val="sr-Cyrl-CS"/>
        </w:rPr>
        <w:t xml:space="preserve">Пут у Баточини, </w:t>
      </w:r>
      <w:r w:rsidR="000C53E8">
        <w:rPr>
          <w:rFonts w:ascii="Arial" w:hAnsi="Arial" w:cs="Arial"/>
          <w:bCs/>
          <w:iCs/>
          <w:lang w:val="sr-Cyrl-CS"/>
        </w:rPr>
        <w:t xml:space="preserve">орјентационе </w:t>
      </w:r>
      <w:r>
        <w:rPr>
          <w:rFonts w:ascii="Arial" w:hAnsi="Arial" w:cs="Arial"/>
          <w:bCs/>
          <w:iCs/>
          <w:lang w:val="sr-Cyrl-CS"/>
        </w:rPr>
        <w:t>дужине око 1.500м, на кп.бр. 420 КО Доброводица;</w:t>
      </w:r>
    </w:p>
    <w:p w:rsidR="00CF7FA1" w:rsidRPr="00A2257F" w:rsidRDefault="00A2257F" w:rsidP="00A2257F">
      <w:pPr>
        <w:pStyle w:val="ListParagraph"/>
        <w:numPr>
          <w:ilvl w:val="0"/>
          <w:numId w:val="40"/>
        </w:numPr>
        <w:jc w:val="both"/>
        <w:rPr>
          <w:rFonts w:ascii="Arial" w:hAnsi="Arial" w:cs="Arial"/>
          <w:bCs/>
          <w:iCs/>
          <w:lang/>
        </w:rPr>
      </w:pPr>
      <w:r>
        <w:rPr>
          <w:rFonts w:ascii="Arial" w:hAnsi="Arial" w:cs="Arial"/>
          <w:bCs/>
          <w:iCs/>
          <w:lang w:val="sr-Cyrl-CS"/>
        </w:rPr>
        <w:t xml:space="preserve">Пут у Црном Калу, </w:t>
      </w:r>
      <w:r w:rsidR="000C53E8">
        <w:rPr>
          <w:rFonts w:ascii="Arial" w:hAnsi="Arial" w:cs="Arial"/>
          <w:bCs/>
          <w:iCs/>
          <w:lang w:val="sr-Cyrl-CS"/>
        </w:rPr>
        <w:t xml:space="preserve">орјентационе </w:t>
      </w:r>
      <w:r>
        <w:rPr>
          <w:rFonts w:ascii="Arial" w:hAnsi="Arial" w:cs="Arial"/>
          <w:bCs/>
          <w:iCs/>
          <w:lang w:val="sr-Cyrl-CS"/>
        </w:rPr>
        <w:t>дужине око 1.400м, на кп. бр. 1762 (око 400м), 1598 (око 120м) и 1748 (око 850м), све КО Црни Као;</w:t>
      </w:r>
    </w:p>
    <w:p w:rsidR="00A2257F" w:rsidRPr="00A2257F" w:rsidRDefault="00A2257F" w:rsidP="00A2257F">
      <w:pPr>
        <w:pStyle w:val="ListParagraph"/>
        <w:numPr>
          <w:ilvl w:val="0"/>
          <w:numId w:val="40"/>
        </w:numPr>
        <w:jc w:val="both"/>
        <w:rPr>
          <w:rFonts w:ascii="Arial" w:hAnsi="Arial" w:cs="Arial"/>
          <w:bCs/>
          <w:iCs/>
          <w:lang/>
        </w:rPr>
      </w:pPr>
      <w:r>
        <w:rPr>
          <w:rFonts w:ascii="Arial" w:hAnsi="Arial" w:cs="Arial"/>
          <w:bCs/>
          <w:iCs/>
          <w:lang w:val="sr-Cyrl-CS"/>
        </w:rPr>
        <w:t xml:space="preserve">Пут у Доброводици, </w:t>
      </w:r>
      <w:r w:rsidR="000C53E8">
        <w:rPr>
          <w:rFonts w:ascii="Arial" w:hAnsi="Arial" w:cs="Arial"/>
          <w:bCs/>
          <w:iCs/>
          <w:lang w:val="sr-Cyrl-CS"/>
        </w:rPr>
        <w:t xml:space="preserve">орјентационе </w:t>
      </w:r>
      <w:r>
        <w:rPr>
          <w:rFonts w:ascii="Arial" w:hAnsi="Arial" w:cs="Arial"/>
          <w:bCs/>
          <w:iCs/>
          <w:lang w:val="sr-Cyrl-CS"/>
        </w:rPr>
        <w:t>дужине око 1.500м, на кп.бр. 1346 КО Доброводица;</w:t>
      </w:r>
    </w:p>
    <w:p w:rsidR="00A2257F" w:rsidRPr="00020A26" w:rsidRDefault="00A2257F" w:rsidP="00A2257F">
      <w:pPr>
        <w:pStyle w:val="ListParagraph"/>
        <w:numPr>
          <w:ilvl w:val="0"/>
          <w:numId w:val="40"/>
        </w:numPr>
        <w:jc w:val="both"/>
        <w:rPr>
          <w:rFonts w:ascii="Arial" w:hAnsi="Arial" w:cs="Arial"/>
          <w:bCs/>
          <w:iCs/>
          <w:lang/>
        </w:rPr>
      </w:pPr>
      <w:r>
        <w:rPr>
          <w:rFonts w:ascii="Arial" w:hAnsi="Arial" w:cs="Arial"/>
          <w:bCs/>
          <w:iCs/>
          <w:lang w:val="sr-Cyrl-CS"/>
        </w:rPr>
        <w:t xml:space="preserve">Пут у Брзану, </w:t>
      </w:r>
      <w:r w:rsidR="000C53E8">
        <w:rPr>
          <w:rFonts w:ascii="Arial" w:hAnsi="Arial" w:cs="Arial"/>
          <w:bCs/>
          <w:iCs/>
          <w:lang w:val="sr-Cyrl-CS"/>
        </w:rPr>
        <w:t xml:space="preserve">орјентационе </w:t>
      </w:r>
      <w:r>
        <w:rPr>
          <w:rFonts w:ascii="Arial" w:hAnsi="Arial" w:cs="Arial"/>
          <w:bCs/>
          <w:iCs/>
          <w:lang w:val="sr-Cyrl-CS"/>
        </w:rPr>
        <w:t xml:space="preserve">дужине око 2.000м, на </w:t>
      </w:r>
      <w:r w:rsidR="00731A2F">
        <w:rPr>
          <w:rFonts w:ascii="Arial" w:hAnsi="Arial" w:cs="Arial"/>
          <w:bCs/>
          <w:iCs/>
          <w:lang w:val="sr-Cyrl-CS"/>
        </w:rPr>
        <w:t>кп.бр. 1211 КО Брзан</w:t>
      </w:r>
      <w:r w:rsidR="000C53E8">
        <w:rPr>
          <w:rFonts w:ascii="Arial" w:hAnsi="Arial" w:cs="Arial"/>
          <w:bCs/>
          <w:iCs/>
          <w:lang w:val="sr-Cyrl-CS"/>
        </w:rPr>
        <w:t>;</w:t>
      </w:r>
    </w:p>
    <w:p w:rsidR="00020A26" w:rsidRPr="00020A26" w:rsidRDefault="00020A26" w:rsidP="00A2257F">
      <w:pPr>
        <w:pStyle w:val="ListParagraph"/>
        <w:numPr>
          <w:ilvl w:val="0"/>
          <w:numId w:val="40"/>
        </w:numPr>
        <w:jc w:val="both"/>
        <w:rPr>
          <w:rFonts w:ascii="Arial" w:hAnsi="Arial" w:cs="Arial"/>
          <w:bCs/>
          <w:iCs/>
          <w:lang/>
        </w:rPr>
      </w:pPr>
      <w:r>
        <w:rPr>
          <w:rFonts w:ascii="Arial" w:hAnsi="Arial" w:cs="Arial"/>
          <w:bCs/>
          <w:iCs/>
          <w:lang w:val="sr-Cyrl-CS"/>
        </w:rPr>
        <w:t xml:space="preserve">Пут у Кијеву, </w:t>
      </w:r>
      <w:r w:rsidR="000C53E8">
        <w:rPr>
          <w:rFonts w:ascii="Arial" w:hAnsi="Arial" w:cs="Arial"/>
          <w:bCs/>
          <w:iCs/>
          <w:lang w:val="sr-Cyrl-CS"/>
        </w:rPr>
        <w:t xml:space="preserve">орјентационе </w:t>
      </w:r>
      <w:r>
        <w:rPr>
          <w:rFonts w:ascii="Arial" w:hAnsi="Arial" w:cs="Arial"/>
          <w:bCs/>
          <w:iCs/>
          <w:lang w:val="sr-Cyrl-CS"/>
        </w:rPr>
        <w:t>дужине око 1.500м, на кп.бр. 1345 КО Кијево</w:t>
      </w:r>
      <w:r w:rsidR="000C53E8">
        <w:rPr>
          <w:rFonts w:ascii="Arial" w:hAnsi="Arial" w:cs="Arial"/>
          <w:bCs/>
          <w:iCs/>
          <w:lang w:val="sr-Cyrl-CS"/>
        </w:rPr>
        <w:t>;</w:t>
      </w:r>
    </w:p>
    <w:p w:rsidR="000C53E8" w:rsidRPr="0001436C" w:rsidRDefault="00020A26" w:rsidP="000C53E8">
      <w:pPr>
        <w:pStyle w:val="ListParagraph"/>
        <w:numPr>
          <w:ilvl w:val="0"/>
          <w:numId w:val="40"/>
        </w:numPr>
        <w:jc w:val="both"/>
        <w:rPr>
          <w:rFonts w:ascii="Arial" w:hAnsi="Arial" w:cs="Arial"/>
          <w:bCs/>
          <w:iCs/>
          <w:lang/>
        </w:rPr>
      </w:pPr>
      <w:r>
        <w:rPr>
          <w:rFonts w:ascii="Arial" w:hAnsi="Arial" w:cs="Arial"/>
          <w:bCs/>
          <w:iCs/>
          <w:lang w:val="sr-Cyrl-CS"/>
        </w:rPr>
        <w:t xml:space="preserve">Пут у Жировници, </w:t>
      </w:r>
      <w:r w:rsidR="000C53E8">
        <w:rPr>
          <w:rFonts w:ascii="Arial" w:hAnsi="Arial" w:cs="Arial"/>
          <w:bCs/>
          <w:iCs/>
          <w:lang w:val="sr-Cyrl-CS"/>
        </w:rPr>
        <w:t xml:space="preserve">орјентационе </w:t>
      </w:r>
      <w:r>
        <w:rPr>
          <w:rFonts w:ascii="Arial" w:hAnsi="Arial" w:cs="Arial"/>
          <w:bCs/>
          <w:iCs/>
          <w:lang w:val="sr-Cyrl-CS"/>
        </w:rPr>
        <w:t xml:space="preserve">дужине око 800м, на кп.бр. </w:t>
      </w:r>
      <w:r w:rsidR="000C53E8">
        <w:rPr>
          <w:rFonts w:ascii="Arial" w:hAnsi="Arial" w:cs="Arial"/>
          <w:bCs/>
          <w:iCs/>
        </w:rPr>
        <w:t>2406</w:t>
      </w:r>
      <w:r w:rsidR="000C53E8">
        <w:rPr>
          <w:rFonts w:ascii="Arial" w:hAnsi="Arial" w:cs="Arial"/>
          <w:bCs/>
          <w:iCs/>
          <w:lang w:val="sr-Cyrl-CS"/>
        </w:rPr>
        <w:t xml:space="preserve"> КО Жировниц</w:t>
      </w:r>
      <w:r w:rsidR="000C53E8">
        <w:rPr>
          <w:rFonts w:ascii="Arial" w:hAnsi="Arial" w:cs="Arial"/>
          <w:bCs/>
          <w:iCs/>
        </w:rPr>
        <w:t>a</w:t>
      </w:r>
      <w:r w:rsidR="000C53E8">
        <w:rPr>
          <w:rFonts w:ascii="Arial" w:hAnsi="Arial" w:cs="Arial"/>
          <w:bCs/>
          <w:iCs/>
          <w:lang/>
        </w:rPr>
        <w:t xml:space="preserve">, </w:t>
      </w:r>
      <w:r w:rsidR="000C53E8" w:rsidRPr="000C53E8">
        <w:rPr>
          <w:rFonts w:ascii="Arial" w:hAnsi="Arial" w:cs="Arial"/>
        </w:rPr>
        <w:t>у</w:t>
      </w:r>
      <w:r w:rsidR="000C53E8" w:rsidRPr="000C53E8">
        <w:rPr>
          <w:rFonts w:ascii="Arial" w:hAnsi="Arial" w:cs="Arial"/>
          <w:spacing w:val="14"/>
        </w:rPr>
        <w:t xml:space="preserve"> </w:t>
      </w:r>
      <w:r w:rsidR="000C53E8" w:rsidRPr="000C53E8">
        <w:rPr>
          <w:rFonts w:ascii="Arial" w:hAnsi="Arial" w:cs="Arial"/>
          <w:spacing w:val="-1"/>
        </w:rPr>
        <w:t>свему</w:t>
      </w:r>
      <w:r w:rsidR="000C53E8" w:rsidRPr="000C53E8">
        <w:rPr>
          <w:rFonts w:ascii="Arial" w:hAnsi="Arial" w:cs="Arial"/>
          <w:spacing w:val="14"/>
        </w:rPr>
        <w:t xml:space="preserve"> </w:t>
      </w:r>
      <w:r w:rsidR="000C53E8" w:rsidRPr="000C53E8">
        <w:rPr>
          <w:rFonts w:ascii="Arial" w:hAnsi="Arial" w:cs="Arial"/>
          <w:spacing w:val="-1"/>
        </w:rPr>
        <w:t>према</w:t>
      </w:r>
      <w:r w:rsidR="000C53E8" w:rsidRPr="000C53E8">
        <w:rPr>
          <w:rFonts w:ascii="Arial" w:hAnsi="Arial" w:cs="Arial"/>
          <w:spacing w:val="15"/>
        </w:rPr>
        <w:t xml:space="preserve"> </w:t>
      </w:r>
      <w:r w:rsidR="000C53E8" w:rsidRPr="000C53E8">
        <w:rPr>
          <w:rFonts w:ascii="Arial" w:hAnsi="Arial" w:cs="Arial"/>
          <w:spacing w:val="-2"/>
        </w:rPr>
        <w:t>Закону</w:t>
      </w:r>
      <w:r w:rsidR="000C53E8" w:rsidRPr="000C53E8">
        <w:rPr>
          <w:rFonts w:ascii="Arial" w:hAnsi="Arial" w:cs="Arial"/>
          <w:spacing w:val="12"/>
        </w:rPr>
        <w:t xml:space="preserve"> </w:t>
      </w:r>
      <w:r w:rsidR="000C53E8" w:rsidRPr="000C53E8">
        <w:rPr>
          <w:rFonts w:ascii="Arial" w:hAnsi="Arial" w:cs="Arial"/>
        </w:rPr>
        <w:t>о</w:t>
      </w:r>
      <w:r w:rsidR="000C53E8" w:rsidRPr="000C53E8">
        <w:rPr>
          <w:rFonts w:ascii="Arial" w:hAnsi="Arial" w:cs="Arial"/>
          <w:spacing w:val="14"/>
        </w:rPr>
        <w:t xml:space="preserve"> </w:t>
      </w:r>
      <w:r w:rsidR="000C53E8" w:rsidRPr="000C53E8">
        <w:rPr>
          <w:rFonts w:ascii="Arial" w:hAnsi="Arial" w:cs="Arial"/>
          <w:spacing w:val="-1"/>
        </w:rPr>
        <w:t>планирању</w:t>
      </w:r>
      <w:r w:rsidR="000C53E8" w:rsidRPr="000C53E8">
        <w:rPr>
          <w:rFonts w:ascii="Arial" w:hAnsi="Arial" w:cs="Arial"/>
          <w:spacing w:val="17"/>
        </w:rPr>
        <w:t xml:space="preserve"> </w:t>
      </w:r>
      <w:r w:rsidR="000C53E8" w:rsidRPr="000C53E8">
        <w:rPr>
          <w:rFonts w:ascii="Arial" w:hAnsi="Arial" w:cs="Arial"/>
        </w:rPr>
        <w:t>и</w:t>
      </w:r>
      <w:r w:rsidR="000C53E8" w:rsidRPr="000C53E8">
        <w:rPr>
          <w:rFonts w:ascii="Arial" w:hAnsi="Arial" w:cs="Arial"/>
          <w:spacing w:val="13"/>
        </w:rPr>
        <w:t xml:space="preserve"> </w:t>
      </w:r>
      <w:r w:rsidR="000C53E8" w:rsidRPr="000C53E8">
        <w:rPr>
          <w:rFonts w:ascii="Arial" w:hAnsi="Arial" w:cs="Arial"/>
        </w:rPr>
        <w:t>изградњи</w:t>
      </w:r>
      <w:r w:rsidR="000C53E8" w:rsidRPr="000C53E8">
        <w:rPr>
          <w:rFonts w:ascii="Arial" w:hAnsi="Arial" w:cs="Arial"/>
          <w:spacing w:val="12"/>
        </w:rPr>
        <w:t xml:space="preserve"> </w:t>
      </w:r>
      <w:r w:rsidR="000C53E8" w:rsidRPr="000C53E8">
        <w:rPr>
          <w:rFonts w:ascii="Arial" w:hAnsi="Arial" w:cs="Arial"/>
        </w:rPr>
        <w:t>и</w:t>
      </w:r>
      <w:r w:rsidR="000C53E8" w:rsidRPr="000C53E8">
        <w:rPr>
          <w:rFonts w:ascii="Arial" w:hAnsi="Arial" w:cs="Arial"/>
          <w:spacing w:val="37"/>
        </w:rPr>
        <w:t xml:space="preserve"> </w:t>
      </w:r>
      <w:r w:rsidR="000C53E8" w:rsidRPr="000C53E8">
        <w:rPr>
          <w:rFonts w:ascii="Arial" w:hAnsi="Arial" w:cs="Arial"/>
          <w:spacing w:val="-1"/>
        </w:rPr>
        <w:t>важећим</w:t>
      </w:r>
      <w:r w:rsidR="000C53E8" w:rsidRPr="000C53E8">
        <w:rPr>
          <w:rFonts w:ascii="Arial" w:hAnsi="Arial" w:cs="Arial"/>
          <w:spacing w:val="12"/>
        </w:rPr>
        <w:t xml:space="preserve"> </w:t>
      </w:r>
      <w:r w:rsidR="000C53E8" w:rsidRPr="000C53E8">
        <w:rPr>
          <w:rFonts w:ascii="Arial" w:hAnsi="Arial" w:cs="Arial"/>
          <w:spacing w:val="-1"/>
        </w:rPr>
        <w:t>Правилницима.</w:t>
      </w:r>
    </w:p>
    <w:p w:rsidR="0001436C" w:rsidRPr="000C53E8" w:rsidRDefault="0001436C" w:rsidP="0001436C">
      <w:pPr>
        <w:pStyle w:val="ListParagraph"/>
        <w:jc w:val="both"/>
        <w:rPr>
          <w:rFonts w:ascii="Arial" w:hAnsi="Arial" w:cs="Arial"/>
          <w:bCs/>
          <w:iCs/>
          <w:lang/>
        </w:rPr>
      </w:pPr>
    </w:p>
    <w:p w:rsidR="00EE72A9" w:rsidRPr="000C53E8" w:rsidRDefault="000C53E8" w:rsidP="0001436C">
      <w:pPr>
        <w:ind w:firstLine="720"/>
        <w:jc w:val="both"/>
        <w:rPr>
          <w:rFonts w:ascii="Arial" w:hAnsi="Arial" w:cs="Arial"/>
          <w:lang/>
        </w:rPr>
      </w:pPr>
      <w:r>
        <w:rPr>
          <w:rFonts w:ascii="Arial" w:hAnsi="Arial" w:cs="Arial"/>
          <w:lang/>
        </w:rPr>
        <w:t xml:space="preserve">Пројектом обухватити </w:t>
      </w:r>
      <w:r w:rsidR="0001436C">
        <w:rPr>
          <w:rFonts w:ascii="Arial" w:hAnsi="Arial" w:cs="Arial"/>
          <w:lang/>
        </w:rPr>
        <w:t>геодетско обележавање деоница, припрему и равњање подлоге, насипање каменом одговарајуће гранулације, ископ канала за одвођење атмосферских вода (по потреби), крчење шибља и растиња поред пута (по потреби) и остале позиције које захтева санација постојећег стања.</w:t>
      </w:r>
    </w:p>
    <w:p w:rsidR="00EE72A9" w:rsidRPr="006178A8" w:rsidRDefault="000C53E8" w:rsidP="004E6C89">
      <w:pPr>
        <w:ind w:firstLine="720"/>
        <w:jc w:val="both"/>
        <w:rPr>
          <w:rFonts w:ascii="Arial" w:hAnsi="Arial" w:cs="Arial"/>
        </w:rPr>
      </w:pPr>
      <w:r>
        <w:rPr>
          <w:rFonts w:ascii="Arial" w:hAnsi="Arial" w:cs="Arial"/>
          <w:lang/>
        </w:rPr>
        <w:t>Катастарске</w:t>
      </w:r>
      <w:r w:rsidR="00EE72A9" w:rsidRPr="006178A8">
        <w:rPr>
          <w:rFonts w:ascii="Arial" w:hAnsi="Arial" w:cs="Arial"/>
        </w:rPr>
        <w:t xml:space="preserve"> подлоге за израду прој</w:t>
      </w:r>
      <w:r w:rsidR="004E6C89">
        <w:rPr>
          <w:rFonts w:ascii="Arial" w:hAnsi="Arial" w:cs="Arial"/>
        </w:rPr>
        <w:t xml:space="preserve">ектне документације обезбеђује </w:t>
      </w:r>
      <w:r w:rsidR="004E6C89">
        <w:rPr>
          <w:rFonts w:ascii="Arial" w:hAnsi="Arial" w:cs="Arial"/>
          <w:lang w:val="sr-Cyrl-CS"/>
        </w:rPr>
        <w:t>инвеститор</w:t>
      </w:r>
      <w:r w:rsidR="00EE72A9" w:rsidRPr="006178A8">
        <w:rPr>
          <w:rFonts w:ascii="Arial" w:hAnsi="Arial" w:cs="Arial"/>
        </w:rPr>
        <w:t xml:space="preserve">. </w:t>
      </w:r>
    </w:p>
    <w:p w:rsidR="00EE72A9" w:rsidRPr="000C53E8" w:rsidRDefault="00EE72A9" w:rsidP="00EE72A9">
      <w:pPr>
        <w:jc w:val="both"/>
        <w:rPr>
          <w:rFonts w:ascii="Arial" w:hAnsi="Arial" w:cs="Arial"/>
          <w:bCs/>
          <w:iCs/>
          <w:lang/>
        </w:rPr>
      </w:pPr>
      <w:r w:rsidRPr="006178A8">
        <w:rPr>
          <w:rFonts w:ascii="Arial" w:hAnsi="Arial" w:cs="Arial"/>
        </w:rPr>
        <w:t xml:space="preserve">   </w:t>
      </w:r>
    </w:p>
    <w:p w:rsidR="00EE72A9" w:rsidRPr="006178A8" w:rsidRDefault="00EE72A9" w:rsidP="00EE72A9">
      <w:pPr>
        <w:tabs>
          <w:tab w:val="left" w:pos="990"/>
        </w:tabs>
        <w:jc w:val="both"/>
        <w:rPr>
          <w:rFonts w:ascii="Arial" w:eastAsia="Times New Roman" w:hAnsi="Arial" w:cs="Arial"/>
        </w:rPr>
      </w:pPr>
      <w:r w:rsidRPr="006178A8">
        <w:rPr>
          <w:rFonts w:ascii="Arial" w:eastAsia="Times New Roman" w:hAnsi="Arial" w:cs="Arial"/>
        </w:rPr>
        <w:t>ТЕХНИЧКА ДОКУМЕНТАЦИЈА</w:t>
      </w:r>
    </w:p>
    <w:p w:rsidR="00EE72A9" w:rsidRPr="006178A8" w:rsidRDefault="00EE72A9" w:rsidP="00EE72A9">
      <w:pPr>
        <w:tabs>
          <w:tab w:val="left" w:pos="990"/>
        </w:tabs>
        <w:jc w:val="both"/>
        <w:rPr>
          <w:rFonts w:ascii="Arial" w:eastAsia="Times New Roman" w:hAnsi="Arial" w:cs="Arial"/>
        </w:rPr>
      </w:pPr>
      <w:r w:rsidRPr="006178A8">
        <w:rPr>
          <w:rFonts w:ascii="Arial" w:eastAsia="Times New Roman" w:hAnsi="Arial" w:cs="Arial"/>
        </w:rPr>
        <w:t>Техничка документација треба да садржи:</w:t>
      </w:r>
    </w:p>
    <w:p w:rsidR="00EE72A9" w:rsidRPr="000C53E8" w:rsidRDefault="000C53E8" w:rsidP="00EE72A9">
      <w:pPr>
        <w:numPr>
          <w:ilvl w:val="0"/>
          <w:numId w:val="33"/>
        </w:numPr>
        <w:tabs>
          <w:tab w:val="left" w:pos="990"/>
        </w:tabs>
        <w:jc w:val="both"/>
        <w:rPr>
          <w:rFonts w:ascii="Arial" w:eastAsia="Times New Roman" w:hAnsi="Arial" w:cs="Arial"/>
        </w:rPr>
      </w:pPr>
      <w:r>
        <w:rPr>
          <w:rFonts w:ascii="Arial" w:eastAsia="Times New Roman" w:hAnsi="Arial" w:cs="Arial"/>
          <w:lang/>
        </w:rPr>
        <w:t>Идејни п</w:t>
      </w:r>
      <w:r w:rsidR="00EE72A9" w:rsidRPr="006178A8">
        <w:rPr>
          <w:rFonts w:ascii="Arial" w:eastAsia="Times New Roman" w:hAnsi="Arial" w:cs="Arial"/>
        </w:rPr>
        <w:t xml:space="preserve">ројекат за </w:t>
      </w:r>
      <w:r>
        <w:rPr>
          <w:rFonts w:ascii="Arial" w:eastAsia="Times New Roman" w:hAnsi="Arial" w:cs="Arial"/>
          <w:lang/>
        </w:rPr>
        <w:t>ревитализацију пољских путева на територији општине Баточина</w:t>
      </w:r>
      <w:r w:rsidR="00EE72A9" w:rsidRPr="006178A8">
        <w:rPr>
          <w:rFonts w:ascii="Arial" w:eastAsia="Times New Roman" w:hAnsi="Arial" w:cs="Arial"/>
        </w:rPr>
        <w:t xml:space="preserve"> у </w:t>
      </w:r>
      <w:r>
        <w:rPr>
          <w:rFonts w:ascii="Arial" w:hAnsi="Arial" w:cs="Arial"/>
          <w:lang w:val="ru-RU"/>
        </w:rPr>
        <w:t>аналогном</w:t>
      </w:r>
      <w:r w:rsidR="00EE72A9">
        <w:rPr>
          <w:rFonts w:ascii="Arial" w:hAnsi="Arial" w:cs="Arial"/>
        </w:rPr>
        <w:t xml:space="preserve"> облику (у 4 примерка)</w:t>
      </w:r>
      <w:r w:rsidR="00EE72A9" w:rsidRPr="006178A8">
        <w:rPr>
          <w:rFonts w:ascii="Arial" w:hAnsi="Arial" w:cs="Arial"/>
          <w:lang w:val="ru-RU"/>
        </w:rPr>
        <w:t xml:space="preserve"> и електронском облику.</w:t>
      </w:r>
    </w:p>
    <w:p w:rsidR="000C53E8" w:rsidRPr="006178A8" w:rsidRDefault="000C53E8" w:rsidP="00EE72A9">
      <w:pPr>
        <w:numPr>
          <w:ilvl w:val="0"/>
          <w:numId w:val="33"/>
        </w:numPr>
        <w:tabs>
          <w:tab w:val="left" w:pos="990"/>
        </w:tabs>
        <w:jc w:val="both"/>
        <w:rPr>
          <w:rFonts w:ascii="Arial" w:eastAsia="Times New Roman" w:hAnsi="Arial" w:cs="Arial"/>
        </w:rPr>
      </w:pPr>
      <w:r>
        <w:rPr>
          <w:rFonts w:ascii="Arial" w:hAnsi="Arial" w:cs="Arial"/>
          <w:lang w:val="ru-RU"/>
        </w:rPr>
        <w:t>Збирни предмер и предрачун за путеве обухваћене Идејним пројектом.</w:t>
      </w:r>
    </w:p>
    <w:p w:rsidR="00EE72A9" w:rsidRPr="006178A8" w:rsidRDefault="00EE72A9" w:rsidP="00EE72A9">
      <w:pPr>
        <w:tabs>
          <w:tab w:val="left" w:pos="990"/>
        </w:tabs>
        <w:jc w:val="both"/>
        <w:rPr>
          <w:rFonts w:ascii="Arial" w:eastAsia="Times New Roman" w:hAnsi="Arial" w:cs="Arial"/>
        </w:rPr>
      </w:pPr>
      <w:proofErr w:type="gramStart"/>
      <w:r w:rsidRPr="006178A8">
        <w:rPr>
          <w:rFonts w:ascii="Arial" w:eastAsia="Times New Roman" w:hAnsi="Arial" w:cs="Arial"/>
        </w:rPr>
        <w:t>Пројекат мора бити урађен и оверен од стране пројектанта са одговарајућом лиценцом у складу са Законом о планирању и изградњи.</w:t>
      </w:r>
      <w:proofErr w:type="gramEnd"/>
      <w:r w:rsidRPr="006178A8">
        <w:rPr>
          <w:rFonts w:ascii="Arial" w:eastAsia="Times New Roman" w:hAnsi="Arial" w:cs="Arial"/>
        </w:rPr>
        <w:t xml:space="preserve"> </w:t>
      </w:r>
    </w:p>
    <w:p w:rsidR="00EE72A9" w:rsidRPr="006178A8" w:rsidRDefault="00EE72A9" w:rsidP="00EE72A9">
      <w:pPr>
        <w:tabs>
          <w:tab w:val="left" w:pos="990"/>
        </w:tabs>
        <w:jc w:val="both"/>
        <w:rPr>
          <w:rFonts w:ascii="Arial" w:eastAsia="Times New Roman" w:hAnsi="Arial" w:cs="Arial"/>
        </w:rPr>
      </w:pPr>
    </w:p>
    <w:p w:rsidR="00EE72A9" w:rsidRPr="006178A8" w:rsidRDefault="00EE72A9" w:rsidP="00EE72A9">
      <w:pPr>
        <w:tabs>
          <w:tab w:val="left" w:pos="990"/>
        </w:tabs>
        <w:jc w:val="both"/>
        <w:rPr>
          <w:rFonts w:ascii="Arial" w:eastAsia="Times New Roman" w:hAnsi="Arial" w:cs="Arial"/>
        </w:rPr>
      </w:pPr>
      <w:r w:rsidRPr="006178A8">
        <w:rPr>
          <w:rFonts w:ascii="Arial" w:eastAsia="Times New Roman" w:hAnsi="Arial" w:cs="Arial"/>
        </w:rPr>
        <w:t>ОБАВЕЗЕ ПРОЈЕКТАНТА</w:t>
      </w:r>
    </w:p>
    <w:p w:rsidR="00EE72A9" w:rsidRPr="006178A8" w:rsidRDefault="00EE72A9" w:rsidP="00EE72A9">
      <w:pPr>
        <w:tabs>
          <w:tab w:val="left" w:pos="990"/>
        </w:tabs>
        <w:jc w:val="both"/>
        <w:rPr>
          <w:rFonts w:ascii="Arial" w:eastAsia="Times New Roman" w:hAnsi="Arial" w:cs="Arial"/>
        </w:rPr>
      </w:pPr>
      <w:r w:rsidRPr="006178A8">
        <w:rPr>
          <w:rFonts w:ascii="Arial" w:eastAsia="Times New Roman" w:hAnsi="Arial" w:cs="Arial"/>
        </w:rPr>
        <w:t>Пројектант је дужан да уради предметну техничку документацију на основу:</w:t>
      </w:r>
    </w:p>
    <w:p w:rsidR="00EE72A9" w:rsidRPr="006178A8" w:rsidRDefault="000C53E8" w:rsidP="00EE72A9">
      <w:pPr>
        <w:numPr>
          <w:ilvl w:val="0"/>
          <w:numId w:val="33"/>
        </w:numPr>
        <w:tabs>
          <w:tab w:val="left" w:pos="990"/>
        </w:tabs>
        <w:jc w:val="both"/>
        <w:rPr>
          <w:rFonts w:ascii="Arial" w:eastAsia="Times New Roman" w:hAnsi="Arial" w:cs="Arial"/>
        </w:rPr>
      </w:pPr>
      <w:r>
        <w:rPr>
          <w:rFonts w:ascii="Arial" w:eastAsia="Times New Roman" w:hAnsi="Arial" w:cs="Arial"/>
        </w:rPr>
        <w:t xml:space="preserve">Потребних </w:t>
      </w:r>
      <w:r>
        <w:rPr>
          <w:rFonts w:ascii="Arial" w:eastAsia="Times New Roman" w:hAnsi="Arial" w:cs="Arial"/>
          <w:lang/>
        </w:rPr>
        <w:t>катастатских</w:t>
      </w:r>
      <w:r w:rsidR="00EE72A9" w:rsidRPr="006178A8">
        <w:rPr>
          <w:rFonts w:ascii="Arial" w:eastAsia="Times New Roman" w:hAnsi="Arial" w:cs="Arial"/>
        </w:rPr>
        <w:t xml:space="preserve"> </w:t>
      </w:r>
      <w:r w:rsidR="00A14697">
        <w:rPr>
          <w:rFonts w:ascii="Arial" w:eastAsia="Times New Roman" w:hAnsi="Arial" w:cs="Arial"/>
        </w:rPr>
        <w:t xml:space="preserve">подлога које обезбеђује </w:t>
      </w:r>
      <w:r w:rsidR="004E6C89">
        <w:rPr>
          <w:rFonts w:ascii="Arial" w:eastAsia="Times New Roman" w:hAnsi="Arial" w:cs="Arial"/>
          <w:lang w:val="sr-Cyrl-CS"/>
        </w:rPr>
        <w:t>Инвеститор</w:t>
      </w:r>
      <w:r w:rsidR="00EE72A9" w:rsidRPr="006178A8">
        <w:rPr>
          <w:rFonts w:ascii="Arial" w:eastAsia="Times New Roman" w:hAnsi="Arial" w:cs="Arial"/>
        </w:rPr>
        <w:t>,</w:t>
      </w:r>
    </w:p>
    <w:p w:rsidR="00EE72A9" w:rsidRPr="006178A8" w:rsidRDefault="00EE72A9" w:rsidP="00EE72A9">
      <w:pPr>
        <w:numPr>
          <w:ilvl w:val="0"/>
          <w:numId w:val="33"/>
        </w:numPr>
        <w:tabs>
          <w:tab w:val="left" w:pos="990"/>
        </w:tabs>
        <w:jc w:val="both"/>
        <w:rPr>
          <w:rFonts w:ascii="Arial" w:eastAsia="Times New Roman" w:hAnsi="Arial" w:cs="Arial"/>
        </w:rPr>
      </w:pPr>
      <w:r w:rsidRPr="006178A8">
        <w:rPr>
          <w:rFonts w:ascii="Arial" w:eastAsia="Times New Roman" w:hAnsi="Arial" w:cs="Arial"/>
        </w:rPr>
        <w:t>Важећих прописа, стандарда и норматива за ову врсту радова,</w:t>
      </w:r>
    </w:p>
    <w:p w:rsidR="00EE72A9" w:rsidRPr="000C53E8" w:rsidRDefault="00EE72A9" w:rsidP="00EE72A9">
      <w:pPr>
        <w:numPr>
          <w:ilvl w:val="0"/>
          <w:numId w:val="33"/>
        </w:numPr>
        <w:tabs>
          <w:tab w:val="left" w:pos="990"/>
        </w:tabs>
        <w:jc w:val="both"/>
        <w:rPr>
          <w:rFonts w:ascii="Arial" w:eastAsia="Times New Roman" w:hAnsi="Arial" w:cs="Arial"/>
        </w:rPr>
      </w:pPr>
      <w:r w:rsidRPr="006178A8">
        <w:rPr>
          <w:rFonts w:ascii="Arial" w:eastAsia="Times New Roman" w:hAnsi="Arial" w:cs="Arial"/>
        </w:rPr>
        <w:t>Пројектног задатка Инвеститора</w:t>
      </w:r>
    </w:p>
    <w:p w:rsidR="000C53E8" w:rsidRDefault="000C53E8" w:rsidP="000C53E8">
      <w:pPr>
        <w:tabs>
          <w:tab w:val="left" w:pos="990"/>
        </w:tabs>
        <w:ind w:left="360"/>
        <w:jc w:val="both"/>
        <w:rPr>
          <w:rFonts w:ascii="Arial" w:eastAsia="Times New Roman" w:hAnsi="Arial" w:cs="Arial"/>
          <w:lang/>
        </w:rPr>
      </w:pPr>
    </w:p>
    <w:p w:rsidR="0001436C" w:rsidRPr="0001436C" w:rsidRDefault="0001436C" w:rsidP="000C53E8">
      <w:pPr>
        <w:tabs>
          <w:tab w:val="left" w:pos="990"/>
        </w:tabs>
        <w:ind w:left="360"/>
        <w:jc w:val="both"/>
        <w:rPr>
          <w:rFonts w:ascii="Arial" w:eastAsia="Times New Roman" w:hAnsi="Arial" w:cs="Arial"/>
          <w:lang/>
        </w:rPr>
      </w:pPr>
    </w:p>
    <w:p w:rsidR="00EE72A9" w:rsidRDefault="00EE72A9" w:rsidP="00EE72A9">
      <w:pPr>
        <w:tabs>
          <w:tab w:val="left" w:pos="990"/>
        </w:tabs>
        <w:jc w:val="both"/>
        <w:rPr>
          <w:rFonts w:ascii="Arial" w:eastAsia="Times New Roman" w:hAnsi="Arial" w:cs="Arial"/>
          <w:lang w:val="sr-Cyrl-CS"/>
        </w:rPr>
      </w:pPr>
      <w:proofErr w:type="gramStart"/>
      <w:r w:rsidRPr="006178A8">
        <w:rPr>
          <w:rFonts w:ascii="Arial" w:eastAsia="Times New Roman" w:hAnsi="Arial" w:cs="Arial"/>
        </w:rPr>
        <w:lastRenderedPageBreak/>
        <w:t>Рок извршења тј.</w:t>
      </w:r>
      <w:proofErr w:type="gramEnd"/>
      <w:r w:rsidRPr="006178A8">
        <w:rPr>
          <w:rFonts w:ascii="Arial" w:eastAsia="Times New Roman" w:hAnsi="Arial" w:cs="Arial"/>
        </w:rPr>
        <w:t xml:space="preserve"> </w:t>
      </w:r>
      <w:proofErr w:type="gramStart"/>
      <w:r w:rsidRPr="006178A8">
        <w:rPr>
          <w:rFonts w:ascii="Arial" w:eastAsia="Times New Roman" w:hAnsi="Arial" w:cs="Arial"/>
        </w:rPr>
        <w:t>рок</w:t>
      </w:r>
      <w:proofErr w:type="gramEnd"/>
      <w:r w:rsidRPr="006178A8">
        <w:rPr>
          <w:rFonts w:ascii="Arial" w:eastAsia="Times New Roman" w:hAnsi="Arial" w:cs="Arial"/>
        </w:rPr>
        <w:t xml:space="preserve"> </w:t>
      </w:r>
      <w:r w:rsidRPr="000C63D4">
        <w:rPr>
          <w:rFonts w:ascii="Arial" w:eastAsia="Times New Roman" w:hAnsi="Arial" w:cs="Arial"/>
        </w:rPr>
        <w:t xml:space="preserve">израде пројекта је максимално </w:t>
      </w:r>
      <w:r w:rsidR="00A14697">
        <w:rPr>
          <w:rFonts w:ascii="Arial" w:eastAsia="Times New Roman" w:hAnsi="Arial" w:cs="Arial"/>
        </w:rPr>
        <w:t>15</w:t>
      </w:r>
      <w:r w:rsidRPr="000C63D4">
        <w:rPr>
          <w:rFonts w:ascii="Arial" w:eastAsia="Times New Roman" w:hAnsi="Arial" w:cs="Arial"/>
        </w:rPr>
        <w:t xml:space="preserve"> дан</w:t>
      </w:r>
      <w:r>
        <w:rPr>
          <w:rFonts w:ascii="Arial" w:eastAsia="Times New Roman" w:hAnsi="Arial" w:cs="Arial"/>
        </w:rPr>
        <w:t>а</w:t>
      </w:r>
      <w:r>
        <w:rPr>
          <w:rFonts w:ascii="Arial" w:eastAsia="Times New Roman" w:hAnsi="Arial" w:cs="Arial"/>
          <w:lang w:val="sr-Cyrl-CS"/>
        </w:rPr>
        <w:t xml:space="preserve"> од дана закључења уговора.</w:t>
      </w:r>
    </w:p>
    <w:p w:rsidR="000C53E8" w:rsidRPr="000C53E8" w:rsidRDefault="000C53E8" w:rsidP="00EE72A9">
      <w:pPr>
        <w:tabs>
          <w:tab w:val="left" w:pos="990"/>
        </w:tabs>
        <w:jc w:val="both"/>
        <w:rPr>
          <w:rFonts w:ascii="Arial" w:eastAsia="Times New Roman" w:hAnsi="Arial" w:cs="Arial"/>
          <w:lang w:val="sr-Cyrl-CS"/>
        </w:rPr>
      </w:pPr>
    </w:p>
    <w:p w:rsidR="00EE72A9" w:rsidRPr="000C63D4" w:rsidRDefault="00EE72A9" w:rsidP="0001436C">
      <w:pPr>
        <w:pStyle w:val="ListParagraph"/>
        <w:tabs>
          <w:tab w:val="left" w:pos="4028"/>
        </w:tabs>
        <w:suppressAutoHyphens w:val="0"/>
        <w:spacing w:line="240" w:lineRule="auto"/>
        <w:ind w:left="0"/>
        <w:contextualSpacing/>
        <w:jc w:val="both"/>
        <w:rPr>
          <w:rFonts w:ascii="Arial" w:eastAsia="Times New Roman" w:hAnsi="Arial" w:cs="Arial"/>
        </w:rPr>
      </w:pPr>
      <w:r w:rsidRPr="006178A8">
        <w:rPr>
          <w:rFonts w:ascii="Arial" w:eastAsia="Times New Roman" w:hAnsi="Arial" w:cs="Arial"/>
        </w:rPr>
        <w:t xml:space="preserve">Место испоруке </w:t>
      </w:r>
      <w:proofErr w:type="gramStart"/>
      <w:r w:rsidRPr="006178A8">
        <w:rPr>
          <w:rFonts w:ascii="Arial" w:eastAsia="Times New Roman" w:hAnsi="Arial" w:cs="Arial"/>
        </w:rPr>
        <w:t xml:space="preserve">–  </w:t>
      </w:r>
      <w:r w:rsidR="00A14697">
        <w:rPr>
          <w:rFonts w:ascii="Arial" w:eastAsia="Times New Roman" w:hAnsi="Arial" w:cs="Arial"/>
        </w:rPr>
        <w:t>Oпштинска</w:t>
      </w:r>
      <w:proofErr w:type="gramEnd"/>
      <w:r w:rsidR="00A14697">
        <w:rPr>
          <w:rFonts w:ascii="Arial" w:eastAsia="Times New Roman" w:hAnsi="Arial" w:cs="Arial"/>
        </w:rPr>
        <w:t xml:space="preserve"> управа</w:t>
      </w:r>
      <w:r w:rsidRPr="006178A8">
        <w:rPr>
          <w:rFonts w:ascii="Arial" w:eastAsia="Times New Roman" w:hAnsi="Arial" w:cs="Arial"/>
        </w:rPr>
        <w:t xml:space="preserve"> општине</w:t>
      </w:r>
      <w:r>
        <w:rPr>
          <w:rFonts w:ascii="Arial" w:eastAsia="Times New Roman" w:hAnsi="Arial" w:cs="Arial"/>
        </w:rPr>
        <w:t xml:space="preserve"> Баточина ул Краља Петра 1  бр. </w:t>
      </w:r>
      <w:proofErr w:type="gramStart"/>
      <w:r>
        <w:rPr>
          <w:rFonts w:ascii="Arial" w:eastAsia="Times New Roman" w:hAnsi="Arial" w:cs="Arial"/>
        </w:rPr>
        <w:t>37, 34227 Баточина.</w:t>
      </w:r>
      <w:proofErr w:type="gramEnd"/>
    </w:p>
    <w:p w:rsidR="00EE72A9" w:rsidRDefault="00EE72A9" w:rsidP="00EE72A9">
      <w:pPr>
        <w:rPr>
          <w:rFonts w:cs="TimesNewRomanPSMT"/>
          <w:i/>
          <w:iCs/>
          <w:sz w:val="18"/>
          <w:szCs w:val="18"/>
        </w:rPr>
      </w:pPr>
    </w:p>
    <w:p w:rsidR="00EE72A9" w:rsidRDefault="00EE72A9" w:rsidP="00EE72A9">
      <w:pPr>
        <w:rPr>
          <w:rFonts w:cs="TimesNewRomanPSMT"/>
          <w:i/>
          <w:iCs/>
          <w:sz w:val="18"/>
          <w:szCs w:val="18"/>
        </w:rPr>
      </w:pPr>
    </w:p>
    <w:p w:rsidR="00EE72A9" w:rsidRDefault="00EE72A9" w:rsidP="00EE72A9">
      <w:pPr>
        <w:rPr>
          <w:rFonts w:cs="TimesNewRomanPSMT"/>
          <w:i/>
          <w:iCs/>
          <w:sz w:val="18"/>
          <w:szCs w:val="18"/>
        </w:rPr>
      </w:pPr>
    </w:p>
    <w:p w:rsidR="00EE72A9" w:rsidRDefault="00EE72A9" w:rsidP="00EE72A9">
      <w:pPr>
        <w:rPr>
          <w:rFonts w:cs="TimesNewRomanPSMT"/>
          <w:i/>
          <w:iCs/>
          <w:sz w:val="18"/>
          <w:szCs w:val="18"/>
        </w:rPr>
      </w:pPr>
    </w:p>
    <w:p w:rsidR="00EE72A9" w:rsidRDefault="00EE72A9" w:rsidP="00EE72A9">
      <w:pPr>
        <w:rPr>
          <w:rFonts w:cs="TimesNewRomanPSMT"/>
          <w:i/>
          <w:iCs/>
          <w:sz w:val="18"/>
          <w:szCs w:val="18"/>
        </w:rPr>
      </w:pPr>
    </w:p>
    <w:p w:rsidR="00EE72A9" w:rsidRDefault="00EE72A9" w:rsidP="00EE72A9">
      <w:pPr>
        <w:rPr>
          <w:rFonts w:cs="TimesNewRomanPSMT"/>
          <w:i/>
          <w:iCs/>
          <w:sz w:val="18"/>
          <w:szCs w:val="18"/>
        </w:rPr>
      </w:pPr>
    </w:p>
    <w:p w:rsidR="00EE72A9" w:rsidRDefault="00EE72A9" w:rsidP="00EE72A9">
      <w:pPr>
        <w:rPr>
          <w:rFonts w:cs="TimesNewRomanPSMT"/>
          <w:i/>
          <w:iCs/>
          <w:sz w:val="18"/>
          <w:szCs w:val="18"/>
        </w:rPr>
      </w:pPr>
    </w:p>
    <w:p w:rsidR="00EE72A9" w:rsidRDefault="00EE72A9" w:rsidP="00EE72A9">
      <w:pPr>
        <w:rPr>
          <w:rFonts w:cs="TimesNewRomanPSMT"/>
          <w:i/>
          <w:iCs/>
          <w:sz w:val="18"/>
          <w:szCs w:val="18"/>
        </w:rPr>
      </w:pPr>
    </w:p>
    <w:p w:rsidR="00EE72A9" w:rsidRDefault="00EE72A9" w:rsidP="00EE72A9">
      <w:pPr>
        <w:rPr>
          <w:rFonts w:cs="TimesNewRomanPSMT"/>
          <w:i/>
          <w:iCs/>
          <w:sz w:val="18"/>
          <w:szCs w:val="18"/>
        </w:rPr>
      </w:pPr>
    </w:p>
    <w:p w:rsidR="00EE72A9" w:rsidRDefault="00EE72A9" w:rsidP="00EE72A9">
      <w:pPr>
        <w:rPr>
          <w:rFonts w:cs="TimesNewRomanPSMT"/>
          <w:i/>
          <w:iCs/>
          <w:sz w:val="18"/>
          <w:szCs w:val="18"/>
        </w:rPr>
      </w:pPr>
    </w:p>
    <w:p w:rsidR="00EE72A9" w:rsidRPr="000C63D4" w:rsidRDefault="00EE72A9" w:rsidP="00EE72A9">
      <w:pPr>
        <w:ind w:left="720" w:firstLine="720"/>
        <w:jc w:val="both"/>
        <w:rPr>
          <w:rFonts w:ascii="Arial" w:eastAsia="TimesNewRomanPSMT" w:hAnsi="Arial" w:cs="Arial"/>
          <w:bCs/>
        </w:rPr>
      </w:pPr>
      <w:r w:rsidRPr="000C63D4">
        <w:rPr>
          <w:rFonts w:ascii="Arial" w:eastAsia="TimesNewRomanPSMT" w:hAnsi="Arial" w:cs="Arial"/>
          <w:bCs/>
        </w:rPr>
        <w:t xml:space="preserve">Датум </w:t>
      </w:r>
      <w:r w:rsidRPr="000C63D4">
        <w:rPr>
          <w:rFonts w:ascii="Arial" w:eastAsia="TimesNewRomanPSMT" w:hAnsi="Arial" w:cs="Arial"/>
          <w:bCs/>
        </w:rPr>
        <w:tab/>
      </w:r>
      <w:r w:rsidRPr="000C63D4">
        <w:rPr>
          <w:rFonts w:ascii="Arial" w:eastAsia="TimesNewRomanPSMT" w:hAnsi="Arial" w:cs="Arial"/>
          <w:bCs/>
        </w:rPr>
        <w:tab/>
      </w:r>
      <w:r w:rsidRPr="000C63D4">
        <w:rPr>
          <w:rFonts w:ascii="Arial" w:eastAsia="TimesNewRomanPSMT" w:hAnsi="Arial" w:cs="Arial"/>
          <w:bCs/>
        </w:rPr>
        <w:tab/>
      </w:r>
      <w:r w:rsidRPr="000C63D4">
        <w:rPr>
          <w:rFonts w:ascii="Arial" w:eastAsia="TimesNewRomanPSMT" w:hAnsi="Arial" w:cs="Arial"/>
          <w:bCs/>
        </w:rPr>
        <w:tab/>
      </w:r>
      <w:r w:rsidRPr="000C63D4">
        <w:rPr>
          <w:rFonts w:ascii="Arial" w:eastAsia="TimesNewRomanPSMT" w:hAnsi="Arial" w:cs="Arial"/>
          <w:bCs/>
        </w:rPr>
        <w:tab/>
        <w:t xml:space="preserve">              Понуђач</w:t>
      </w:r>
    </w:p>
    <w:p w:rsidR="00EE72A9" w:rsidRPr="000C63D4" w:rsidRDefault="00EE72A9" w:rsidP="00EE72A9">
      <w:pPr>
        <w:ind w:left="2880" w:firstLine="720"/>
        <w:jc w:val="both"/>
        <w:rPr>
          <w:rFonts w:ascii="Arial" w:eastAsia="TimesNewRomanPS-BoldMT" w:hAnsi="Arial" w:cs="Arial"/>
          <w:b/>
          <w:bCs/>
          <w:i/>
          <w:iCs/>
          <w:color w:val="002060"/>
        </w:rPr>
      </w:pPr>
      <w:r w:rsidRPr="000C63D4">
        <w:rPr>
          <w:rFonts w:ascii="Arial" w:eastAsia="TimesNewRomanPSMT" w:hAnsi="Arial" w:cs="Arial"/>
          <w:bCs/>
        </w:rPr>
        <w:t xml:space="preserve"> </w:t>
      </w:r>
      <w:r>
        <w:rPr>
          <w:rFonts w:ascii="Arial" w:eastAsia="TimesNewRomanPSMT" w:hAnsi="Arial" w:cs="Arial"/>
          <w:bCs/>
        </w:rPr>
        <w:t xml:space="preserve">      </w:t>
      </w:r>
      <w:r w:rsidRPr="000C63D4">
        <w:rPr>
          <w:rFonts w:ascii="Arial" w:eastAsia="TimesNewRomanPSMT" w:hAnsi="Arial" w:cs="Arial"/>
          <w:bCs/>
        </w:rPr>
        <w:t xml:space="preserve">   М. П. </w:t>
      </w:r>
    </w:p>
    <w:p w:rsidR="00EE72A9" w:rsidRPr="000C63D4" w:rsidRDefault="00EE72A9" w:rsidP="00EE72A9">
      <w:pPr>
        <w:jc w:val="both"/>
        <w:rPr>
          <w:rFonts w:ascii="Arial" w:eastAsia="TimesNewRomanPS-BoldMT" w:hAnsi="Arial" w:cs="Arial"/>
          <w:b/>
          <w:bCs/>
          <w:i/>
          <w:iCs/>
          <w:color w:val="002060"/>
        </w:rPr>
      </w:pPr>
      <w:r w:rsidRPr="000C63D4">
        <w:rPr>
          <w:rFonts w:ascii="Arial" w:eastAsia="TimesNewRomanPS-BoldMT" w:hAnsi="Arial" w:cs="Arial"/>
          <w:b/>
          <w:bCs/>
          <w:i/>
          <w:iCs/>
          <w:color w:val="002060"/>
        </w:rPr>
        <w:t>_____________________________</w:t>
      </w:r>
      <w:r w:rsidRPr="000C63D4">
        <w:rPr>
          <w:rFonts w:ascii="Arial" w:eastAsia="TimesNewRomanPS-BoldMT" w:hAnsi="Arial" w:cs="Arial"/>
          <w:b/>
          <w:bCs/>
          <w:i/>
          <w:iCs/>
          <w:color w:val="002060"/>
        </w:rPr>
        <w:tab/>
      </w:r>
      <w:r w:rsidRPr="000C63D4">
        <w:rPr>
          <w:rFonts w:ascii="Arial" w:eastAsia="TimesNewRomanPS-BoldMT" w:hAnsi="Arial" w:cs="Arial"/>
          <w:b/>
          <w:bCs/>
          <w:i/>
          <w:iCs/>
          <w:color w:val="002060"/>
        </w:rPr>
        <w:tab/>
        <w:t>_____________________________</w:t>
      </w:r>
    </w:p>
    <w:p w:rsidR="00EE72A9" w:rsidRDefault="00EE72A9" w:rsidP="00EE72A9">
      <w:pPr>
        <w:rPr>
          <w:rFonts w:cs="TimesNewRomanPSMT"/>
          <w:i/>
          <w:iCs/>
          <w:sz w:val="18"/>
          <w:szCs w:val="18"/>
        </w:rPr>
      </w:pPr>
    </w:p>
    <w:p w:rsidR="00EE72A9" w:rsidRDefault="00EE72A9" w:rsidP="00EE72A9">
      <w:pPr>
        <w:rPr>
          <w:rFonts w:cs="TimesNewRomanPSMT"/>
          <w:i/>
          <w:iCs/>
          <w:sz w:val="18"/>
          <w:szCs w:val="18"/>
        </w:rPr>
      </w:pPr>
    </w:p>
    <w:p w:rsidR="00EE72A9" w:rsidRDefault="00EE72A9" w:rsidP="00EE72A9">
      <w:pPr>
        <w:rPr>
          <w:rFonts w:cs="TimesNewRomanPSMT"/>
          <w:i/>
          <w:iCs/>
          <w:sz w:val="18"/>
          <w:szCs w:val="18"/>
        </w:rPr>
      </w:pPr>
    </w:p>
    <w:p w:rsidR="00EE72A9" w:rsidRDefault="00EE72A9" w:rsidP="00EE72A9">
      <w:pPr>
        <w:rPr>
          <w:rFonts w:cs="TimesNewRomanPSMT"/>
          <w:i/>
          <w:iCs/>
          <w:sz w:val="18"/>
          <w:szCs w:val="18"/>
        </w:rPr>
      </w:pPr>
    </w:p>
    <w:p w:rsidR="00EE72A9" w:rsidRDefault="00EE72A9" w:rsidP="00EE72A9">
      <w:pPr>
        <w:rPr>
          <w:rFonts w:cs="TimesNewRomanPSMT"/>
          <w:i/>
          <w:iCs/>
          <w:sz w:val="18"/>
          <w:szCs w:val="18"/>
        </w:rPr>
      </w:pPr>
    </w:p>
    <w:p w:rsidR="00EE72A9" w:rsidRDefault="00EE72A9" w:rsidP="00EE72A9">
      <w:pPr>
        <w:rPr>
          <w:rFonts w:cs="TimesNewRomanPSMT"/>
          <w:i/>
          <w:iCs/>
          <w:sz w:val="18"/>
          <w:szCs w:val="18"/>
        </w:rPr>
      </w:pPr>
    </w:p>
    <w:p w:rsidR="00EE72A9" w:rsidRDefault="00EE72A9" w:rsidP="00EE72A9">
      <w:pPr>
        <w:rPr>
          <w:rFonts w:cs="TimesNewRomanPSMT"/>
          <w:i/>
          <w:iCs/>
          <w:sz w:val="18"/>
          <w:szCs w:val="18"/>
        </w:rPr>
      </w:pPr>
    </w:p>
    <w:p w:rsidR="00EE72A9" w:rsidRDefault="00EE72A9" w:rsidP="00EE72A9">
      <w:pPr>
        <w:rPr>
          <w:rFonts w:cs="TimesNewRomanPSMT"/>
          <w:i/>
          <w:iCs/>
          <w:sz w:val="18"/>
          <w:szCs w:val="18"/>
        </w:rPr>
      </w:pPr>
    </w:p>
    <w:p w:rsidR="00EE72A9" w:rsidRDefault="00EE72A9" w:rsidP="00EE72A9">
      <w:pPr>
        <w:rPr>
          <w:rFonts w:cs="TimesNewRomanPSMT"/>
          <w:i/>
          <w:iCs/>
          <w:sz w:val="18"/>
          <w:szCs w:val="18"/>
        </w:rPr>
      </w:pPr>
    </w:p>
    <w:p w:rsidR="00EE72A9" w:rsidRDefault="00EE72A9" w:rsidP="00EE72A9">
      <w:pPr>
        <w:rPr>
          <w:rFonts w:cs="TimesNewRomanPSMT"/>
          <w:i/>
          <w:iCs/>
          <w:sz w:val="18"/>
          <w:szCs w:val="18"/>
        </w:rPr>
      </w:pPr>
    </w:p>
    <w:p w:rsidR="00EE72A9" w:rsidRDefault="00EE72A9" w:rsidP="00EE72A9">
      <w:pPr>
        <w:rPr>
          <w:rFonts w:cs="TimesNewRomanPSMT"/>
          <w:i/>
          <w:iCs/>
          <w:sz w:val="18"/>
          <w:szCs w:val="18"/>
        </w:rPr>
      </w:pPr>
    </w:p>
    <w:p w:rsidR="00EE72A9" w:rsidRDefault="00EE72A9" w:rsidP="00EE72A9">
      <w:pPr>
        <w:rPr>
          <w:rFonts w:cs="TimesNewRomanPSMT"/>
          <w:i/>
          <w:iCs/>
          <w:sz w:val="18"/>
          <w:szCs w:val="18"/>
          <w:lang w:val="sr-Cyrl-CS"/>
        </w:rPr>
      </w:pPr>
    </w:p>
    <w:p w:rsidR="00EE72A9" w:rsidRDefault="00EE72A9" w:rsidP="00EE72A9">
      <w:pPr>
        <w:rPr>
          <w:rFonts w:cs="TimesNewRomanPSMT"/>
          <w:i/>
          <w:iCs/>
          <w:sz w:val="18"/>
          <w:szCs w:val="18"/>
          <w:lang w:val="sr-Cyrl-CS"/>
        </w:rPr>
      </w:pPr>
    </w:p>
    <w:p w:rsidR="00EE72A9" w:rsidRDefault="00EE72A9" w:rsidP="00EE72A9">
      <w:pPr>
        <w:rPr>
          <w:rFonts w:cs="TimesNewRomanPSMT"/>
          <w:i/>
          <w:iCs/>
          <w:sz w:val="18"/>
          <w:szCs w:val="18"/>
          <w:lang w:val="sr-Cyrl-CS"/>
        </w:rPr>
      </w:pPr>
    </w:p>
    <w:p w:rsidR="00EE72A9" w:rsidRPr="00166196" w:rsidRDefault="00EE72A9" w:rsidP="00EE72A9">
      <w:pPr>
        <w:rPr>
          <w:rFonts w:cs="TimesNewRomanPSMT"/>
          <w:i/>
          <w:iCs/>
          <w:sz w:val="18"/>
          <w:szCs w:val="18"/>
          <w:lang w:val="sr-Cyrl-CS"/>
        </w:rPr>
      </w:pPr>
    </w:p>
    <w:p w:rsidR="00EE72A9" w:rsidRDefault="00EE72A9" w:rsidP="00EE72A9">
      <w:pPr>
        <w:rPr>
          <w:rFonts w:cs="TimesNewRomanPSMT"/>
          <w:i/>
          <w:iCs/>
          <w:sz w:val="18"/>
          <w:szCs w:val="18"/>
        </w:rPr>
      </w:pPr>
    </w:p>
    <w:p w:rsidR="00EE72A9" w:rsidRDefault="00EE72A9" w:rsidP="00EE72A9">
      <w:pPr>
        <w:rPr>
          <w:rFonts w:cs="TimesNewRomanPSMT"/>
          <w:i/>
          <w:iCs/>
          <w:sz w:val="18"/>
          <w:szCs w:val="18"/>
        </w:rPr>
      </w:pPr>
    </w:p>
    <w:p w:rsidR="00EE72A9" w:rsidRDefault="00EE72A9" w:rsidP="00EE72A9">
      <w:pPr>
        <w:rPr>
          <w:rFonts w:cs="TimesNewRomanPSMT"/>
          <w:i/>
          <w:iCs/>
          <w:sz w:val="18"/>
          <w:szCs w:val="18"/>
        </w:rPr>
      </w:pPr>
    </w:p>
    <w:p w:rsidR="00EE72A9" w:rsidRDefault="00EE72A9" w:rsidP="00EE72A9">
      <w:pPr>
        <w:rPr>
          <w:rFonts w:cs="TimesNewRomanPSMT"/>
          <w:i/>
          <w:iCs/>
          <w:sz w:val="18"/>
          <w:szCs w:val="18"/>
        </w:rPr>
      </w:pPr>
    </w:p>
    <w:p w:rsidR="00EE72A9" w:rsidRDefault="00EE72A9" w:rsidP="00EE72A9">
      <w:pPr>
        <w:rPr>
          <w:rFonts w:cs="TimesNewRomanPSMT"/>
          <w:i/>
          <w:iCs/>
          <w:sz w:val="18"/>
          <w:szCs w:val="18"/>
        </w:rPr>
      </w:pPr>
    </w:p>
    <w:p w:rsidR="00EE72A9" w:rsidRDefault="00EE72A9" w:rsidP="00EE72A9">
      <w:pPr>
        <w:rPr>
          <w:rFonts w:cs="TimesNewRomanPSMT"/>
          <w:i/>
          <w:iCs/>
          <w:sz w:val="18"/>
          <w:szCs w:val="18"/>
        </w:rPr>
      </w:pPr>
    </w:p>
    <w:p w:rsidR="00EE72A9" w:rsidRDefault="00EE72A9" w:rsidP="00EE72A9">
      <w:pPr>
        <w:rPr>
          <w:rFonts w:cs="TimesNewRomanPSMT"/>
          <w:i/>
          <w:iCs/>
          <w:sz w:val="18"/>
          <w:szCs w:val="18"/>
        </w:rPr>
      </w:pPr>
    </w:p>
    <w:p w:rsidR="00EE72A9" w:rsidRDefault="00EE72A9" w:rsidP="00EE72A9">
      <w:pPr>
        <w:rPr>
          <w:rFonts w:cs="TimesNewRomanPSMT"/>
          <w:i/>
          <w:iCs/>
          <w:sz w:val="18"/>
          <w:szCs w:val="18"/>
        </w:rPr>
      </w:pPr>
    </w:p>
    <w:p w:rsidR="00134106" w:rsidRDefault="00134106" w:rsidP="00134106">
      <w:pPr>
        <w:rPr>
          <w:rFonts w:cs="TimesNewRomanPSMT"/>
          <w:iCs/>
          <w:lang w:val="ru-RU"/>
        </w:rPr>
      </w:pPr>
    </w:p>
    <w:p w:rsidR="00EE72A9" w:rsidRDefault="00EE72A9" w:rsidP="00134106">
      <w:pPr>
        <w:rPr>
          <w:rFonts w:cs="TimesNewRomanPSMT"/>
          <w:iCs/>
          <w:lang w:val="ru-RU"/>
        </w:rPr>
      </w:pPr>
    </w:p>
    <w:p w:rsidR="00EE72A9" w:rsidRDefault="00EE72A9" w:rsidP="00134106">
      <w:pPr>
        <w:rPr>
          <w:rFonts w:cs="TimesNewRomanPSMT"/>
          <w:iCs/>
          <w:lang w:val="ru-RU"/>
        </w:rPr>
      </w:pPr>
    </w:p>
    <w:p w:rsidR="00EE72A9" w:rsidRDefault="00EE72A9" w:rsidP="00134106">
      <w:pPr>
        <w:rPr>
          <w:rFonts w:cs="TimesNewRomanPSMT"/>
          <w:iCs/>
          <w:lang w:val="ru-RU"/>
        </w:rPr>
      </w:pPr>
    </w:p>
    <w:p w:rsidR="00EE72A9" w:rsidRDefault="00EE72A9" w:rsidP="00134106">
      <w:pPr>
        <w:rPr>
          <w:rFonts w:cs="TimesNewRomanPSMT"/>
          <w:iCs/>
          <w:lang w:val="ru-RU"/>
        </w:rPr>
      </w:pPr>
    </w:p>
    <w:p w:rsidR="00134106" w:rsidRDefault="00134106" w:rsidP="00134106">
      <w:pPr>
        <w:rPr>
          <w:rFonts w:cs="TimesNewRomanPSMT"/>
          <w:iCs/>
          <w:lang w:val="ru-RU"/>
        </w:rPr>
      </w:pPr>
    </w:p>
    <w:p w:rsidR="0001436C" w:rsidRDefault="0001436C" w:rsidP="00134106">
      <w:pPr>
        <w:rPr>
          <w:rFonts w:cs="TimesNewRomanPSMT"/>
          <w:iCs/>
          <w:lang w:val="ru-RU"/>
        </w:rPr>
      </w:pPr>
    </w:p>
    <w:p w:rsidR="0001436C" w:rsidRDefault="0001436C" w:rsidP="00134106">
      <w:pPr>
        <w:rPr>
          <w:rFonts w:cs="TimesNewRomanPSMT"/>
          <w:iCs/>
          <w:lang w:val="ru-RU"/>
        </w:rPr>
      </w:pPr>
    </w:p>
    <w:p w:rsidR="0001436C" w:rsidRDefault="0001436C" w:rsidP="00134106">
      <w:pPr>
        <w:rPr>
          <w:rFonts w:cs="TimesNewRomanPSMT"/>
          <w:iCs/>
          <w:lang w:val="ru-RU"/>
        </w:rPr>
      </w:pPr>
    </w:p>
    <w:p w:rsidR="0001436C" w:rsidRDefault="0001436C" w:rsidP="00134106">
      <w:pPr>
        <w:rPr>
          <w:rFonts w:cs="TimesNewRomanPSMT"/>
          <w:iCs/>
          <w:lang w:val="ru-RU"/>
        </w:rPr>
      </w:pPr>
    </w:p>
    <w:p w:rsidR="0001436C" w:rsidRDefault="0001436C" w:rsidP="00134106">
      <w:pPr>
        <w:rPr>
          <w:rFonts w:cs="TimesNewRomanPSMT"/>
          <w:iCs/>
          <w:lang w:val="ru-RU"/>
        </w:rPr>
      </w:pPr>
    </w:p>
    <w:p w:rsidR="0001436C" w:rsidRDefault="0001436C" w:rsidP="00134106">
      <w:pPr>
        <w:rPr>
          <w:rFonts w:cs="TimesNewRomanPSMT"/>
          <w:iCs/>
          <w:lang w:val="ru-RU"/>
        </w:rPr>
      </w:pPr>
    </w:p>
    <w:p w:rsidR="0001436C" w:rsidRDefault="0001436C" w:rsidP="00134106">
      <w:pPr>
        <w:rPr>
          <w:rFonts w:cs="TimesNewRomanPSMT"/>
          <w:iCs/>
          <w:lang w:val="ru-RU"/>
        </w:rPr>
      </w:pPr>
    </w:p>
    <w:p w:rsidR="0001436C" w:rsidRDefault="0001436C" w:rsidP="00134106">
      <w:pPr>
        <w:rPr>
          <w:rFonts w:cs="TimesNewRomanPSMT"/>
          <w:iCs/>
          <w:lang w:val="ru-RU"/>
        </w:rPr>
      </w:pPr>
    </w:p>
    <w:p w:rsidR="0001436C" w:rsidRDefault="0001436C" w:rsidP="00134106">
      <w:pPr>
        <w:rPr>
          <w:rFonts w:cs="TimesNewRomanPSMT"/>
          <w:iCs/>
          <w:lang w:val="ru-RU"/>
        </w:rPr>
      </w:pPr>
    </w:p>
    <w:p w:rsidR="0001436C" w:rsidRDefault="0001436C" w:rsidP="00134106">
      <w:pPr>
        <w:rPr>
          <w:rFonts w:cs="TimesNewRomanPSMT"/>
          <w:iCs/>
          <w:lang w:val="ru-RU"/>
        </w:rPr>
      </w:pPr>
    </w:p>
    <w:p w:rsidR="0001436C" w:rsidRDefault="0001436C" w:rsidP="00134106">
      <w:pPr>
        <w:rPr>
          <w:rFonts w:cs="TimesNewRomanPSMT"/>
          <w:iCs/>
          <w:lang w:val="ru-RU"/>
        </w:rPr>
      </w:pPr>
    </w:p>
    <w:p w:rsidR="0001436C" w:rsidRDefault="0001436C" w:rsidP="00134106">
      <w:pPr>
        <w:rPr>
          <w:rFonts w:cs="TimesNewRomanPSMT"/>
          <w:iCs/>
          <w:lang w:val="ru-RU"/>
        </w:rPr>
      </w:pPr>
    </w:p>
    <w:p w:rsidR="00134106" w:rsidRPr="00E504D8" w:rsidRDefault="00DD2B29" w:rsidP="00134106">
      <w:pPr>
        <w:shd w:val="clear" w:color="auto" w:fill="C6D9F1"/>
        <w:jc w:val="center"/>
        <w:rPr>
          <w:rFonts w:ascii="Arial" w:hAnsi="Arial" w:cs="Arial"/>
          <w:b/>
          <w:bCs/>
          <w:i/>
          <w:iCs/>
          <w:sz w:val="28"/>
          <w:szCs w:val="28"/>
        </w:rPr>
      </w:pPr>
      <w:r>
        <w:rPr>
          <w:rFonts w:ascii="Arial" w:hAnsi="Arial" w:cs="Arial"/>
          <w:b/>
          <w:bCs/>
          <w:i/>
          <w:iCs/>
          <w:sz w:val="28"/>
          <w:szCs w:val="28"/>
          <w:lang w:val="sr-Latn-CS"/>
        </w:rPr>
        <w:lastRenderedPageBreak/>
        <w:t>I</w:t>
      </w:r>
      <w:r w:rsidR="00134106">
        <w:rPr>
          <w:rFonts w:ascii="Arial" w:hAnsi="Arial" w:cs="Arial"/>
          <w:b/>
          <w:bCs/>
          <w:i/>
          <w:iCs/>
          <w:sz w:val="28"/>
          <w:szCs w:val="28"/>
        </w:rPr>
        <w:t>V – ТЕХНИЧКА ДОКУМЕНТАЦИЈА И ПЛАНОВИ</w:t>
      </w:r>
    </w:p>
    <w:p w:rsidR="00134106" w:rsidRDefault="00134106" w:rsidP="00134106">
      <w:pPr>
        <w:rPr>
          <w:rFonts w:cs="TimesNewRomanPSMT"/>
          <w:iCs/>
          <w:lang w:val="ru-RU"/>
        </w:rPr>
      </w:pPr>
    </w:p>
    <w:p w:rsidR="00DD2B29" w:rsidRPr="00DD2B29" w:rsidRDefault="00DD2B29" w:rsidP="00DD2B29">
      <w:pPr>
        <w:suppressAutoHyphens w:val="0"/>
        <w:autoSpaceDE w:val="0"/>
        <w:autoSpaceDN w:val="0"/>
        <w:adjustRightInd w:val="0"/>
        <w:spacing w:line="240" w:lineRule="auto"/>
        <w:jc w:val="both"/>
        <w:rPr>
          <w:rFonts w:ascii="Arial" w:eastAsiaTheme="minorHAnsi" w:hAnsi="Arial" w:cs="Arial"/>
          <w:kern w:val="0"/>
          <w:lang w:eastAsia="en-US"/>
        </w:rPr>
      </w:pPr>
      <w:proofErr w:type="gramStart"/>
      <w:r w:rsidRPr="00DD2B29">
        <w:rPr>
          <w:rFonts w:ascii="Arial" w:eastAsiaTheme="minorHAnsi" w:hAnsi="Arial" w:cs="Arial"/>
          <w:kern w:val="0"/>
          <w:lang w:eastAsia="en-US"/>
        </w:rPr>
        <w:t>КОНКУРСНА ДОКУМЕНТАЦИЈА НЕ САДРЖИ ТЕХНИЧКУ ДОКУМЕНТАЦИЈУ И ПЛАНОВЕ.</w:t>
      </w:r>
      <w:proofErr w:type="gramEnd"/>
      <w:r w:rsidRPr="00DD2B29">
        <w:rPr>
          <w:rFonts w:ascii="Arial" w:eastAsiaTheme="minorHAnsi" w:hAnsi="Arial" w:cs="Arial"/>
          <w:kern w:val="0"/>
          <w:lang w:eastAsia="en-US"/>
        </w:rPr>
        <w:t xml:space="preserve"> </w:t>
      </w:r>
    </w:p>
    <w:p w:rsidR="00134106" w:rsidRDefault="00134106" w:rsidP="00134106">
      <w:pPr>
        <w:rPr>
          <w:rFonts w:ascii="Arial" w:hAnsi="Arial" w:cs="Arial"/>
          <w:iCs/>
          <w:lang w:val="ru-RU"/>
        </w:rPr>
      </w:pPr>
    </w:p>
    <w:p w:rsidR="00DD2B29" w:rsidRDefault="00DD2B29" w:rsidP="00134106">
      <w:pPr>
        <w:rPr>
          <w:rFonts w:ascii="Arial" w:hAnsi="Arial" w:cs="Arial"/>
          <w:iCs/>
          <w:lang w:val="ru-RU"/>
        </w:rPr>
      </w:pPr>
    </w:p>
    <w:p w:rsidR="00DD2B29" w:rsidRDefault="00DD2B29" w:rsidP="00134106">
      <w:pPr>
        <w:rPr>
          <w:rFonts w:ascii="Arial" w:hAnsi="Arial" w:cs="Arial"/>
          <w:iCs/>
          <w:lang w:val="ru-RU"/>
        </w:rPr>
      </w:pPr>
    </w:p>
    <w:p w:rsidR="00DD2B29" w:rsidRDefault="00DD2B29" w:rsidP="00134106">
      <w:pPr>
        <w:rPr>
          <w:rFonts w:ascii="Arial" w:hAnsi="Arial" w:cs="Arial"/>
          <w:iCs/>
          <w:lang w:val="ru-RU"/>
        </w:rPr>
      </w:pPr>
    </w:p>
    <w:p w:rsidR="00DD2B29" w:rsidRDefault="00DD2B29" w:rsidP="00134106">
      <w:pPr>
        <w:rPr>
          <w:rFonts w:ascii="Arial" w:hAnsi="Arial" w:cs="Arial"/>
          <w:iCs/>
          <w:lang w:val="ru-RU"/>
        </w:rPr>
      </w:pPr>
    </w:p>
    <w:p w:rsidR="00DD2B29" w:rsidRDefault="00DD2B29" w:rsidP="00134106">
      <w:pPr>
        <w:rPr>
          <w:rFonts w:ascii="Arial" w:hAnsi="Arial" w:cs="Arial"/>
          <w:iCs/>
          <w:lang w:val="ru-RU"/>
        </w:rPr>
      </w:pPr>
    </w:p>
    <w:p w:rsidR="00DD2B29" w:rsidRDefault="00DD2B29" w:rsidP="00134106">
      <w:pPr>
        <w:rPr>
          <w:rFonts w:ascii="Arial" w:hAnsi="Arial" w:cs="Arial"/>
          <w:iCs/>
          <w:lang w:val="ru-RU"/>
        </w:rPr>
      </w:pPr>
    </w:p>
    <w:p w:rsidR="00DD2B29" w:rsidRDefault="00DD2B29" w:rsidP="00134106">
      <w:pPr>
        <w:rPr>
          <w:rFonts w:ascii="Arial" w:hAnsi="Arial" w:cs="Arial"/>
          <w:iCs/>
          <w:lang w:val="ru-RU"/>
        </w:rPr>
      </w:pPr>
    </w:p>
    <w:p w:rsidR="00DD2B29" w:rsidRDefault="00DD2B29" w:rsidP="00134106">
      <w:pPr>
        <w:rPr>
          <w:rFonts w:ascii="Arial" w:hAnsi="Arial" w:cs="Arial"/>
          <w:iCs/>
          <w:lang w:val="ru-RU"/>
        </w:rPr>
      </w:pPr>
    </w:p>
    <w:p w:rsidR="00DD2B29" w:rsidRDefault="00DD2B29" w:rsidP="00134106">
      <w:pPr>
        <w:rPr>
          <w:rFonts w:ascii="Arial" w:hAnsi="Arial" w:cs="Arial"/>
          <w:iCs/>
          <w:lang w:val="ru-RU"/>
        </w:rPr>
      </w:pPr>
    </w:p>
    <w:p w:rsidR="00DD2B29" w:rsidRDefault="00DD2B29" w:rsidP="00134106">
      <w:pPr>
        <w:rPr>
          <w:rFonts w:ascii="Arial" w:hAnsi="Arial" w:cs="Arial"/>
          <w:iCs/>
          <w:lang w:val="ru-RU"/>
        </w:rPr>
      </w:pPr>
    </w:p>
    <w:p w:rsidR="00DD2B29" w:rsidRDefault="00DD2B29" w:rsidP="00134106">
      <w:pPr>
        <w:rPr>
          <w:rFonts w:ascii="Arial" w:hAnsi="Arial" w:cs="Arial"/>
          <w:iCs/>
          <w:lang w:val="ru-RU"/>
        </w:rPr>
      </w:pPr>
    </w:p>
    <w:p w:rsidR="00DD2B29" w:rsidRDefault="00DD2B29" w:rsidP="00134106">
      <w:pPr>
        <w:rPr>
          <w:rFonts w:ascii="Arial" w:hAnsi="Arial" w:cs="Arial"/>
          <w:iCs/>
          <w:lang w:val="ru-RU"/>
        </w:rPr>
      </w:pPr>
    </w:p>
    <w:p w:rsidR="00DD2B29" w:rsidRDefault="00DD2B29" w:rsidP="00134106">
      <w:pPr>
        <w:rPr>
          <w:rFonts w:ascii="Arial" w:hAnsi="Arial" w:cs="Arial"/>
          <w:iCs/>
          <w:lang w:val="ru-RU"/>
        </w:rPr>
      </w:pPr>
    </w:p>
    <w:p w:rsidR="00DD2B29" w:rsidRDefault="00DD2B29" w:rsidP="00134106">
      <w:pPr>
        <w:rPr>
          <w:rFonts w:ascii="Arial" w:hAnsi="Arial" w:cs="Arial"/>
          <w:iCs/>
          <w:lang w:val="ru-RU"/>
        </w:rPr>
      </w:pPr>
    </w:p>
    <w:p w:rsidR="00DD2B29" w:rsidRDefault="00DD2B29" w:rsidP="00134106">
      <w:pPr>
        <w:rPr>
          <w:rFonts w:ascii="Arial" w:hAnsi="Arial" w:cs="Arial"/>
          <w:iCs/>
          <w:lang w:val="ru-RU"/>
        </w:rPr>
      </w:pPr>
    </w:p>
    <w:p w:rsidR="00DD2B29" w:rsidRDefault="00DD2B29" w:rsidP="00134106">
      <w:pPr>
        <w:rPr>
          <w:rFonts w:ascii="Arial" w:hAnsi="Arial" w:cs="Arial"/>
          <w:iCs/>
          <w:lang w:val="ru-RU"/>
        </w:rPr>
      </w:pPr>
    </w:p>
    <w:p w:rsidR="00DD2B29" w:rsidRDefault="00DD2B29" w:rsidP="00134106">
      <w:pPr>
        <w:rPr>
          <w:rFonts w:ascii="Arial" w:hAnsi="Arial" w:cs="Arial"/>
          <w:iCs/>
          <w:lang w:val="ru-RU"/>
        </w:rPr>
      </w:pPr>
    </w:p>
    <w:p w:rsidR="00DD2B29" w:rsidRDefault="00DD2B29" w:rsidP="00134106">
      <w:pPr>
        <w:rPr>
          <w:rFonts w:ascii="Arial" w:hAnsi="Arial" w:cs="Arial"/>
          <w:iCs/>
          <w:lang w:val="ru-RU"/>
        </w:rPr>
      </w:pPr>
    </w:p>
    <w:p w:rsidR="00DD2B29" w:rsidRDefault="00DD2B29" w:rsidP="00134106">
      <w:pPr>
        <w:rPr>
          <w:rFonts w:ascii="Arial" w:hAnsi="Arial" w:cs="Arial"/>
          <w:iCs/>
          <w:lang w:val="ru-RU"/>
        </w:rPr>
      </w:pPr>
    </w:p>
    <w:p w:rsidR="00DD2B29" w:rsidRDefault="00DD2B29" w:rsidP="00134106">
      <w:pPr>
        <w:rPr>
          <w:rFonts w:ascii="Arial" w:hAnsi="Arial" w:cs="Arial"/>
          <w:iCs/>
          <w:lang w:val="ru-RU"/>
        </w:rPr>
      </w:pPr>
    </w:p>
    <w:p w:rsidR="00DD2B29" w:rsidRDefault="00DD2B29" w:rsidP="00134106">
      <w:pPr>
        <w:rPr>
          <w:rFonts w:ascii="Arial" w:hAnsi="Arial" w:cs="Arial"/>
          <w:iCs/>
          <w:lang w:val="ru-RU"/>
        </w:rPr>
      </w:pPr>
    </w:p>
    <w:p w:rsidR="00DD2B29" w:rsidRDefault="00DD2B29" w:rsidP="00134106">
      <w:pPr>
        <w:rPr>
          <w:rFonts w:ascii="Arial" w:hAnsi="Arial" w:cs="Arial"/>
          <w:iCs/>
          <w:lang w:val="ru-RU"/>
        </w:rPr>
      </w:pPr>
    </w:p>
    <w:p w:rsidR="00DD2B29" w:rsidRDefault="00DD2B29" w:rsidP="00134106">
      <w:pPr>
        <w:rPr>
          <w:rFonts w:ascii="Arial" w:hAnsi="Arial" w:cs="Arial"/>
          <w:iCs/>
          <w:lang w:val="ru-RU"/>
        </w:rPr>
      </w:pPr>
    </w:p>
    <w:p w:rsidR="00DD2B29" w:rsidRDefault="00DD2B29" w:rsidP="00134106">
      <w:pPr>
        <w:rPr>
          <w:rFonts w:ascii="Arial" w:hAnsi="Arial" w:cs="Arial"/>
          <w:iCs/>
          <w:lang w:val="ru-RU"/>
        </w:rPr>
      </w:pPr>
    </w:p>
    <w:p w:rsidR="00DD2B29" w:rsidRDefault="00DD2B29" w:rsidP="00134106">
      <w:pPr>
        <w:rPr>
          <w:rFonts w:ascii="Arial" w:hAnsi="Arial" w:cs="Arial"/>
          <w:iCs/>
          <w:lang w:val="ru-RU"/>
        </w:rPr>
      </w:pPr>
    </w:p>
    <w:p w:rsidR="00DD2B29" w:rsidRDefault="00DD2B29" w:rsidP="00134106">
      <w:pPr>
        <w:rPr>
          <w:rFonts w:ascii="Arial" w:hAnsi="Arial" w:cs="Arial"/>
          <w:iCs/>
          <w:lang w:val="ru-RU"/>
        </w:rPr>
      </w:pPr>
    </w:p>
    <w:p w:rsidR="00DD2B29" w:rsidRDefault="00DD2B29" w:rsidP="00134106">
      <w:pPr>
        <w:rPr>
          <w:rFonts w:ascii="Arial" w:hAnsi="Arial" w:cs="Arial"/>
          <w:iCs/>
          <w:lang w:val="ru-RU"/>
        </w:rPr>
      </w:pPr>
    </w:p>
    <w:p w:rsidR="00DD2B29" w:rsidRDefault="00DD2B29" w:rsidP="00134106">
      <w:pPr>
        <w:rPr>
          <w:rFonts w:ascii="Arial" w:hAnsi="Arial" w:cs="Arial"/>
          <w:iCs/>
          <w:lang w:val="ru-RU"/>
        </w:rPr>
      </w:pPr>
    </w:p>
    <w:p w:rsidR="00DD2B29" w:rsidRDefault="00DD2B29" w:rsidP="00134106">
      <w:pPr>
        <w:rPr>
          <w:rFonts w:ascii="Arial" w:hAnsi="Arial" w:cs="Arial"/>
          <w:iCs/>
          <w:lang w:val="ru-RU"/>
        </w:rPr>
      </w:pPr>
    </w:p>
    <w:p w:rsidR="00DD2B29" w:rsidRDefault="00DD2B29" w:rsidP="00134106">
      <w:pPr>
        <w:rPr>
          <w:rFonts w:ascii="Arial" w:hAnsi="Arial" w:cs="Arial"/>
          <w:iCs/>
          <w:lang w:val="ru-RU"/>
        </w:rPr>
      </w:pPr>
    </w:p>
    <w:p w:rsidR="00DD2B29" w:rsidRDefault="00DD2B29" w:rsidP="00134106">
      <w:pPr>
        <w:rPr>
          <w:rFonts w:ascii="Arial" w:hAnsi="Arial" w:cs="Arial"/>
          <w:iCs/>
          <w:lang w:val="ru-RU"/>
        </w:rPr>
      </w:pPr>
    </w:p>
    <w:p w:rsidR="00DD2B29" w:rsidRDefault="00DD2B29" w:rsidP="00134106">
      <w:pPr>
        <w:rPr>
          <w:rFonts w:ascii="Arial" w:hAnsi="Arial" w:cs="Arial"/>
          <w:iCs/>
          <w:lang w:val="ru-RU"/>
        </w:rPr>
      </w:pPr>
    </w:p>
    <w:p w:rsidR="00DD2B29" w:rsidRDefault="00DD2B29" w:rsidP="00134106">
      <w:pPr>
        <w:rPr>
          <w:rFonts w:ascii="Arial" w:hAnsi="Arial" w:cs="Arial"/>
          <w:iCs/>
          <w:lang w:val="ru-RU"/>
        </w:rPr>
      </w:pPr>
    </w:p>
    <w:p w:rsidR="00DD2B29" w:rsidRDefault="00DD2B29" w:rsidP="00134106">
      <w:pPr>
        <w:rPr>
          <w:rFonts w:ascii="Arial" w:hAnsi="Arial" w:cs="Arial"/>
          <w:iCs/>
          <w:lang w:val="ru-RU"/>
        </w:rPr>
      </w:pPr>
    </w:p>
    <w:p w:rsidR="00DD2B29" w:rsidRDefault="00DD2B29" w:rsidP="00134106">
      <w:pPr>
        <w:rPr>
          <w:rFonts w:ascii="Arial" w:hAnsi="Arial" w:cs="Arial"/>
          <w:iCs/>
          <w:lang w:val="ru-RU"/>
        </w:rPr>
      </w:pPr>
    </w:p>
    <w:p w:rsidR="00DD2B29" w:rsidRDefault="00DD2B29" w:rsidP="00134106">
      <w:pPr>
        <w:rPr>
          <w:rFonts w:ascii="Arial" w:hAnsi="Arial" w:cs="Arial"/>
          <w:iCs/>
          <w:lang w:val="ru-RU"/>
        </w:rPr>
      </w:pPr>
    </w:p>
    <w:p w:rsidR="00DD2B29" w:rsidRDefault="00DD2B29" w:rsidP="00134106">
      <w:pPr>
        <w:rPr>
          <w:rFonts w:ascii="Arial" w:hAnsi="Arial" w:cs="Arial"/>
          <w:iCs/>
          <w:lang w:val="ru-RU"/>
        </w:rPr>
      </w:pPr>
    </w:p>
    <w:p w:rsidR="00DD2B29" w:rsidRDefault="00DD2B29" w:rsidP="00134106">
      <w:pPr>
        <w:rPr>
          <w:rFonts w:ascii="Arial" w:hAnsi="Arial" w:cs="Arial"/>
          <w:iCs/>
          <w:lang w:val="ru-RU"/>
        </w:rPr>
      </w:pPr>
    </w:p>
    <w:p w:rsidR="00DD2B29" w:rsidRDefault="00DD2B29" w:rsidP="00134106">
      <w:pPr>
        <w:rPr>
          <w:rFonts w:ascii="Arial" w:hAnsi="Arial" w:cs="Arial"/>
          <w:iCs/>
          <w:lang w:val="ru-RU"/>
        </w:rPr>
      </w:pPr>
    </w:p>
    <w:p w:rsidR="00DD2B29" w:rsidRDefault="00DD2B29" w:rsidP="00134106">
      <w:pPr>
        <w:rPr>
          <w:rFonts w:ascii="Arial" w:hAnsi="Arial" w:cs="Arial"/>
          <w:iCs/>
          <w:lang w:val="ru-RU"/>
        </w:rPr>
      </w:pPr>
    </w:p>
    <w:p w:rsidR="00DD2B29" w:rsidRDefault="00DD2B29" w:rsidP="00134106">
      <w:pPr>
        <w:rPr>
          <w:rFonts w:ascii="Arial" w:hAnsi="Arial" w:cs="Arial"/>
          <w:iCs/>
          <w:lang w:val="ru-RU"/>
        </w:rPr>
      </w:pPr>
    </w:p>
    <w:p w:rsidR="00DD2B29" w:rsidRDefault="00DD2B29" w:rsidP="00134106">
      <w:pPr>
        <w:rPr>
          <w:rFonts w:ascii="Arial" w:hAnsi="Arial" w:cs="Arial"/>
          <w:iCs/>
          <w:lang w:val="ru-RU"/>
        </w:rPr>
      </w:pPr>
    </w:p>
    <w:p w:rsidR="00A14697" w:rsidRDefault="00A14697" w:rsidP="00134106">
      <w:pPr>
        <w:rPr>
          <w:rFonts w:ascii="Arial" w:hAnsi="Arial" w:cs="Arial"/>
          <w:iCs/>
          <w:lang w:val="ru-RU"/>
        </w:rPr>
      </w:pPr>
    </w:p>
    <w:p w:rsidR="00A14697" w:rsidRDefault="00A14697" w:rsidP="00134106">
      <w:pPr>
        <w:rPr>
          <w:rFonts w:ascii="Arial" w:hAnsi="Arial" w:cs="Arial"/>
          <w:iCs/>
          <w:lang w:val="ru-RU"/>
        </w:rPr>
      </w:pPr>
    </w:p>
    <w:p w:rsidR="00A14697" w:rsidRDefault="00A14697" w:rsidP="00134106">
      <w:pPr>
        <w:rPr>
          <w:rFonts w:ascii="Arial" w:hAnsi="Arial" w:cs="Arial"/>
          <w:iCs/>
          <w:lang w:val="ru-RU"/>
        </w:rPr>
      </w:pPr>
    </w:p>
    <w:p w:rsidR="00A14697" w:rsidRDefault="00A14697" w:rsidP="00134106">
      <w:pPr>
        <w:rPr>
          <w:rFonts w:ascii="Arial" w:hAnsi="Arial" w:cs="Arial"/>
          <w:iCs/>
          <w:lang w:val="ru-RU"/>
        </w:rPr>
      </w:pPr>
    </w:p>
    <w:p w:rsidR="00DD2B29" w:rsidRPr="00E504D8" w:rsidRDefault="00DD2B29" w:rsidP="00134106">
      <w:pPr>
        <w:rPr>
          <w:rFonts w:ascii="Arial" w:hAnsi="Arial" w:cs="Arial"/>
          <w:iCs/>
          <w:lang w:val="ru-RU"/>
        </w:rPr>
      </w:pPr>
    </w:p>
    <w:p w:rsidR="00134106" w:rsidRPr="00E504D8" w:rsidRDefault="00990C37" w:rsidP="00134106">
      <w:pPr>
        <w:shd w:val="clear" w:color="auto" w:fill="C6D9F1"/>
        <w:jc w:val="center"/>
        <w:rPr>
          <w:rFonts w:ascii="Arial" w:hAnsi="Arial" w:cs="Arial"/>
          <w:b/>
          <w:bCs/>
          <w:i/>
          <w:iCs/>
          <w:sz w:val="28"/>
          <w:szCs w:val="28"/>
        </w:rPr>
      </w:pPr>
      <w:proofErr w:type="gramStart"/>
      <w:r>
        <w:rPr>
          <w:rFonts w:ascii="Arial" w:hAnsi="Arial" w:cs="Arial"/>
          <w:b/>
          <w:bCs/>
          <w:i/>
          <w:iCs/>
          <w:sz w:val="28"/>
          <w:szCs w:val="28"/>
        </w:rPr>
        <w:t>V</w:t>
      </w:r>
      <w:r w:rsidR="00134106" w:rsidRPr="008566BF">
        <w:rPr>
          <w:rFonts w:ascii="Arial" w:hAnsi="Arial" w:cs="Arial"/>
          <w:b/>
          <w:bCs/>
          <w:i/>
          <w:iCs/>
          <w:sz w:val="28"/>
          <w:szCs w:val="28"/>
          <w:lang w:val="ru-RU"/>
        </w:rPr>
        <w:t xml:space="preserve">   УСЛОВИ ЗА УЧЕШЋЕ У ПОСТУПКУ ЈАВНЕ НАБАВКЕ ИЗ ЧЛ.</w:t>
      </w:r>
      <w:proofErr w:type="gramEnd"/>
      <w:r w:rsidR="00134106" w:rsidRPr="008566BF">
        <w:rPr>
          <w:rFonts w:ascii="Arial" w:hAnsi="Arial" w:cs="Arial"/>
          <w:b/>
          <w:bCs/>
          <w:i/>
          <w:iCs/>
          <w:sz w:val="28"/>
          <w:szCs w:val="28"/>
          <w:lang w:val="ru-RU"/>
        </w:rPr>
        <w:t xml:space="preserve"> 75. И 76. ЗАКОНА И УПУТСТВО КАКО СЕ ДОКАЗУЈЕ ИСПУЊЕНОСТ ТИХ УСЛОВА</w:t>
      </w:r>
    </w:p>
    <w:p w:rsidR="00134106" w:rsidRPr="008566BF" w:rsidRDefault="00134106" w:rsidP="00134106">
      <w:pPr>
        <w:jc w:val="both"/>
        <w:rPr>
          <w:rFonts w:ascii="Arial" w:hAnsi="Arial" w:cs="Arial"/>
          <w:b/>
          <w:bCs/>
          <w:i/>
          <w:iCs/>
          <w:sz w:val="28"/>
          <w:szCs w:val="28"/>
          <w:lang w:val="ru-RU"/>
        </w:rPr>
      </w:pPr>
    </w:p>
    <w:p w:rsidR="00DE0254" w:rsidRPr="00096544" w:rsidRDefault="00DE0254" w:rsidP="00DE0254">
      <w:pPr>
        <w:jc w:val="center"/>
        <w:rPr>
          <w:rFonts w:ascii="Arial" w:eastAsia="TimesNewRomanPSMT" w:hAnsi="Arial" w:cs="Arial"/>
          <w:bCs/>
          <w:color w:val="auto"/>
          <w:sz w:val="28"/>
          <w:szCs w:val="28"/>
          <w:lang w:val="sr-Cyrl-CS"/>
        </w:rPr>
      </w:pPr>
      <w:r w:rsidRPr="00096544">
        <w:rPr>
          <w:rFonts w:ascii="Arial" w:eastAsia="TimesNewRomanPSMT" w:hAnsi="Arial" w:cs="Arial"/>
          <w:bCs/>
          <w:color w:val="auto"/>
          <w:sz w:val="28"/>
          <w:szCs w:val="28"/>
          <w:lang w:val="sr-Cyrl-CS"/>
        </w:rPr>
        <w:t>ОБАВЕЗНИ УСЛОВИ</w:t>
      </w:r>
    </w:p>
    <w:p w:rsidR="00DE0254" w:rsidRDefault="00DE0254" w:rsidP="00DE0254">
      <w:pPr>
        <w:jc w:val="center"/>
        <w:rPr>
          <w:rFonts w:ascii="Arial" w:hAnsi="Arial" w:cs="Arial"/>
          <w:b/>
          <w:bCs/>
          <w:i/>
          <w:iCs/>
          <w:sz w:val="28"/>
          <w:szCs w:val="28"/>
        </w:rPr>
      </w:pPr>
    </w:p>
    <w:p w:rsidR="00DE0254" w:rsidRDefault="00DE0254" w:rsidP="00DE0254">
      <w:pPr>
        <w:pStyle w:val="ListParagraph"/>
        <w:tabs>
          <w:tab w:val="left" w:pos="680"/>
        </w:tabs>
        <w:ind w:left="0"/>
        <w:jc w:val="both"/>
      </w:pPr>
      <w:proofErr w:type="gramStart"/>
      <w:r w:rsidRPr="00116F43">
        <w:rPr>
          <w:rFonts w:ascii="Arial" w:hAnsi="Arial" w:cs="Arial"/>
          <w:iCs/>
        </w:rPr>
        <w:t xml:space="preserve">Право на учешће у поступку предметне јавне набавке има понуђач који испуњава </w:t>
      </w:r>
      <w:r w:rsidRPr="00116F43">
        <w:rPr>
          <w:rFonts w:ascii="Arial" w:hAnsi="Arial" w:cs="Arial"/>
          <w:b/>
          <w:iCs/>
        </w:rPr>
        <w:t>обавезне услове</w:t>
      </w:r>
      <w:r w:rsidRPr="00116F43">
        <w:rPr>
          <w:rFonts w:ascii="Arial" w:hAnsi="Arial" w:cs="Arial"/>
          <w:iCs/>
        </w:rPr>
        <w:t xml:space="preserve"> за учешће</w:t>
      </w:r>
      <w:r>
        <w:rPr>
          <w:rFonts w:ascii="Arial" w:hAnsi="Arial" w:cs="Arial"/>
          <w:iCs/>
        </w:rPr>
        <w:t>,</w:t>
      </w:r>
      <w:r w:rsidRPr="00116F43">
        <w:rPr>
          <w:rFonts w:ascii="Arial" w:hAnsi="Arial" w:cs="Arial"/>
          <w:iCs/>
        </w:rPr>
        <w:t xml:space="preserve"> </w:t>
      </w:r>
      <w:r>
        <w:rPr>
          <w:rFonts w:ascii="Arial" w:hAnsi="Arial" w:cs="Arial"/>
          <w:iCs/>
        </w:rPr>
        <w:t>дефинисане чланом 75.</w:t>
      </w:r>
      <w:proofErr w:type="gramEnd"/>
      <w:r>
        <w:rPr>
          <w:rFonts w:ascii="Arial" w:hAnsi="Arial" w:cs="Arial"/>
          <w:iCs/>
        </w:rPr>
        <w:t xml:space="preserve"> ЗЈН, </w:t>
      </w:r>
      <w:r>
        <w:rPr>
          <w:rFonts w:ascii="Arial" w:hAnsi="Arial" w:cs="Arial"/>
          <w:iCs/>
          <w:lang w:val="sr-Cyrl-CS"/>
        </w:rPr>
        <w:t>а и</w:t>
      </w:r>
      <w:r>
        <w:rPr>
          <w:rFonts w:ascii="Arial" w:hAnsi="Arial" w:cs="Arial"/>
        </w:rPr>
        <w:t xml:space="preserve">спуњеност </w:t>
      </w:r>
      <w:r>
        <w:rPr>
          <w:rFonts w:ascii="Arial" w:hAnsi="Arial" w:cs="Arial"/>
          <w:b/>
        </w:rPr>
        <w:t xml:space="preserve">обавезних </w:t>
      </w:r>
      <w:r>
        <w:rPr>
          <w:rFonts w:ascii="Arial" w:hAnsi="Arial" w:cs="Arial"/>
          <w:b/>
          <w:lang w:val="sr-Cyrl-CS"/>
        </w:rPr>
        <w:t xml:space="preserve">услова </w:t>
      </w:r>
      <w:r>
        <w:rPr>
          <w:rFonts w:ascii="Arial" w:hAnsi="Arial" w:cs="Arial"/>
        </w:rPr>
        <w:t xml:space="preserve">за учешће у поступку предметне јавне набавке, </w:t>
      </w:r>
      <w:r>
        <w:rPr>
          <w:rFonts w:ascii="Arial" w:hAnsi="Arial" w:cs="Arial"/>
          <w:lang w:val="sr-Cyrl-CS"/>
        </w:rPr>
        <w:t xml:space="preserve">понуђач доказује на начин дефинисан у следећој табели, </w:t>
      </w:r>
      <w:r w:rsidRPr="005B2D5C">
        <w:rPr>
          <w:rFonts w:ascii="Arial" w:hAnsi="Arial" w:cs="Arial"/>
          <w:b/>
          <w:lang w:val="sr-Cyrl-CS"/>
        </w:rPr>
        <w:t>и то:</w:t>
      </w:r>
    </w:p>
    <w:p w:rsidR="00DE0254" w:rsidRDefault="00DE0254" w:rsidP="00DE0254">
      <w:pPr>
        <w:pStyle w:val="ListParagraph"/>
        <w:tabs>
          <w:tab w:val="left" w:pos="680"/>
        </w:tabs>
        <w:ind w:left="0"/>
        <w:jc w:val="both"/>
        <w:rPr>
          <w:rFonts w:ascii="Arial" w:hAnsi="Arial" w:cs="Arial"/>
          <w:lang w:val="sr-Cyrl-CS"/>
        </w:rPr>
      </w:pPr>
    </w:p>
    <w:p w:rsidR="00C4340A" w:rsidRPr="00C4340A" w:rsidRDefault="00C4340A" w:rsidP="00DE0254">
      <w:pPr>
        <w:pStyle w:val="ListParagraph"/>
        <w:tabs>
          <w:tab w:val="left" w:pos="680"/>
        </w:tabs>
        <w:ind w:left="0"/>
        <w:jc w:val="both"/>
        <w:rPr>
          <w:rFonts w:ascii="Arial" w:hAnsi="Arial" w:cs="Arial"/>
          <w:lang w:val="sr-Cyrl-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93"/>
        <w:gridCol w:w="4123"/>
        <w:gridCol w:w="4526"/>
      </w:tblGrid>
      <w:tr w:rsidR="00DE0254" w:rsidRPr="0016619D" w:rsidTr="00DE0254">
        <w:trPr>
          <w:trHeight w:val="548"/>
        </w:trPr>
        <w:tc>
          <w:tcPr>
            <w:tcW w:w="593" w:type="dxa"/>
            <w:shd w:val="clear" w:color="auto" w:fill="C6D9F1"/>
          </w:tcPr>
          <w:p w:rsidR="00DE0254" w:rsidRPr="00271C78" w:rsidRDefault="00DE0254" w:rsidP="00DE0254">
            <w:pPr>
              <w:suppressAutoHyphens w:val="0"/>
              <w:spacing w:line="240" w:lineRule="auto"/>
              <w:contextualSpacing/>
              <w:rPr>
                <w:rFonts w:ascii="Arial" w:hAnsi="Arial" w:cs="Arial"/>
                <w:color w:val="auto"/>
                <w:sz w:val="20"/>
                <w:szCs w:val="20"/>
                <w:lang w:val="sr-Cyrl-CS"/>
              </w:rPr>
            </w:pPr>
          </w:p>
          <w:p w:rsidR="00DE0254" w:rsidRPr="00271C78" w:rsidRDefault="00DE0254" w:rsidP="00DE0254">
            <w:pPr>
              <w:suppressAutoHyphens w:val="0"/>
              <w:spacing w:line="240" w:lineRule="auto"/>
              <w:contextualSpacing/>
              <w:rPr>
                <w:rFonts w:ascii="Arial" w:hAnsi="Arial" w:cs="Arial"/>
                <w:color w:val="auto"/>
                <w:sz w:val="20"/>
                <w:szCs w:val="20"/>
                <w:lang w:val="sr-Cyrl-CS"/>
              </w:rPr>
            </w:pPr>
            <w:r w:rsidRPr="00271C78">
              <w:rPr>
                <w:rFonts w:ascii="Arial" w:hAnsi="Arial" w:cs="Arial"/>
                <w:color w:val="auto"/>
                <w:sz w:val="20"/>
                <w:szCs w:val="20"/>
                <w:lang w:val="sr-Cyrl-CS"/>
              </w:rPr>
              <w:t>Р.бр</w:t>
            </w:r>
          </w:p>
        </w:tc>
        <w:tc>
          <w:tcPr>
            <w:tcW w:w="4123" w:type="dxa"/>
            <w:shd w:val="clear" w:color="auto" w:fill="C6D9F1"/>
          </w:tcPr>
          <w:p w:rsidR="00DE0254" w:rsidRPr="00271C78" w:rsidRDefault="00DE0254" w:rsidP="00DE0254">
            <w:pPr>
              <w:jc w:val="center"/>
              <w:rPr>
                <w:rFonts w:ascii="Arial" w:hAnsi="Arial" w:cs="Arial"/>
                <w:color w:val="auto"/>
                <w:sz w:val="28"/>
                <w:szCs w:val="28"/>
                <w:lang w:val="sr-Cyrl-CS"/>
              </w:rPr>
            </w:pPr>
            <w:r w:rsidRPr="00271C78">
              <w:rPr>
                <w:rFonts w:ascii="Arial" w:hAnsi="Arial" w:cs="Arial"/>
                <w:color w:val="auto"/>
                <w:sz w:val="28"/>
                <w:szCs w:val="28"/>
                <w:lang w:val="sr-Cyrl-CS"/>
              </w:rPr>
              <w:t>ОБАВЕЗНИ УСЛОВИ</w:t>
            </w:r>
          </w:p>
        </w:tc>
        <w:tc>
          <w:tcPr>
            <w:tcW w:w="4526" w:type="dxa"/>
            <w:shd w:val="clear" w:color="auto" w:fill="C6D9F1"/>
          </w:tcPr>
          <w:p w:rsidR="00DE0254" w:rsidRPr="00271C78" w:rsidRDefault="00DE0254" w:rsidP="00DE0254">
            <w:pPr>
              <w:jc w:val="center"/>
              <w:rPr>
                <w:rFonts w:ascii="Arial" w:hAnsi="Arial" w:cs="Arial"/>
                <w:color w:val="auto"/>
                <w:sz w:val="28"/>
                <w:szCs w:val="28"/>
                <w:lang w:val="sr-Cyrl-CS"/>
              </w:rPr>
            </w:pPr>
            <w:r w:rsidRPr="00271C78">
              <w:rPr>
                <w:rFonts w:ascii="Arial" w:hAnsi="Arial" w:cs="Arial"/>
                <w:color w:val="auto"/>
                <w:sz w:val="28"/>
                <w:szCs w:val="28"/>
              </w:rPr>
              <w:t xml:space="preserve">НАЧИН </w:t>
            </w:r>
            <w:r w:rsidRPr="00271C78">
              <w:rPr>
                <w:rFonts w:ascii="Arial" w:hAnsi="Arial" w:cs="Arial"/>
                <w:color w:val="auto"/>
                <w:sz w:val="28"/>
                <w:szCs w:val="28"/>
                <w:lang w:val="sr-Cyrl-CS"/>
              </w:rPr>
              <w:t>ДОКАЗИВАЊА</w:t>
            </w:r>
          </w:p>
        </w:tc>
      </w:tr>
      <w:tr w:rsidR="00DE0254" w:rsidRPr="00332E80" w:rsidTr="00DE0254">
        <w:tc>
          <w:tcPr>
            <w:tcW w:w="593" w:type="dxa"/>
            <w:shd w:val="clear" w:color="auto" w:fill="auto"/>
          </w:tcPr>
          <w:p w:rsidR="00DE0254" w:rsidRPr="00271C78" w:rsidRDefault="00DE0254" w:rsidP="00DE0254">
            <w:pPr>
              <w:jc w:val="center"/>
              <w:rPr>
                <w:rFonts w:ascii="Arial" w:hAnsi="Arial" w:cs="Arial"/>
                <w:color w:val="auto"/>
                <w:lang w:val="sr-Cyrl-CS"/>
              </w:rPr>
            </w:pPr>
          </w:p>
          <w:p w:rsidR="00DE0254" w:rsidRPr="00271C78" w:rsidRDefault="00DE0254" w:rsidP="00DE0254">
            <w:pPr>
              <w:jc w:val="center"/>
              <w:rPr>
                <w:rFonts w:ascii="Arial" w:hAnsi="Arial" w:cs="Arial"/>
                <w:color w:val="auto"/>
                <w:lang w:val="sr-Cyrl-CS"/>
              </w:rPr>
            </w:pPr>
          </w:p>
          <w:p w:rsidR="00DE0254" w:rsidRPr="00271C78" w:rsidRDefault="00DE0254" w:rsidP="00DE0254">
            <w:pPr>
              <w:jc w:val="center"/>
              <w:rPr>
                <w:rFonts w:ascii="Arial" w:hAnsi="Arial" w:cs="Arial"/>
                <w:color w:val="auto"/>
                <w:lang w:val="sr-Cyrl-CS"/>
              </w:rPr>
            </w:pPr>
            <w:r w:rsidRPr="00271C78">
              <w:rPr>
                <w:rFonts w:ascii="Arial" w:hAnsi="Arial" w:cs="Arial"/>
                <w:color w:val="auto"/>
                <w:lang w:val="sr-Cyrl-CS"/>
              </w:rPr>
              <w:t>1.</w:t>
            </w:r>
          </w:p>
        </w:tc>
        <w:tc>
          <w:tcPr>
            <w:tcW w:w="4123" w:type="dxa"/>
            <w:shd w:val="clear" w:color="auto" w:fill="auto"/>
          </w:tcPr>
          <w:p w:rsidR="00DE0254" w:rsidRPr="00C4340A" w:rsidRDefault="00DE0254" w:rsidP="00C4340A">
            <w:pPr>
              <w:rPr>
                <w:rFonts w:ascii="Arial" w:hAnsi="Arial" w:cs="Arial"/>
                <w:i/>
                <w:iCs/>
                <w:lang w:val="sr-Cyrl-CS"/>
              </w:rPr>
            </w:pPr>
            <w:r w:rsidRPr="00271C78">
              <w:rPr>
                <w:rFonts w:ascii="Arial" w:hAnsi="Arial" w:cs="Arial"/>
                <w:iCs/>
              </w:rPr>
              <w:t>Да је регистрован код надлежног органа, односно уписан у одговарајући регистар</w:t>
            </w:r>
            <w:r w:rsidRPr="00271C78">
              <w:rPr>
                <w:rFonts w:ascii="Arial" w:hAnsi="Arial" w:cs="Arial"/>
                <w:iCs/>
                <w:lang w:val="sr-Cyrl-CS"/>
              </w:rPr>
              <w:t xml:space="preserve"> </w:t>
            </w:r>
            <w:r w:rsidRPr="00271C78">
              <w:rPr>
                <w:rFonts w:ascii="Arial" w:hAnsi="Arial" w:cs="Arial"/>
                <w:i/>
                <w:iCs/>
                <w:lang w:val="sr-Cyrl-CS"/>
              </w:rPr>
              <w:t>(чл. 75. ст. 1. тач. 1) ЗЈН);</w:t>
            </w:r>
          </w:p>
        </w:tc>
        <w:tc>
          <w:tcPr>
            <w:tcW w:w="4526" w:type="dxa"/>
            <w:vMerge w:val="restart"/>
            <w:shd w:val="clear" w:color="auto" w:fill="auto"/>
          </w:tcPr>
          <w:p w:rsidR="00DE0254" w:rsidRPr="00271C78" w:rsidRDefault="00DE0254" w:rsidP="00DE0254">
            <w:pPr>
              <w:rPr>
                <w:rFonts w:ascii="Arial" w:hAnsi="Arial" w:cs="Arial"/>
                <w:iCs/>
                <w:lang w:val="sr-Cyrl-CS"/>
              </w:rPr>
            </w:pPr>
          </w:p>
          <w:p w:rsidR="00DE0254" w:rsidRPr="00271C78" w:rsidRDefault="00DE0254" w:rsidP="00DE0254">
            <w:pPr>
              <w:pStyle w:val="ListParagraph"/>
              <w:ind w:left="0"/>
              <w:rPr>
                <w:rFonts w:ascii="Arial" w:hAnsi="Arial" w:cs="Arial"/>
              </w:rPr>
            </w:pPr>
            <w:r w:rsidRPr="00271C78">
              <w:rPr>
                <w:rFonts w:ascii="Arial" w:hAnsi="Arial" w:cs="Arial"/>
                <w:b/>
              </w:rPr>
              <w:t>ИЗЈАВА</w:t>
            </w:r>
            <w:r w:rsidRPr="00271C78">
              <w:rPr>
                <w:rFonts w:ascii="Arial" w:hAnsi="Arial" w:cs="Arial"/>
                <w:color w:val="FF0000"/>
                <w:lang w:val="sr-Cyrl-CS"/>
              </w:rPr>
              <w:t xml:space="preserve"> </w:t>
            </w:r>
            <w:r w:rsidRPr="00FC07B5">
              <w:rPr>
                <w:rFonts w:ascii="Arial" w:hAnsi="Arial" w:cs="Arial"/>
                <w:color w:val="auto"/>
                <w:lang w:val="sr-Cyrl-CS"/>
              </w:rPr>
              <w:t>(</w:t>
            </w:r>
            <w:r w:rsidRPr="00FC07B5">
              <w:rPr>
                <w:rFonts w:ascii="Arial" w:hAnsi="Arial" w:cs="Arial"/>
                <w:i/>
                <w:color w:val="auto"/>
                <w:lang w:val="sr-Cyrl-CS"/>
              </w:rPr>
              <w:t>Образац 5.</w:t>
            </w:r>
            <w:r w:rsidRPr="00FC07B5">
              <w:rPr>
                <w:rFonts w:ascii="Arial" w:hAnsi="Arial" w:cs="Arial"/>
                <w:i/>
                <w:color w:val="auto"/>
                <w:lang w:val="ru-RU"/>
              </w:rPr>
              <w:t xml:space="preserve"> у </w:t>
            </w:r>
            <w:r w:rsidRPr="00FC07B5">
              <w:rPr>
                <w:rFonts w:ascii="Arial" w:hAnsi="Arial" w:cs="Arial"/>
                <w:i/>
                <w:color w:val="auto"/>
              </w:rPr>
              <w:t>поглављу</w:t>
            </w:r>
            <w:r w:rsidRPr="00FC07B5">
              <w:rPr>
                <w:rFonts w:ascii="Arial" w:hAnsi="Arial" w:cs="Arial"/>
                <w:i/>
                <w:color w:val="auto"/>
                <w:lang w:val="sr-Cyrl-CS"/>
              </w:rPr>
              <w:t xml:space="preserve"> </w:t>
            </w:r>
            <w:r w:rsidRPr="00FC07B5">
              <w:rPr>
                <w:rFonts w:ascii="Arial" w:hAnsi="Arial" w:cs="Arial"/>
                <w:i/>
                <w:color w:val="auto"/>
              </w:rPr>
              <w:t>V</w:t>
            </w:r>
            <w:r w:rsidR="00AC35BD">
              <w:rPr>
                <w:rFonts w:ascii="Arial" w:hAnsi="Arial" w:cs="Arial"/>
                <w:i/>
                <w:color w:val="auto"/>
              </w:rPr>
              <w:t>I</w:t>
            </w:r>
            <w:r w:rsidRPr="00FC07B5">
              <w:rPr>
                <w:rFonts w:ascii="Arial" w:hAnsi="Arial" w:cs="Arial"/>
                <w:i/>
                <w:color w:val="auto"/>
              </w:rPr>
              <w:t>I</w:t>
            </w:r>
            <w:r w:rsidRPr="00FC07B5">
              <w:rPr>
                <w:rFonts w:ascii="Arial" w:hAnsi="Arial" w:cs="Arial"/>
                <w:i/>
                <w:color w:val="auto"/>
                <w:lang w:val="ru-RU"/>
              </w:rPr>
              <w:t xml:space="preserve"> ове конкурсне документације</w:t>
            </w:r>
            <w:r w:rsidRPr="00FC07B5">
              <w:rPr>
                <w:rFonts w:ascii="Arial" w:hAnsi="Arial" w:cs="Arial"/>
                <w:color w:val="auto"/>
                <w:lang w:val="sr-Cyrl-CS"/>
              </w:rPr>
              <w:t xml:space="preserve">), </w:t>
            </w:r>
            <w:r w:rsidRPr="00271C78">
              <w:rPr>
                <w:rFonts w:ascii="Arial" w:hAnsi="Arial" w:cs="Arial"/>
              </w:rPr>
              <w:t xml:space="preserve">којом понуђач под пуном материјалном и кривичном одговорношћу потврђује да испуњава услове за учешће у поступку јавне набавке из чл. 75. </w:t>
            </w:r>
            <w:proofErr w:type="gramStart"/>
            <w:r w:rsidRPr="00271C78">
              <w:rPr>
                <w:rFonts w:ascii="Arial" w:hAnsi="Arial" w:cs="Arial"/>
              </w:rPr>
              <w:t>ст</w:t>
            </w:r>
            <w:proofErr w:type="gramEnd"/>
            <w:r w:rsidRPr="00271C78">
              <w:rPr>
                <w:rFonts w:ascii="Arial" w:hAnsi="Arial" w:cs="Arial"/>
              </w:rPr>
              <w:t>. 1. тач. 1) до 4) и став 2. ЗЈН, дефинисане овом конкурсном документацијом</w:t>
            </w:r>
          </w:p>
          <w:p w:rsidR="00DE0254" w:rsidRPr="00271C78" w:rsidRDefault="00DE0254" w:rsidP="00DE0254">
            <w:pPr>
              <w:pStyle w:val="ListParagraph"/>
              <w:ind w:left="0"/>
              <w:rPr>
                <w:rFonts w:ascii="Arial" w:hAnsi="Arial" w:cs="Arial"/>
              </w:rPr>
            </w:pPr>
          </w:p>
          <w:p w:rsidR="00DE0254" w:rsidRPr="00271C78" w:rsidRDefault="00DE0254" w:rsidP="00DE0254">
            <w:pPr>
              <w:pStyle w:val="ListParagraph"/>
              <w:ind w:left="0"/>
              <w:rPr>
                <w:color w:val="FF0000"/>
              </w:rPr>
            </w:pPr>
          </w:p>
        </w:tc>
      </w:tr>
      <w:tr w:rsidR="00DE0254" w:rsidRPr="00332E80" w:rsidTr="00DE0254">
        <w:tc>
          <w:tcPr>
            <w:tcW w:w="593" w:type="dxa"/>
            <w:shd w:val="clear" w:color="auto" w:fill="auto"/>
            <w:vAlign w:val="center"/>
          </w:tcPr>
          <w:p w:rsidR="00DE0254" w:rsidRPr="00271C78" w:rsidRDefault="00DE0254" w:rsidP="00DE0254">
            <w:pPr>
              <w:jc w:val="center"/>
              <w:rPr>
                <w:rFonts w:ascii="Arial" w:hAnsi="Arial" w:cs="Arial"/>
                <w:color w:val="auto"/>
                <w:lang w:val="sr-Cyrl-CS"/>
              </w:rPr>
            </w:pPr>
            <w:r w:rsidRPr="00271C78">
              <w:rPr>
                <w:rFonts w:ascii="Arial" w:hAnsi="Arial" w:cs="Arial"/>
                <w:color w:val="auto"/>
                <w:lang w:val="sr-Cyrl-CS"/>
              </w:rPr>
              <w:t>2.</w:t>
            </w:r>
          </w:p>
        </w:tc>
        <w:tc>
          <w:tcPr>
            <w:tcW w:w="4123" w:type="dxa"/>
            <w:shd w:val="clear" w:color="auto" w:fill="auto"/>
          </w:tcPr>
          <w:p w:rsidR="00DE0254" w:rsidRPr="00C4340A" w:rsidRDefault="00DE0254" w:rsidP="00DE0254">
            <w:pPr>
              <w:rPr>
                <w:rFonts w:ascii="Arial" w:hAnsi="Arial" w:cs="Arial"/>
                <w:i/>
                <w:iCs/>
                <w:lang w:val="sr-Cyrl-CS"/>
              </w:rPr>
            </w:pPr>
            <w:r w:rsidRPr="00271C78">
              <w:rPr>
                <w:rFonts w:ascii="Arial" w:hAnsi="Arial" w:cs="Arial"/>
              </w:rPr>
              <w:t>Да он и његов законски заступник није осуђиван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w:t>
            </w:r>
            <w:r w:rsidRPr="00271C78">
              <w:rPr>
                <w:rFonts w:ascii="Arial" w:hAnsi="Arial" w:cs="Arial"/>
                <w:lang w:val="sr-Cyrl-CS"/>
              </w:rPr>
              <w:t xml:space="preserve"> </w:t>
            </w:r>
            <w:r w:rsidRPr="00271C78">
              <w:rPr>
                <w:rFonts w:ascii="Arial" w:hAnsi="Arial" w:cs="Arial"/>
                <w:i/>
                <w:iCs/>
                <w:lang w:val="sr-Cyrl-CS"/>
              </w:rPr>
              <w:t>(чл. 75. ст. 1. тач. 2) ЗЈН);</w:t>
            </w:r>
          </w:p>
        </w:tc>
        <w:tc>
          <w:tcPr>
            <w:tcW w:w="4526" w:type="dxa"/>
            <w:vMerge/>
            <w:shd w:val="clear" w:color="auto" w:fill="auto"/>
          </w:tcPr>
          <w:p w:rsidR="00DE0254" w:rsidRPr="00271C78" w:rsidRDefault="00DE0254" w:rsidP="00DE0254">
            <w:pPr>
              <w:rPr>
                <w:color w:val="FF0000"/>
              </w:rPr>
            </w:pPr>
          </w:p>
        </w:tc>
      </w:tr>
      <w:tr w:rsidR="00DE0254" w:rsidRPr="00332E80" w:rsidTr="00DE0254">
        <w:tc>
          <w:tcPr>
            <w:tcW w:w="593" w:type="dxa"/>
            <w:shd w:val="clear" w:color="auto" w:fill="auto"/>
            <w:vAlign w:val="center"/>
          </w:tcPr>
          <w:p w:rsidR="00DE0254" w:rsidRPr="00271C78" w:rsidRDefault="00DE0254" w:rsidP="00DE0254">
            <w:pPr>
              <w:jc w:val="center"/>
              <w:rPr>
                <w:rFonts w:ascii="Arial" w:hAnsi="Arial" w:cs="Arial"/>
                <w:color w:val="FF0000"/>
                <w:lang w:val="sr-Cyrl-CS"/>
              </w:rPr>
            </w:pPr>
            <w:r w:rsidRPr="00271C78">
              <w:rPr>
                <w:rFonts w:ascii="Arial" w:hAnsi="Arial" w:cs="Arial"/>
                <w:color w:val="auto"/>
                <w:lang w:val="sr-Cyrl-CS"/>
              </w:rPr>
              <w:t>3.</w:t>
            </w:r>
          </w:p>
        </w:tc>
        <w:tc>
          <w:tcPr>
            <w:tcW w:w="4123" w:type="dxa"/>
            <w:shd w:val="clear" w:color="auto" w:fill="auto"/>
          </w:tcPr>
          <w:p w:rsidR="00DE0254" w:rsidRPr="00C4340A" w:rsidRDefault="00DE0254" w:rsidP="00C4340A">
            <w:pPr>
              <w:rPr>
                <w:rFonts w:ascii="Arial" w:hAnsi="Arial" w:cs="Arial"/>
                <w:lang w:val="sr-Cyrl-CS"/>
              </w:rPr>
            </w:pPr>
            <w:r w:rsidRPr="00271C78">
              <w:rPr>
                <w:rFonts w:ascii="Arial" w:hAnsi="Arial" w:cs="Arial"/>
              </w:rPr>
              <w:t xml:space="preserve">Да је измирио доспеле порезе, доприносе и друге јавне дажбине у складу са прописима Републике Србије или стране државе када има седиште на њеној територији </w:t>
            </w:r>
            <w:r w:rsidRPr="00271C78">
              <w:rPr>
                <w:rFonts w:ascii="Arial" w:hAnsi="Arial" w:cs="Arial"/>
                <w:i/>
                <w:iCs/>
                <w:lang w:val="sr-Cyrl-CS"/>
              </w:rPr>
              <w:t>(чл. 75. ст. 1. тач. 4) ЗЈН);</w:t>
            </w:r>
          </w:p>
        </w:tc>
        <w:tc>
          <w:tcPr>
            <w:tcW w:w="4526" w:type="dxa"/>
            <w:vMerge/>
            <w:shd w:val="clear" w:color="auto" w:fill="auto"/>
          </w:tcPr>
          <w:p w:rsidR="00DE0254" w:rsidRPr="00271C78" w:rsidRDefault="00DE0254" w:rsidP="00DE0254">
            <w:pPr>
              <w:rPr>
                <w:color w:val="FF0000"/>
              </w:rPr>
            </w:pPr>
          </w:p>
        </w:tc>
      </w:tr>
      <w:tr w:rsidR="00DE0254" w:rsidRPr="00332E80" w:rsidTr="00DE0254">
        <w:tc>
          <w:tcPr>
            <w:tcW w:w="593" w:type="dxa"/>
            <w:shd w:val="clear" w:color="auto" w:fill="auto"/>
            <w:vAlign w:val="center"/>
          </w:tcPr>
          <w:p w:rsidR="00DE0254" w:rsidRPr="00271C78" w:rsidRDefault="00DE0254" w:rsidP="00DE0254">
            <w:pPr>
              <w:jc w:val="center"/>
              <w:rPr>
                <w:rFonts w:ascii="Arial" w:hAnsi="Arial" w:cs="Arial"/>
                <w:color w:val="auto"/>
                <w:lang w:val="sr-Cyrl-CS"/>
              </w:rPr>
            </w:pPr>
            <w:r w:rsidRPr="00271C78">
              <w:rPr>
                <w:rFonts w:ascii="Arial" w:hAnsi="Arial" w:cs="Arial"/>
                <w:color w:val="auto"/>
                <w:lang w:val="sr-Cyrl-CS"/>
              </w:rPr>
              <w:t>4.</w:t>
            </w:r>
          </w:p>
        </w:tc>
        <w:tc>
          <w:tcPr>
            <w:tcW w:w="4123" w:type="dxa"/>
            <w:shd w:val="clear" w:color="auto" w:fill="auto"/>
          </w:tcPr>
          <w:p w:rsidR="00DE0254" w:rsidRPr="00C4340A" w:rsidRDefault="00DE0254" w:rsidP="00DE0254">
            <w:pPr>
              <w:rPr>
                <w:rFonts w:ascii="Arial" w:hAnsi="Arial" w:cs="Arial"/>
                <w:i/>
                <w:iCs/>
                <w:color w:val="auto"/>
                <w:lang w:val="sr-Cyrl-CS"/>
              </w:rPr>
            </w:pPr>
            <w:r w:rsidRPr="00271C78">
              <w:rPr>
                <w:rFonts w:ascii="Arial" w:hAnsi="Arial" w:cs="Arial"/>
                <w:color w:val="auto"/>
              </w:rPr>
              <w:t>Да је поштовао обавезе које произлазе из важећих прописа о заштити на раду, запошљавању и условима рада, заштити животне средине, као и да нема забрану обављања делатности која је на снази у време. подношења понуде (</w:t>
            </w:r>
            <w:r w:rsidRPr="00271C78">
              <w:rPr>
                <w:rFonts w:ascii="Arial" w:hAnsi="Arial" w:cs="Arial"/>
                <w:i/>
                <w:iCs/>
                <w:color w:val="auto"/>
                <w:lang w:val="sr-Cyrl-CS"/>
              </w:rPr>
              <w:t>чл. 75. ст. 2. ЗЈН).</w:t>
            </w:r>
          </w:p>
        </w:tc>
        <w:tc>
          <w:tcPr>
            <w:tcW w:w="4526" w:type="dxa"/>
            <w:vMerge/>
            <w:shd w:val="clear" w:color="auto" w:fill="auto"/>
          </w:tcPr>
          <w:p w:rsidR="00DE0254" w:rsidRPr="00271C78" w:rsidRDefault="00DE0254" w:rsidP="00DE0254">
            <w:pPr>
              <w:rPr>
                <w:color w:val="FF0000"/>
              </w:rPr>
            </w:pPr>
          </w:p>
        </w:tc>
      </w:tr>
    </w:tbl>
    <w:p w:rsidR="00134106" w:rsidRDefault="00134106" w:rsidP="00134106">
      <w:pPr>
        <w:pStyle w:val="ListParagraph"/>
        <w:jc w:val="both"/>
        <w:rPr>
          <w:rFonts w:ascii="Arial" w:hAnsi="Arial" w:cs="Arial"/>
          <w:b/>
          <w:bCs/>
          <w:i/>
          <w:iCs/>
          <w:lang w:val="sr-Cyrl-CS"/>
        </w:rPr>
      </w:pPr>
    </w:p>
    <w:p w:rsidR="00C4340A" w:rsidRDefault="00C4340A" w:rsidP="00CF0B41">
      <w:pPr>
        <w:jc w:val="both"/>
        <w:rPr>
          <w:rFonts w:ascii="Arial" w:hAnsi="Arial" w:cs="Arial"/>
          <w:b/>
          <w:bCs/>
          <w:i/>
          <w:iCs/>
          <w:lang w:val="sr-Cyrl-CS"/>
        </w:rPr>
      </w:pPr>
    </w:p>
    <w:p w:rsidR="00A14697" w:rsidRDefault="00A14697" w:rsidP="00CF0B41">
      <w:pPr>
        <w:jc w:val="both"/>
        <w:rPr>
          <w:rFonts w:ascii="Arial" w:hAnsi="Arial" w:cs="Arial"/>
          <w:b/>
          <w:bCs/>
          <w:i/>
          <w:iCs/>
          <w:lang w:val="sr-Cyrl-CS"/>
        </w:rPr>
      </w:pPr>
    </w:p>
    <w:p w:rsidR="00A14697" w:rsidRDefault="00A14697" w:rsidP="00CF0B41">
      <w:pPr>
        <w:jc w:val="both"/>
        <w:rPr>
          <w:rFonts w:ascii="Arial" w:hAnsi="Arial" w:cs="Arial"/>
          <w:b/>
          <w:bCs/>
          <w:i/>
          <w:iCs/>
          <w:lang w:val="sr-Cyrl-CS"/>
        </w:rPr>
      </w:pPr>
    </w:p>
    <w:p w:rsidR="00A14697" w:rsidRDefault="00A14697" w:rsidP="00CF0B41">
      <w:pPr>
        <w:jc w:val="both"/>
        <w:rPr>
          <w:rFonts w:ascii="Arial" w:hAnsi="Arial" w:cs="Arial"/>
          <w:b/>
          <w:bCs/>
          <w:i/>
          <w:iCs/>
          <w:lang w:val="sr-Cyrl-CS"/>
        </w:rPr>
      </w:pPr>
    </w:p>
    <w:p w:rsidR="00A14697" w:rsidRDefault="00A14697" w:rsidP="00CF0B41">
      <w:pPr>
        <w:jc w:val="both"/>
        <w:rPr>
          <w:rFonts w:ascii="Arial" w:hAnsi="Arial" w:cs="Arial"/>
          <w:b/>
          <w:bCs/>
          <w:i/>
          <w:iCs/>
          <w:lang w:val="sr-Cyrl-CS"/>
        </w:rPr>
      </w:pPr>
    </w:p>
    <w:p w:rsidR="00A14697" w:rsidRPr="00CF0B41" w:rsidRDefault="00A14697" w:rsidP="00CF0B41">
      <w:pPr>
        <w:jc w:val="both"/>
        <w:rPr>
          <w:rFonts w:ascii="Arial" w:hAnsi="Arial" w:cs="Arial"/>
          <w:b/>
          <w:bCs/>
          <w:i/>
          <w:iCs/>
          <w:lang w:val="sr-Cyrl-CS"/>
        </w:rPr>
      </w:pPr>
    </w:p>
    <w:p w:rsidR="00DE0254" w:rsidRPr="00876737" w:rsidRDefault="00DE0254" w:rsidP="00DE0254">
      <w:pPr>
        <w:pStyle w:val="ListParagraph"/>
        <w:tabs>
          <w:tab w:val="left" w:pos="680"/>
        </w:tabs>
        <w:ind w:left="0"/>
        <w:jc w:val="center"/>
        <w:rPr>
          <w:rFonts w:ascii="Arial" w:eastAsia="TimesNewRomanPSMT" w:hAnsi="Arial" w:cs="Arial"/>
          <w:bCs/>
          <w:color w:val="auto"/>
          <w:sz w:val="28"/>
          <w:szCs w:val="28"/>
          <w:lang w:val="sr-Cyrl-CS"/>
        </w:rPr>
      </w:pPr>
      <w:r w:rsidRPr="00876737">
        <w:rPr>
          <w:rFonts w:ascii="Arial" w:eastAsia="TimesNewRomanPSMT" w:hAnsi="Arial" w:cs="Arial"/>
          <w:bCs/>
          <w:color w:val="auto"/>
          <w:sz w:val="28"/>
          <w:szCs w:val="28"/>
          <w:lang w:val="sr-Cyrl-CS"/>
        </w:rPr>
        <w:lastRenderedPageBreak/>
        <w:t>ДОДАТНИ УСЛОВИ</w:t>
      </w:r>
    </w:p>
    <w:p w:rsidR="00DE0254" w:rsidRDefault="00DE0254" w:rsidP="00DE0254">
      <w:pPr>
        <w:pStyle w:val="ListParagraph"/>
        <w:tabs>
          <w:tab w:val="left" w:pos="680"/>
        </w:tabs>
        <w:ind w:left="0"/>
        <w:jc w:val="center"/>
        <w:rPr>
          <w:rFonts w:ascii="Arial" w:eastAsia="TimesNewRomanPSMT" w:hAnsi="Arial" w:cs="Arial"/>
          <w:b/>
          <w:bCs/>
          <w:color w:val="auto"/>
          <w:sz w:val="36"/>
          <w:szCs w:val="36"/>
          <w:lang w:val="sr-Cyrl-CS"/>
        </w:rPr>
      </w:pPr>
    </w:p>
    <w:p w:rsidR="00DE0254" w:rsidRPr="005B2D5C" w:rsidRDefault="00DE0254" w:rsidP="00DE0254">
      <w:pPr>
        <w:pStyle w:val="ListParagraph"/>
        <w:tabs>
          <w:tab w:val="left" w:pos="680"/>
        </w:tabs>
        <w:ind w:left="0"/>
        <w:jc w:val="both"/>
        <w:rPr>
          <w:rFonts w:ascii="Arial" w:eastAsia="TimesNewRomanPS-BoldMT" w:hAnsi="Arial" w:cs="Arial"/>
          <w:b/>
          <w:bCs/>
          <w:color w:val="auto"/>
          <w:lang w:val="sr-Cyrl-CS"/>
        </w:rPr>
      </w:pPr>
      <w:r w:rsidRPr="000D0CFD">
        <w:rPr>
          <w:rFonts w:ascii="Arial" w:hAnsi="Arial" w:cs="Arial"/>
          <w:bCs/>
          <w:iCs/>
          <w:color w:val="auto"/>
        </w:rPr>
        <w:t xml:space="preserve">Понуђач који </w:t>
      </w:r>
      <w:r w:rsidRPr="000D0CFD">
        <w:rPr>
          <w:rFonts w:ascii="Arial" w:hAnsi="Arial" w:cs="Arial"/>
          <w:iCs/>
          <w:color w:val="auto"/>
        </w:rPr>
        <w:t xml:space="preserve">учествује у поступку предметне јавне набавке мора испунити </w:t>
      </w:r>
      <w:r w:rsidRPr="000D0CFD">
        <w:rPr>
          <w:rFonts w:ascii="Arial" w:hAnsi="Arial" w:cs="Arial"/>
          <w:b/>
          <w:iCs/>
          <w:color w:val="auto"/>
        </w:rPr>
        <w:t>додатне услове</w:t>
      </w:r>
      <w:r w:rsidRPr="000D0CFD">
        <w:rPr>
          <w:rFonts w:ascii="Arial" w:hAnsi="Arial" w:cs="Arial"/>
          <w:iCs/>
          <w:color w:val="auto"/>
        </w:rPr>
        <w:t xml:space="preserve"> за учешће у поступку јавне набавке</w:t>
      </w:r>
      <w:r>
        <w:rPr>
          <w:rFonts w:ascii="Arial" w:hAnsi="Arial" w:cs="Arial"/>
          <w:iCs/>
          <w:color w:val="auto"/>
        </w:rPr>
        <w:t>, дефинисане овом конкурсном документацијом,</w:t>
      </w:r>
      <w:r w:rsidRPr="000D0CFD">
        <w:rPr>
          <w:rFonts w:ascii="Arial" w:eastAsia="TimesNewRomanPS-BoldMT" w:hAnsi="Arial" w:cs="Arial"/>
          <w:b/>
          <w:bCs/>
          <w:color w:val="auto"/>
          <w:lang w:val="sr-Cyrl-CS"/>
        </w:rPr>
        <w:t xml:space="preserve"> </w:t>
      </w:r>
      <w:r w:rsidRPr="000D0CFD">
        <w:rPr>
          <w:rFonts w:ascii="Arial" w:hAnsi="Arial" w:cs="Arial"/>
          <w:iCs/>
          <w:color w:val="auto"/>
          <w:lang w:val="sr-Cyrl-CS"/>
        </w:rPr>
        <w:t>а и</w:t>
      </w:r>
      <w:r w:rsidRPr="000D0CFD">
        <w:rPr>
          <w:rFonts w:ascii="Arial" w:eastAsia="TimesNewRomanPS-BoldMT" w:hAnsi="Arial" w:cs="Arial"/>
          <w:bCs/>
          <w:color w:val="auto"/>
          <w:lang w:val="sr-Cyrl-CS"/>
        </w:rPr>
        <w:t xml:space="preserve">спуњеност </w:t>
      </w:r>
      <w:r w:rsidRPr="000D0CFD">
        <w:rPr>
          <w:rFonts w:ascii="Arial" w:eastAsia="TimesNewRomanPS-BoldMT" w:hAnsi="Arial" w:cs="Arial"/>
          <w:b/>
          <w:bCs/>
          <w:color w:val="auto"/>
          <w:lang w:val="sr-Cyrl-CS"/>
        </w:rPr>
        <w:t xml:space="preserve">додатних услова </w:t>
      </w:r>
      <w:r w:rsidRPr="000D0CFD">
        <w:rPr>
          <w:rFonts w:ascii="Arial" w:eastAsia="TimesNewRomanPS-BoldMT" w:hAnsi="Arial" w:cs="Arial"/>
          <w:bCs/>
          <w:color w:val="auto"/>
          <w:lang w:val="sr-Cyrl-CS"/>
        </w:rPr>
        <w:t xml:space="preserve">понуђач доказује </w:t>
      </w:r>
      <w:r>
        <w:rPr>
          <w:rFonts w:ascii="Arial" w:hAnsi="Arial" w:cs="Arial"/>
          <w:lang w:val="sr-Cyrl-CS"/>
        </w:rPr>
        <w:t xml:space="preserve">на начин дефинисан у наредној табели, </w:t>
      </w:r>
      <w:r w:rsidRPr="005B2D5C">
        <w:rPr>
          <w:rFonts w:ascii="Arial" w:hAnsi="Arial" w:cs="Arial"/>
          <w:b/>
          <w:lang w:val="sr-Cyrl-CS"/>
        </w:rPr>
        <w:t>и то</w:t>
      </w:r>
      <w:r w:rsidRPr="005B2D5C">
        <w:rPr>
          <w:rFonts w:ascii="Arial" w:eastAsia="TimesNewRomanPS-BoldMT" w:hAnsi="Arial" w:cs="Arial"/>
          <w:b/>
          <w:bCs/>
          <w:color w:val="auto"/>
          <w:lang w:val="sr-Cyrl-CS"/>
        </w:rPr>
        <w:t>:</w:t>
      </w:r>
    </w:p>
    <w:p w:rsidR="00DE0254" w:rsidRPr="00257765" w:rsidRDefault="00DE0254" w:rsidP="00DE0254">
      <w:pPr>
        <w:pStyle w:val="ListParagraph"/>
        <w:tabs>
          <w:tab w:val="left" w:pos="680"/>
        </w:tabs>
        <w:ind w:left="0"/>
        <w:jc w:val="both"/>
        <w:rPr>
          <w:rFonts w:ascii="Arial" w:eastAsia="TimesNewRomanPS-BoldMT" w:hAnsi="Arial" w:cs="Arial"/>
          <w:bCs/>
          <w:color w:val="auto"/>
          <w:lang w:val="sr-Cyrl-CS"/>
        </w:rPr>
      </w:pPr>
    </w:p>
    <w:tbl>
      <w:tblPr>
        <w:tblW w:w="9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6"/>
        <w:gridCol w:w="4367"/>
        <w:gridCol w:w="4347"/>
      </w:tblGrid>
      <w:tr w:rsidR="00DE0254" w:rsidRPr="00271C78" w:rsidTr="00DE0254">
        <w:tc>
          <w:tcPr>
            <w:tcW w:w="736" w:type="dxa"/>
            <w:shd w:val="clear" w:color="auto" w:fill="C6D9F1"/>
          </w:tcPr>
          <w:p w:rsidR="00DE0254" w:rsidRPr="00271C78" w:rsidRDefault="00DE0254" w:rsidP="00DE0254">
            <w:pPr>
              <w:jc w:val="center"/>
              <w:rPr>
                <w:rFonts w:ascii="Arial" w:hAnsi="Arial" w:cs="Arial"/>
                <w:color w:val="auto"/>
                <w:lang w:val="sr-Cyrl-CS"/>
              </w:rPr>
            </w:pPr>
            <w:r w:rsidRPr="00271C78">
              <w:rPr>
                <w:rFonts w:ascii="Arial" w:hAnsi="Arial" w:cs="Arial"/>
                <w:color w:val="auto"/>
                <w:lang w:val="sr-Cyrl-CS"/>
              </w:rPr>
              <w:t>Р.бр.</w:t>
            </w:r>
          </w:p>
        </w:tc>
        <w:tc>
          <w:tcPr>
            <w:tcW w:w="4367" w:type="dxa"/>
            <w:shd w:val="clear" w:color="auto" w:fill="C6D9F1"/>
          </w:tcPr>
          <w:p w:rsidR="00DE0254" w:rsidRPr="00271C78" w:rsidRDefault="00DE0254" w:rsidP="00DE0254">
            <w:pPr>
              <w:jc w:val="center"/>
              <w:rPr>
                <w:rFonts w:ascii="Arial" w:hAnsi="Arial" w:cs="Arial"/>
                <w:color w:val="auto"/>
                <w:sz w:val="28"/>
                <w:szCs w:val="28"/>
                <w:lang w:val="sr-Cyrl-CS"/>
              </w:rPr>
            </w:pPr>
            <w:r w:rsidRPr="00271C78">
              <w:rPr>
                <w:rFonts w:ascii="Arial" w:hAnsi="Arial" w:cs="Arial"/>
                <w:color w:val="auto"/>
                <w:sz w:val="28"/>
                <w:szCs w:val="28"/>
                <w:lang w:val="sr-Cyrl-CS"/>
              </w:rPr>
              <w:t>ДОДАТНИ УСЛОВИ</w:t>
            </w:r>
          </w:p>
        </w:tc>
        <w:tc>
          <w:tcPr>
            <w:tcW w:w="4347" w:type="dxa"/>
            <w:shd w:val="clear" w:color="auto" w:fill="C6D9F1"/>
          </w:tcPr>
          <w:p w:rsidR="00DE0254" w:rsidRPr="00271C78" w:rsidRDefault="00DE0254" w:rsidP="00DE0254">
            <w:pPr>
              <w:jc w:val="center"/>
              <w:rPr>
                <w:rFonts w:ascii="Arial" w:hAnsi="Arial" w:cs="Arial"/>
                <w:color w:val="auto"/>
                <w:sz w:val="28"/>
                <w:szCs w:val="28"/>
                <w:lang w:val="sr-Cyrl-CS"/>
              </w:rPr>
            </w:pPr>
            <w:r w:rsidRPr="00271C78">
              <w:rPr>
                <w:rFonts w:ascii="Arial" w:hAnsi="Arial" w:cs="Arial"/>
                <w:color w:val="auto"/>
                <w:sz w:val="28"/>
                <w:szCs w:val="28"/>
                <w:lang w:val="sr-Cyrl-CS"/>
              </w:rPr>
              <w:t>НАЧИН ДОКАЗИВАЊА</w:t>
            </w:r>
          </w:p>
        </w:tc>
      </w:tr>
      <w:tr w:rsidR="00B200B1" w:rsidRPr="00271C78" w:rsidTr="00343FEA">
        <w:tc>
          <w:tcPr>
            <w:tcW w:w="736" w:type="dxa"/>
            <w:shd w:val="clear" w:color="auto" w:fill="C6D9F1"/>
          </w:tcPr>
          <w:p w:rsidR="00B200B1" w:rsidRPr="00271C78" w:rsidRDefault="00B200B1" w:rsidP="00DE0254">
            <w:pPr>
              <w:jc w:val="center"/>
              <w:rPr>
                <w:rFonts w:ascii="Arial" w:hAnsi="Arial" w:cs="Arial"/>
                <w:color w:val="auto"/>
                <w:lang w:val="sr-Cyrl-CS"/>
              </w:rPr>
            </w:pPr>
            <w:r w:rsidRPr="00271C78">
              <w:rPr>
                <w:rFonts w:ascii="Arial" w:hAnsi="Arial" w:cs="Arial"/>
                <w:color w:val="auto"/>
                <w:lang w:val="sr-Cyrl-CS"/>
              </w:rPr>
              <w:t>1.</w:t>
            </w:r>
          </w:p>
        </w:tc>
        <w:tc>
          <w:tcPr>
            <w:tcW w:w="4367" w:type="dxa"/>
            <w:shd w:val="clear" w:color="auto" w:fill="C6D9F1"/>
          </w:tcPr>
          <w:p w:rsidR="00B200B1" w:rsidRPr="001F348D" w:rsidRDefault="00B200B1" w:rsidP="00F44981">
            <w:pPr>
              <w:jc w:val="center"/>
              <w:rPr>
                <w:rFonts w:ascii="Arial" w:hAnsi="Arial" w:cs="Arial"/>
                <w:color w:val="auto"/>
                <w:sz w:val="28"/>
                <w:szCs w:val="28"/>
                <w:lang w:val="sr-Cyrl-CS"/>
              </w:rPr>
            </w:pPr>
            <w:r w:rsidRPr="00271C78">
              <w:rPr>
                <w:rFonts w:ascii="Arial" w:hAnsi="Arial" w:cs="Arial"/>
                <w:color w:val="auto"/>
                <w:sz w:val="28"/>
                <w:szCs w:val="28"/>
                <w:lang w:val="sr-Cyrl-CS"/>
              </w:rPr>
              <w:t>КАДРОВСКИ КАПАЦИТЕТ</w:t>
            </w:r>
          </w:p>
        </w:tc>
        <w:tc>
          <w:tcPr>
            <w:tcW w:w="4347" w:type="dxa"/>
            <w:vMerge w:val="restart"/>
            <w:shd w:val="clear" w:color="auto" w:fill="FFFFFF"/>
          </w:tcPr>
          <w:p w:rsidR="00B200B1" w:rsidRPr="003538FD" w:rsidRDefault="00B200B1" w:rsidP="003538FD">
            <w:pPr>
              <w:suppressAutoHyphens w:val="0"/>
              <w:autoSpaceDE w:val="0"/>
              <w:autoSpaceDN w:val="0"/>
              <w:adjustRightInd w:val="0"/>
              <w:spacing w:line="240" w:lineRule="auto"/>
              <w:rPr>
                <w:rFonts w:ascii="Arial" w:eastAsia="Times New Roman" w:hAnsi="Arial" w:cs="Arial"/>
                <w:color w:val="auto"/>
                <w:kern w:val="0"/>
                <w:lang w:val="ru-RU" w:eastAsia="en-US"/>
              </w:rPr>
            </w:pPr>
            <w:r>
              <w:rPr>
                <w:rFonts w:ascii="Arial" w:hAnsi="Arial" w:cs="Arial"/>
                <w:lang w:val="sr-Cyrl-CS"/>
              </w:rPr>
              <w:t>К</w:t>
            </w:r>
            <w:r w:rsidRPr="0049192A">
              <w:rPr>
                <w:rFonts w:ascii="Arial" w:hAnsi="Arial" w:cs="Arial"/>
                <w:lang w:val="sr-Cyrl-CS"/>
              </w:rPr>
              <w:t xml:space="preserve">опија личне лиценце број 312 или 315 или 318, копија Потврде Инжењерске коморе Србије да је лиценца важећа, </w:t>
            </w:r>
            <w:r w:rsidRPr="0049192A">
              <w:rPr>
                <w:rFonts w:ascii="Arial" w:eastAsia="Times New Roman" w:hAnsi="Arial" w:cs="Arial"/>
                <w:color w:val="auto"/>
                <w:kern w:val="0"/>
                <w:lang w:eastAsia="en-US"/>
              </w:rPr>
              <w:t>заједно са доказом о радном односу овог лица (кумулативно уговор о раду и М образац) или доказ да ће лице кој</w:t>
            </w:r>
            <w:r w:rsidRPr="0049192A">
              <w:rPr>
                <w:rFonts w:ascii="Arial" w:eastAsia="Times New Roman" w:hAnsi="Arial" w:cs="Arial"/>
                <w:color w:val="auto"/>
                <w:kern w:val="0"/>
                <w:lang w:val="sr-Cyrl-CS" w:eastAsia="en-US"/>
              </w:rPr>
              <w:t>е</w:t>
            </w:r>
            <w:r w:rsidRPr="0049192A">
              <w:rPr>
                <w:rFonts w:ascii="Arial" w:eastAsia="Times New Roman" w:hAnsi="Arial" w:cs="Arial"/>
                <w:color w:val="auto"/>
                <w:kern w:val="0"/>
                <w:lang w:eastAsia="en-US"/>
              </w:rPr>
              <w:t xml:space="preserve"> иначе није запошље</w:t>
            </w:r>
            <w:r w:rsidRPr="0049192A">
              <w:rPr>
                <w:rFonts w:ascii="Arial" w:eastAsia="Times New Roman" w:hAnsi="Arial" w:cs="Arial"/>
                <w:color w:val="auto"/>
                <w:kern w:val="0"/>
                <w:lang w:val="sr-Cyrl-CS" w:eastAsia="en-US"/>
              </w:rPr>
              <w:t>н</w:t>
            </w:r>
            <w:r w:rsidRPr="0049192A">
              <w:rPr>
                <w:rFonts w:ascii="Arial" w:eastAsia="Times New Roman" w:hAnsi="Arial" w:cs="Arial"/>
                <w:color w:val="auto"/>
                <w:kern w:val="0"/>
                <w:lang w:eastAsia="en-US"/>
              </w:rPr>
              <w:t xml:space="preserve">о код понуђача бити ангажовано од стране понуђача у реализацији конкретне јавне набавке (нпр. </w:t>
            </w:r>
            <w:r w:rsidRPr="0049192A">
              <w:rPr>
                <w:rFonts w:ascii="Arial" w:eastAsia="Times New Roman" w:hAnsi="Arial" w:cs="Arial"/>
                <w:color w:val="auto"/>
                <w:kern w:val="0"/>
                <w:lang w:val="sr-Cyrl-CS" w:eastAsia="en-US"/>
              </w:rPr>
              <w:t>п</w:t>
            </w:r>
            <w:r w:rsidRPr="0049192A">
              <w:rPr>
                <w:rFonts w:ascii="Arial" w:eastAsia="Times New Roman" w:hAnsi="Arial" w:cs="Arial"/>
                <w:color w:val="auto"/>
                <w:kern w:val="0"/>
                <w:lang w:eastAsia="en-US"/>
              </w:rPr>
              <w:t>реко уговора о делу или неког др.</w:t>
            </w:r>
            <w:r w:rsidRPr="0049192A">
              <w:rPr>
                <w:rFonts w:ascii="Arial" w:eastAsia="Times New Roman" w:hAnsi="Arial" w:cs="Arial"/>
                <w:color w:val="auto"/>
                <w:kern w:val="0"/>
                <w:lang w:val="sr-Cyrl-CS" w:eastAsia="en-US"/>
              </w:rPr>
              <w:t xml:space="preserve"> </w:t>
            </w:r>
            <w:proofErr w:type="gramStart"/>
            <w:r w:rsidRPr="0049192A">
              <w:rPr>
                <w:rFonts w:ascii="Arial" w:eastAsia="Times New Roman" w:hAnsi="Arial" w:cs="Arial"/>
                <w:color w:val="auto"/>
                <w:kern w:val="0"/>
                <w:lang w:eastAsia="en-US"/>
              </w:rPr>
              <w:t>уговора</w:t>
            </w:r>
            <w:proofErr w:type="gramEnd"/>
            <w:r w:rsidRPr="0049192A">
              <w:rPr>
                <w:rFonts w:ascii="Arial" w:eastAsia="Times New Roman" w:hAnsi="Arial" w:cs="Arial"/>
                <w:color w:val="auto"/>
                <w:kern w:val="0"/>
                <w:lang w:eastAsia="en-US"/>
              </w:rPr>
              <w:t xml:space="preserve"> у складу са позитивним прописима који регулишу дату област).</w:t>
            </w:r>
          </w:p>
        </w:tc>
      </w:tr>
      <w:tr w:rsidR="00B200B1" w:rsidRPr="00271C78" w:rsidTr="00343FEA">
        <w:trPr>
          <w:trHeight w:val="567"/>
        </w:trPr>
        <w:tc>
          <w:tcPr>
            <w:tcW w:w="736" w:type="dxa"/>
            <w:shd w:val="clear" w:color="auto" w:fill="auto"/>
          </w:tcPr>
          <w:p w:rsidR="00B200B1" w:rsidRPr="00271C78" w:rsidRDefault="00B200B1" w:rsidP="00DE0254">
            <w:pPr>
              <w:rPr>
                <w:rFonts w:ascii="Arial" w:hAnsi="Arial" w:cs="Arial"/>
                <w:color w:val="auto"/>
                <w:sz w:val="28"/>
                <w:szCs w:val="28"/>
              </w:rPr>
            </w:pPr>
          </w:p>
        </w:tc>
        <w:tc>
          <w:tcPr>
            <w:tcW w:w="4367" w:type="dxa"/>
            <w:tcBorders>
              <w:bottom w:val="single" w:sz="4" w:space="0" w:color="auto"/>
            </w:tcBorders>
            <w:shd w:val="clear" w:color="auto" w:fill="auto"/>
          </w:tcPr>
          <w:p w:rsidR="00B200B1" w:rsidRPr="001F348D" w:rsidRDefault="00B200B1" w:rsidP="00F44981">
            <w:pPr>
              <w:snapToGrid w:val="0"/>
              <w:rPr>
                <w:rFonts w:ascii="Arial" w:hAnsi="Arial" w:cs="Arial"/>
                <w:color w:val="auto"/>
                <w:lang w:val="sr-Cyrl-CS"/>
              </w:rPr>
            </w:pPr>
            <w:r>
              <w:rPr>
                <w:rFonts w:ascii="Arial" w:hAnsi="Arial" w:cs="Arial"/>
                <w:iCs/>
              </w:rPr>
              <w:t>М</w:t>
            </w:r>
            <w:r w:rsidRPr="00854EE7">
              <w:rPr>
                <w:rFonts w:ascii="Arial" w:hAnsi="Arial" w:cs="Arial"/>
                <w:iCs/>
              </w:rPr>
              <w:t>инимум јед</w:t>
            </w:r>
            <w:r>
              <w:rPr>
                <w:rFonts w:ascii="Arial" w:hAnsi="Arial" w:cs="Arial"/>
                <w:iCs/>
              </w:rPr>
              <w:t xml:space="preserve">нан </w:t>
            </w:r>
            <w:proofErr w:type="gramStart"/>
            <w:r>
              <w:rPr>
                <w:rFonts w:ascii="Arial" w:hAnsi="Arial" w:cs="Arial"/>
                <w:iCs/>
              </w:rPr>
              <w:t>дипломирани</w:t>
            </w:r>
            <w:r w:rsidRPr="00854EE7">
              <w:rPr>
                <w:rFonts w:ascii="Arial" w:hAnsi="Arial" w:cs="Arial"/>
                <w:iCs/>
              </w:rPr>
              <w:t xml:space="preserve">  инж</w:t>
            </w:r>
            <w:proofErr w:type="gramEnd"/>
            <w:r w:rsidRPr="00854EE7">
              <w:rPr>
                <w:rFonts w:ascii="Arial" w:hAnsi="Arial" w:cs="Arial"/>
                <w:iCs/>
              </w:rPr>
              <w:t xml:space="preserve">. </w:t>
            </w:r>
            <w:proofErr w:type="gramStart"/>
            <w:r w:rsidRPr="00854EE7">
              <w:rPr>
                <w:rFonts w:ascii="Arial" w:hAnsi="Arial" w:cs="Arial"/>
                <w:iCs/>
              </w:rPr>
              <w:t>грађевине</w:t>
            </w:r>
            <w:proofErr w:type="gramEnd"/>
            <w:r w:rsidRPr="00854EE7">
              <w:rPr>
                <w:rFonts w:ascii="Arial" w:hAnsi="Arial" w:cs="Arial"/>
                <w:iCs/>
              </w:rPr>
              <w:t>, који мора имати лиценцу бр. 312 или 315 или 318</w:t>
            </w:r>
          </w:p>
        </w:tc>
        <w:tc>
          <w:tcPr>
            <w:tcW w:w="4347" w:type="dxa"/>
            <w:vMerge/>
            <w:shd w:val="clear" w:color="auto" w:fill="FFFFFF"/>
          </w:tcPr>
          <w:p w:rsidR="00B200B1" w:rsidRPr="00271C78" w:rsidRDefault="00B200B1" w:rsidP="00DE0254">
            <w:pPr>
              <w:pStyle w:val="Default"/>
              <w:jc w:val="both"/>
              <w:rPr>
                <w:color w:val="auto"/>
                <w:sz w:val="28"/>
                <w:szCs w:val="28"/>
              </w:rPr>
            </w:pPr>
          </w:p>
        </w:tc>
      </w:tr>
    </w:tbl>
    <w:p w:rsidR="00134106" w:rsidRDefault="00134106" w:rsidP="00134106">
      <w:pPr>
        <w:pStyle w:val="ListParagraph"/>
        <w:ind w:left="0"/>
        <w:jc w:val="both"/>
        <w:rPr>
          <w:rFonts w:ascii="Arial" w:hAnsi="Arial" w:cs="Arial"/>
          <w:b/>
          <w:bCs/>
          <w:i/>
          <w:iCs/>
          <w:lang w:val="sr-Cyrl-CS"/>
        </w:rPr>
      </w:pPr>
    </w:p>
    <w:p w:rsidR="00B200B1" w:rsidRPr="00DA588A" w:rsidRDefault="00B200B1" w:rsidP="00134106">
      <w:pPr>
        <w:pStyle w:val="ListParagraph"/>
        <w:ind w:left="0"/>
        <w:jc w:val="both"/>
        <w:rPr>
          <w:rFonts w:ascii="Arial" w:hAnsi="Arial" w:cs="Arial"/>
          <w:b/>
          <w:bCs/>
          <w:i/>
          <w:iCs/>
          <w:lang w:val="sr-Cyrl-CS"/>
        </w:rPr>
      </w:pPr>
    </w:p>
    <w:p w:rsidR="003538FD" w:rsidRDefault="003538FD" w:rsidP="003538FD">
      <w:pPr>
        <w:pStyle w:val="ListParagraph"/>
        <w:tabs>
          <w:tab w:val="left" w:pos="680"/>
        </w:tabs>
        <w:ind w:left="0"/>
        <w:jc w:val="center"/>
        <w:rPr>
          <w:rFonts w:ascii="Arial" w:eastAsia="TimesNewRomanPS-BoldMT" w:hAnsi="Arial" w:cs="Arial"/>
          <w:b/>
          <w:bCs/>
          <w:color w:val="auto"/>
          <w:sz w:val="28"/>
          <w:szCs w:val="28"/>
          <w:lang w:val="sr-Cyrl-CS"/>
        </w:rPr>
      </w:pPr>
      <w:r w:rsidRPr="004305DB">
        <w:rPr>
          <w:rFonts w:ascii="Arial" w:eastAsia="TimesNewRomanPS-BoldMT" w:hAnsi="Arial" w:cs="Arial"/>
          <w:b/>
          <w:bCs/>
          <w:color w:val="auto"/>
          <w:sz w:val="28"/>
          <w:szCs w:val="28"/>
          <w:lang w:val="sr-Cyrl-CS"/>
        </w:rPr>
        <w:t>УПУТСТВО КАКО СЕ ДОКАЗУЈЕ ИСПУЊЕНОСТ УСЛОВА</w:t>
      </w:r>
    </w:p>
    <w:p w:rsidR="00134106" w:rsidRDefault="00134106" w:rsidP="00134106">
      <w:pPr>
        <w:jc w:val="both"/>
        <w:rPr>
          <w:rFonts w:ascii="Arial" w:hAnsi="Arial" w:cs="Arial"/>
          <w:bCs/>
          <w:i/>
          <w:iCs/>
          <w:color w:val="C00000"/>
          <w:lang w:val="ru-RU"/>
        </w:rPr>
      </w:pPr>
    </w:p>
    <w:p w:rsidR="00DF4350" w:rsidRPr="00070894" w:rsidRDefault="00DF4350" w:rsidP="00070894">
      <w:pPr>
        <w:pStyle w:val="ListParagraph"/>
        <w:numPr>
          <w:ilvl w:val="0"/>
          <w:numId w:val="35"/>
        </w:numPr>
        <w:ind w:left="0" w:firstLine="0"/>
        <w:jc w:val="both"/>
        <w:rPr>
          <w:rFonts w:ascii="Arial" w:hAnsi="Arial" w:cs="Arial"/>
        </w:rPr>
      </w:pPr>
      <w:r w:rsidRPr="00070894">
        <w:rPr>
          <w:rFonts w:ascii="Arial" w:hAnsi="Arial" w:cs="Arial"/>
        </w:rPr>
        <w:t xml:space="preserve">Испуњеност </w:t>
      </w:r>
      <w:r w:rsidRPr="00070894">
        <w:rPr>
          <w:rFonts w:ascii="Arial" w:hAnsi="Arial" w:cs="Arial"/>
          <w:b/>
        </w:rPr>
        <w:t xml:space="preserve">обавезних услова </w:t>
      </w:r>
      <w:r w:rsidRPr="00070894">
        <w:rPr>
          <w:rFonts w:ascii="Arial" w:hAnsi="Arial" w:cs="Arial"/>
        </w:rPr>
        <w:t xml:space="preserve">за учешће у поступку предметне јавне набавке наведних у табеларном приказу обавезних услова под редним бројем 1, 2, 3 и 4, </w:t>
      </w:r>
      <w:r w:rsidRPr="00070894">
        <w:rPr>
          <w:rFonts w:ascii="Arial" w:hAnsi="Arial" w:cs="Arial"/>
          <w:lang w:val="sr-Cyrl-CS"/>
        </w:rPr>
        <w:t xml:space="preserve">у складу са чл. 77. ст. 4. ЗЈН, </w:t>
      </w:r>
      <w:r w:rsidRPr="00070894">
        <w:rPr>
          <w:rFonts w:ascii="Arial" w:hAnsi="Arial" w:cs="Arial"/>
        </w:rPr>
        <w:t xml:space="preserve">понуђач доказује достављањем </w:t>
      </w:r>
      <w:r w:rsidRPr="00070894">
        <w:rPr>
          <w:rFonts w:ascii="Arial" w:hAnsi="Arial" w:cs="Arial"/>
          <w:b/>
        </w:rPr>
        <w:t>ИЗЈАВЕ</w:t>
      </w:r>
      <w:r w:rsidRPr="00070894">
        <w:rPr>
          <w:rFonts w:ascii="Arial" w:hAnsi="Arial" w:cs="Arial"/>
        </w:rPr>
        <w:t xml:space="preserve"> </w:t>
      </w:r>
      <w:r w:rsidRPr="00070894">
        <w:rPr>
          <w:rFonts w:ascii="Arial" w:hAnsi="Arial" w:cs="Arial"/>
          <w:color w:val="auto"/>
          <w:lang w:val="sr-Cyrl-CS"/>
        </w:rPr>
        <w:t>(</w:t>
      </w:r>
      <w:r w:rsidRPr="00070894">
        <w:rPr>
          <w:rFonts w:ascii="Arial" w:hAnsi="Arial" w:cs="Arial"/>
          <w:i/>
          <w:color w:val="auto"/>
          <w:lang w:val="sr-Cyrl-CS"/>
        </w:rPr>
        <w:t>Образац 5.</w:t>
      </w:r>
      <w:r w:rsidRPr="00070894">
        <w:rPr>
          <w:rFonts w:ascii="Arial" w:hAnsi="Arial" w:cs="Arial"/>
          <w:i/>
          <w:color w:val="auto"/>
          <w:lang w:val="ru-RU"/>
        </w:rPr>
        <w:t xml:space="preserve"> у </w:t>
      </w:r>
      <w:r w:rsidRPr="00070894">
        <w:rPr>
          <w:rFonts w:ascii="Arial" w:hAnsi="Arial" w:cs="Arial"/>
          <w:i/>
          <w:color w:val="auto"/>
        </w:rPr>
        <w:t>поглављу</w:t>
      </w:r>
      <w:r w:rsidRPr="00070894">
        <w:rPr>
          <w:rFonts w:ascii="Arial" w:hAnsi="Arial" w:cs="Arial"/>
          <w:i/>
          <w:color w:val="auto"/>
          <w:lang w:val="sr-Cyrl-CS"/>
        </w:rPr>
        <w:t xml:space="preserve"> </w:t>
      </w:r>
      <w:r w:rsidRPr="00070894">
        <w:rPr>
          <w:rFonts w:ascii="Arial" w:hAnsi="Arial" w:cs="Arial"/>
          <w:i/>
          <w:color w:val="auto"/>
        </w:rPr>
        <w:t>VI</w:t>
      </w:r>
      <w:r w:rsidR="00AC35BD" w:rsidRPr="00070894">
        <w:rPr>
          <w:rFonts w:ascii="Arial" w:hAnsi="Arial" w:cs="Arial"/>
          <w:i/>
          <w:color w:val="auto"/>
        </w:rPr>
        <w:t>I</w:t>
      </w:r>
      <w:r w:rsidRPr="00070894">
        <w:rPr>
          <w:rFonts w:ascii="Arial" w:hAnsi="Arial" w:cs="Arial"/>
          <w:i/>
          <w:color w:val="auto"/>
          <w:lang w:val="ru-RU"/>
        </w:rPr>
        <w:t xml:space="preserve"> ове конкурсне документације</w:t>
      </w:r>
      <w:r w:rsidRPr="00070894">
        <w:rPr>
          <w:rFonts w:ascii="Arial" w:hAnsi="Arial" w:cs="Arial"/>
          <w:color w:val="auto"/>
          <w:lang w:val="sr-Cyrl-CS"/>
        </w:rPr>
        <w:t>),</w:t>
      </w:r>
      <w:r w:rsidRPr="00070894">
        <w:rPr>
          <w:rFonts w:ascii="Arial" w:hAnsi="Arial" w:cs="Arial"/>
          <w:color w:val="FF0000"/>
          <w:lang w:val="sr-Cyrl-CS"/>
        </w:rPr>
        <w:t xml:space="preserve"> </w:t>
      </w:r>
      <w:r w:rsidRPr="00070894">
        <w:rPr>
          <w:rFonts w:ascii="Arial" w:hAnsi="Arial" w:cs="Arial"/>
        </w:rPr>
        <w:t xml:space="preserve">којом под пуном материјалном и кривичном одговорношћу потврђује да испуњава услове за учешће у поступку јавне набавке из чл. 75. </w:t>
      </w:r>
      <w:proofErr w:type="gramStart"/>
      <w:r w:rsidRPr="00070894">
        <w:rPr>
          <w:rFonts w:ascii="Arial" w:hAnsi="Arial" w:cs="Arial"/>
        </w:rPr>
        <w:t>ст</w:t>
      </w:r>
      <w:proofErr w:type="gramEnd"/>
      <w:r w:rsidRPr="00070894">
        <w:rPr>
          <w:rFonts w:ascii="Arial" w:hAnsi="Arial" w:cs="Arial"/>
        </w:rPr>
        <w:t xml:space="preserve">. 1. </w:t>
      </w:r>
      <w:proofErr w:type="gramStart"/>
      <w:r w:rsidRPr="00070894">
        <w:rPr>
          <w:rFonts w:ascii="Arial" w:hAnsi="Arial" w:cs="Arial"/>
        </w:rPr>
        <w:t>тач</w:t>
      </w:r>
      <w:proofErr w:type="gramEnd"/>
      <w:r w:rsidRPr="00070894">
        <w:rPr>
          <w:rFonts w:ascii="Arial" w:hAnsi="Arial" w:cs="Arial"/>
        </w:rPr>
        <w:t xml:space="preserve">. 1) </w:t>
      </w:r>
      <w:proofErr w:type="gramStart"/>
      <w:r w:rsidRPr="00070894">
        <w:rPr>
          <w:rFonts w:ascii="Arial" w:hAnsi="Arial" w:cs="Arial"/>
        </w:rPr>
        <w:t>до</w:t>
      </w:r>
      <w:proofErr w:type="gramEnd"/>
      <w:r w:rsidRPr="00070894">
        <w:rPr>
          <w:rFonts w:ascii="Arial" w:hAnsi="Arial" w:cs="Arial"/>
        </w:rPr>
        <w:t xml:space="preserve"> 4) и чл. 75. </w:t>
      </w:r>
      <w:proofErr w:type="gramStart"/>
      <w:r w:rsidRPr="00070894">
        <w:rPr>
          <w:rFonts w:ascii="Arial" w:hAnsi="Arial" w:cs="Arial"/>
        </w:rPr>
        <w:t>ст</w:t>
      </w:r>
      <w:proofErr w:type="gramEnd"/>
      <w:r w:rsidRPr="00070894">
        <w:rPr>
          <w:rFonts w:ascii="Arial" w:hAnsi="Arial" w:cs="Arial"/>
        </w:rPr>
        <w:t xml:space="preserve">. 2. ЗЈН, дефинисане овом конкурсном документацијом. </w:t>
      </w:r>
    </w:p>
    <w:p w:rsidR="00DF4350" w:rsidRDefault="00DF4350" w:rsidP="00134106">
      <w:pPr>
        <w:jc w:val="both"/>
        <w:rPr>
          <w:rFonts w:ascii="Arial" w:hAnsi="Arial" w:cs="Arial"/>
          <w:bCs/>
          <w:i/>
          <w:iCs/>
          <w:color w:val="C00000"/>
          <w:lang w:val="ru-RU"/>
        </w:rPr>
      </w:pPr>
    </w:p>
    <w:p w:rsidR="00A14697" w:rsidRPr="00443447" w:rsidRDefault="00DF4350" w:rsidP="00A14697">
      <w:pPr>
        <w:pStyle w:val="ListParagraph"/>
        <w:numPr>
          <w:ilvl w:val="0"/>
          <w:numId w:val="21"/>
        </w:numPr>
        <w:ind w:left="0" w:firstLine="0"/>
        <w:jc w:val="both"/>
        <w:rPr>
          <w:rFonts w:ascii="Arial" w:hAnsi="Arial" w:cs="Arial"/>
        </w:rPr>
      </w:pPr>
      <w:r w:rsidRPr="00DF4350">
        <w:rPr>
          <w:rFonts w:ascii="Arial" w:hAnsi="Arial" w:cs="Arial"/>
        </w:rPr>
        <w:t xml:space="preserve">Испуњеност </w:t>
      </w:r>
      <w:r w:rsidR="00A14697">
        <w:rPr>
          <w:rFonts w:ascii="Arial" w:hAnsi="Arial" w:cs="Arial"/>
          <w:b/>
        </w:rPr>
        <w:t>додатног</w:t>
      </w:r>
      <w:r w:rsidRPr="00DF4350">
        <w:rPr>
          <w:rFonts w:ascii="Arial" w:hAnsi="Arial" w:cs="Arial"/>
          <w:b/>
        </w:rPr>
        <w:t xml:space="preserve"> услова</w:t>
      </w:r>
      <w:r w:rsidRPr="00DF4350">
        <w:rPr>
          <w:rFonts w:ascii="Arial" w:hAnsi="Arial" w:cs="Arial"/>
        </w:rPr>
        <w:t xml:space="preserve"> за учешће у поступку</w:t>
      </w:r>
      <w:r w:rsidR="00A14697">
        <w:rPr>
          <w:rFonts w:ascii="Arial" w:hAnsi="Arial" w:cs="Arial"/>
        </w:rPr>
        <w:t xml:space="preserve"> предметне јавне набавке наведног</w:t>
      </w:r>
      <w:r w:rsidRPr="00DF4350">
        <w:rPr>
          <w:rFonts w:ascii="Arial" w:hAnsi="Arial" w:cs="Arial"/>
        </w:rPr>
        <w:t xml:space="preserve"> у табеларном приказу додатних</w:t>
      </w:r>
      <w:r>
        <w:rPr>
          <w:rFonts w:ascii="Arial" w:hAnsi="Arial" w:cs="Arial"/>
        </w:rPr>
        <w:t xml:space="preserve"> у</w:t>
      </w:r>
      <w:r w:rsidR="00A14697">
        <w:rPr>
          <w:rFonts w:ascii="Arial" w:hAnsi="Arial" w:cs="Arial"/>
        </w:rPr>
        <w:t xml:space="preserve">слова под редним бројем 1 понуђач доказује </w:t>
      </w:r>
      <w:r w:rsidR="00A14697">
        <w:rPr>
          <w:rFonts w:ascii="Arial" w:hAnsi="Arial" w:cs="Arial"/>
          <w:lang w:val="sr-Cyrl-CS"/>
        </w:rPr>
        <w:t>достављањем фотокопије</w:t>
      </w:r>
      <w:r w:rsidR="00A14697" w:rsidRPr="0049192A">
        <w:rPr>
          <w:rFonts w:ascii="Arial" w:hAnsi="Arial" w:cs="Arial"/>
          <w:lang w:val="sr-Cyrl-CS"/>
        </w:rPr>
        <w:t xml:space="preserve"> личне лиценце број 312 или 315 или 318, </w:t>
      </w:r>
      <w:r w:rsidR="00A14697">
        <w:rPr>
          <w:rFonts w:ascii="Arial" w:hAnsi="Arial" w:cs="Arial"/>
          <w:lang w:val="sr-Cyrl-CS"/>
        </w:rPr>
        <w:t>фото</w:t>
      </w:r>
      <w:r w:rsidR="00A14697" w:rsidRPr="0049192A">
        <w:rPr>
          <w:rFonts w:ascii="Arial" w:hAnsi="Arial" w:cs="Arial"/>
          <w:lang w:val="sr-Cyrl-CS"/>
        </w:rPr>
        <w:t>копиј</w:t>
      </w:r>
      <w:r w:rsidR="00A14697">
        <w:rPr>
          <w:rFonts w:ascii="Arial" w:hAnsi="Arial" w:cs="Arial"/>
          <w:lang w:val="sr-Cyrl-CS"/>
        </w:rPr>
        <w:t>е</w:t>
      </w:r>
      <w:r w:rsidR="00A14697" w:rsidRPr="0049192A">
        <w:rPr>
          <w:rFonts w:ascii="Arial" w:hAnsi="Arial" w:cs="Arial"/>
          <w:lang w:val="sr-Cyrl-CS"/>
        </w:rPr>
        <w:t xml:space="preserve"> Потврде Инжењерске коморе Србије да је лиценца важећа, </w:t>
      </w:r>
      <w:r w:rsidR="00A14697" w:rsidRPr="0049192A">
        <w:rPr>
          <w:rFonts w:ascii="Arial" w:eastAsia="Times New Roman" w:hAnsi="Arial" w:cs="Arial"/>
          <w:color w:val="auto"/>
          <w:kern w:val="0"/>
          <w:lang w:eastAsia="en-US"/>
        </w:rPr>
        <w:t>заједно са доказом о радном односу овог лица (кумулативно уговор о раду и М образац) или доказ да ће лице кој</w:t>
      </w:r>
      <w:r w:rsidR="00A14697" w:rsidRPr="0049192A">
        <w:rPr>
          <w:rFonts w:ascii="Arial" w:eastAsia="Times New Roman" w:hAnsi="Arial" w:cs="Arial"/>
          <w:color w:val="auto"/>
          <w:kern w:val="0"/>
          <w:lang w:val="sr-Cyrl-CS" w:eastAsia="en-US"/>
        </w:rPr>
        <w:t>е</w:t>
      </w:r>
      <w:r w:rsidR="00A14697" w:rsidRPr="0049192A">
        <w:rPr>
          <w:rFonts w:ascii="Arial" w:eastAsia="Times New Roman" w:hAnsi="Arial" w:cs="Arial"/>
          <w:color w:val="auto"/>
          <w:kern w:val="0"/>
          <w:lang w:eastAsia="en-US"/>
        </w:rPr>
        <w:t xml:space="preserve"> иначе није запошље</w:t>
      </w:r>
      <w:r w:rsidR="00A14697" w:rsidRPr="0049192A">
        <w:rPr>
          <w:rFonts w:ascii="Arial" w:eastAsia="Times New Roman" w:hAnsi="Arial" w:cs="Arial"/>
          <w:color w:val="auto"/>
          <w:kern w:val="0"/>
          <w:lang w:val="sr-Cyrl-CS" w:eastAsia="en-US"/>
        </w:rPr>
        <w:t>н</w:t>
      </w:r>
      <w:r w:rsidR="00A14697" w:rsidRPr="0049192A">
        <w:rPr>
          <w:rFonts w:ascii="Arial" w:eastAsia="Times New Roman" w:hAnsi="Arial" w:cs="Arial"/>
          <w:color w:val="auto"/>
          <w:kern w:val="0"/>
          <w:lang w:eastAsia="en-US"/>
        </w:rPr>
        <w:t xml:space="preserve">о код понуђача бити ангажовано од стране понуђача у реализацији конкретне јавне набавке (нпр. </w:t>
      </w:r>
      <w:r w:rsidR="00A14697" w:rsidRPr="0049192A">
        <w:rPr>
          <w:rFonts w:ascii="Arial" w:eastAsia="Times New Roman" w:hAnsi="Arial" w:cs="Arial"/>
          <w:color w:val="auto"/>
          <w:kern w:val="0"/>
          <w:lang w:val="sr-Cyrl-CS" w:eastAsia="en-US"/>
        </w:rPr>
        <w:t>п</w:t>
      </w:r>
      <w:r w:rsidR="00A14697" w:rsidRPr="0049192A">
        <w:rPr>
          <w:rFonts w:ascii="Arial" w:eastAsia="Times New Roman" w:hAnsi="Arial" w:cs="Arial"/>
          <w:color w:val="auto"/>
          <w:kern w:val="0"/>
          <w:lang w:eastAsia="en-US"/>
        </w:rPr>
        <w:t>реко уговора о делу или неког др.</w:t>
      </w:r>
      <w:r w:rsidR="00A14697" w:rsidRPr="0049192A">
        <w:rPr>
          <w:rFonts w:ascii="Arial" w:eastAsia="Times New Roman" w:hAnsi="Arial" w:cs="Arial"/>
          <w:color w:val="auto"/>
          <w:kern w:val="0"/>
          <w:lang w:val="sr-Cyrl-CS" w:eastAsia="en-US"/>
        </w:rPr>
        <w:t xml:space="preserve"> </w:t>
      </w:r>
      <w:r w:rsidR="00A14697" w:rsidRPr="0049192A">
        <w:rPr>
          <w:rFonts w:ascii="Arial" w:eastAsia="Times New Roman" w:hAnsi="Arial" w:cs="Arial"/>
          <w:color w:val="auto"/>
          <w:kern w:val="0"/>
          <w:lang w:eastAsia="en-US"/>
        </w:rPr>
        <w:t>уговора у складу са позитивним прописима који регулишу дату област).</w:t>
      </w:r>
    </w:p>
    <w:p w:rsidR="00E17AC8" w:rsidRPr="00CF0B41" w:rsidRDefault="00E17AC8" w:rsidP="00A14697">
      <w:pPr>
        <w:jc w:val="both"/>
        <w:rPr>
          <w:rFonts w:ascii="Arial" w:eastAsia="Times New Roman" w:hAnsi="Arial" w:cs="Arial"/>
          <w:i/>
          <w:color w:val="auto"/>
          <w:kern w:val="0"/>
          <w:lang w:val="ru-RU" w:eastAsia="en-US"/>
        </w:rPr>
      </w:pPr>
    </w:p>
    <w:p w:rsidR="00E17AC8" w:rsidRPr="00E17AC8" w:rsidRDefault="00E17AC8" w:rsidP="00E17AC8">
      <w:pPr>
        <w:jc w:val="both"/>
        <w:rPr>
          <w:rFonts w:ascii="Arial" w:hAnsi="Arial" w:cs="Arial"/>
          <w:bCs/>
          <w:iCs/>
          <w:lang w:val="sr-Cyrl-CS"/>
        </w:rPr>
      </w:pPr>
      <w:r w:rsidRPr="00E17AC8">
        <w:rPr>
          <w:rFonts w:ascii="Arial" w:hAnsi="Arial" w:cs="Arial"/>
          <w:b/>
          <w:bCs/>
          <w:iCs/>
        </w:rPr>
        <w:t>Уколико понуђач подноси понуду са подизвођачем</w:t>
      </w:r>
      <w:r w:rsidRPr="00E17AC8">
        <w:rPr>
          <w:rFonts w:ascii="Arial" w:hAnsi="Arial" w:cs="Arial"/>
          <w:bCs/>
          <w:iCs/>
        </w:rPr>
        <w:t xml:space="preserve">, у складу са чланом 80. </w:t>
      </w:r>
      <w:proofErr w:type="gramStart"/>
      <w:r w:rsidRPr="00E17AC8">
        <w:rPr>
          <w:rFonts w:ascii="Arial" w:hAnsi="Arial" w:cs="Arial"/>
          <w:bCs/>
          <w:iCs/>
        </w:rPr>
        <w:t>ЗЈН, подизвођач мора да испуњава обавезне услове из члана 75.</w:t>
      </w:r>
      <w:proofErr w:type="gramEnd"/>
      <w:r w:rsidRPr="00E17AC8">
        <w:rPr>
          <w:rFonts w:ascii="Arial" w:hAnsi="Arial" w:cs="Arial"/>
          <w:bCs/>
          <w:iCs/>
        </w:rPr>
        <w:t xml:space="preserve"> </w:t>
      </w:r>
      <w:proofErr w:type="gramStart"/>
      <w:r w:rsidRPr="00E17AC8">
        <w:rPr>
          <w:rFonts w:ascii="Arial" w:hAnsi="Arial" w:cs="Arial"/>
          <w:bCs/>
          <w:iCs/>
        </w:rPr>
        <w:t>став</w:t>
      </w:r>
      <w:proofErr w:type="gramEnd"/>
      <w:r w:rsidRPr="00E17AC8">
        <w:rPr>
          <w:rFonts w:ascii="Arial" w:hAnsi="Arial" w:cs="Arial"/>
          <w:bCs/>
          <w:iCs/>
        </w:rPr>
        <w:t xml:space="preserve"> 1. </w:t>
      </w:r>
      <w:proofErr w:type="gramStart"/>
      <w:r w:rsidRPr="00E17AC8">
        <w:rPr>
          <w:rFonts w:ascii="Arial" w:hAnsi="Arial" w:cs="Arial"/>
          <w:bCs/>
          <w:iCs/>
        </w:rPr>
        <w:t>тач</w:t>
      </w:r>
      <w:proofErr w:type="gramEnd"/>
      <w:r w:rsidRPr="00E17AC8">
        <w:rPr>
          <w:rFonts w:ascii="Arial" w:hAnsi="Arial" w:cs="Arial"/>
          <w:bCs/>
          <w:iCs/>
        </w:rPr>
        <w:t xml:space="preserve">. 1) </w:t>
      </w:r>
      <w:proofErr w:type="gramStart"/>
      <w:r w:rsidRPr="00E17AC8">
        <w:rPr>
          <w:rFonts w:ascii="Arial" w:hAnsi="Arial" w:cs="Arial"/>
          <w:bCs/>
          <w:iCs/>
        </w:rPr>
        <w:t>до</w:t>
      </w:r>
      <w:proofErr w:type="gramEnd"/>
      <w:r w:rsidRPr="00E17AC8">
        <w:rPr>
          <w:rFonts w:ascii="Arial" w:hAnsi="Arial" w:cs="Arial"/>
          <w:bCs/>
          <w:iCs/>
        </w:rPr>
        <w:t xml:space="preserve"> 4) ЗЈН. У том случају понуђач је дужан да </w:t>
      </w:r>
      <w:r w:rsidRPr="00E17AC8">
        <w:rPr>
          <w:rFonts w:ascii="Arial" w:hAnsi="Arial" w:cs="Arial"/>
          <w:bCs/>
          <w:iCs/>
          <w:lang w:val="sr-Cyrl-CS"/>
        </w:rPr>
        <w:t xml:space="preserve">за подизвођача достави </w:t>
      </w:r>
      <w:r w:rsidRPr="00E17AC8">
        <w:rPr>
          <w:rFonts w:ascii="Arial" w:hAnsi="Arial" w:cs="Arial"/>
          <w:b/>
          <w:bCs/>
          <w:iCs/>
        </w:rPr>
        <w:t>ИЗЈАВУ</w:t>
      </w:r>
      <w:r w:rsidRPr="00E17AC8">
        <w:rPr>
          <w:rFonts w:ascii="Arial" w:hAnsi="Arial" w:cs="Arial"/>
          <w:bCs/>
          <w:iCs/>
        </w:rPr>
        <w:t xml:space="preserve"> подизвођача </w:t>
      </w:r>
      <w:r w:rsidRPr="00AC35BD">
        <w:rPr>
          <w:rFonts w:ascii="Arial" w:hAnsi="Arial" w:cs="Arial"/>
          <w:color w:val="auto"/>
          <w:lang w:val="sr-Cyrl-CS"/>
        </w:rPr>
        <w:t>(</w:t>
      </w:r>
      <w:r w:rsidRPr="00AC35BD">
        <w:rPr>
          <w:rFonts w:ascii="Arial" w:hAnsi="Arial" w:cs="Arial"/>
          <w:i/>
          <w:color w:val="auto"/>
          <w:lang w:val="sr-Cyrl-CS"/>
        </w:rPr>
        <w:t>Образац 6</w:t>
      </w:r>
      <w:r w:rsidRPr="00AC35BD">
        <w:rPr>
          <w:rFonts w:ascii="Arial" w:hAnsi="Arial" w:cs="Arial"/>
          <w:i/>
          <w:color w:val="auto"/>
        </w:rPr>
        <w:t>. у поглављу</w:t>
      </w:r>
      <w:r w:rsidRPr="00AC35BD">
        <w:rPr>
          <w:rFonts w:ascii="Arial" w:hAnsi="Arial" w:cs="Arial"/>
          <w:i/>
          <w:color w:val="auto"/>
          <w:lang w:val="ru-RU"/>
        </w:rPr>
        <w:t xml:space="preserve"> </w:t>
      </w:r>
      <w:r w:rsidRPr="00AC35BD">
        <w:rPr>
          <w:rFonts w:ascii="Arial" w:hAnsi="Arial" w:cs="Arial"/>
          <w:i/>
          <w:color w:val="auto"/>
        </w:rPr>
        <w:t>VI</w:t>
      </w:r>
      <w:r w:rsidR="00AC35BD" w:rsidRPr="00AC35BD">
        <w:rPr>
          <w:rFonts w:ascii="Arial" w:hAnsi="Arial" w:cs="Arial"/>
          <w:i/>
          <w:color w:val="auto"/>
        </w:rPr>
        <w:t>I</w:t>
      </w:r>
      <w:r w:rsidRPr="00AC35BD">
        <w:rPr>
          <w:rFonts w:ascii="Arial" w:hAnsi="Arial" w:cs="Arial"/>
          <w:i/>
          <w:color w:val="auto"/>
        </w:rPr>
        <w:t xml:space="preserve"> ове конкурсне документације</w:t>
      </w:r>
      <w:r w:rsidRPr="00E17AC8">
        <w:rPr>
          <w:rFonts w:ascii="Arial" w:hAnsi="Arial" w:cs="Arial"/>
          <w:i/>
          <w:color w:val="auto"/>
        </w:rPr>
        <w:t>)</w:t>
      </w:r>
      <w:r w:rsidRPr="00E17AC8">
        <w:rPr>
          <w:rFonts w:ascii="Arial" w:hAnsi="Arial" w:cs="Arial"/>
          <w:color w:val="auto"/>
          <w:lang w:val="sr-Cyrl-CS"/>
        </w:rPr>
        <w:t>,</w:t>
      </w:r>
      <w:r w:rsidRPr="00E17AC8">
        <w:rPr>
          <w:rFonts w:ascii="Arial" w:hAnsi="Arial" w:cs="Arial"/>
          <w:bCs/>
          <w:iCs/>
          <w:color w:val="auto"/>
        </w:rPr>
        <w:t xml:space="preserve"> </w:t>
      </w:r>
      <w:r w:rsidRPr="00E17AC8">
        <w:rPr>
          <w:rFonts w:ascii="Arial" w:hAnsi="Arial" w:cs="Arial"/>
          <w:bCs/>
          <w:iCs/>
        </w:rPr>
        <w:t xml:space="preserve">потписану од стране овлашћеног лица подизвођача и оверену печатом. </w:t>
      </w:r>
    </w:p>
    <w:p w:rsidR="00E17AC8" w:rsidRDefault="00E17AC8" w:rsidP="00E17AC8">
      <w:pPr>
        <w:jc w:val="both"/>
        <w:rPr>
          <w:rFonts w:ascii="Arial" w:hAnsi="Arial" w:cs="Arial"/>
          <w:lang w:val="sr-Cyrl-CS"/>
        </w:rPr>
      </w:pPr>
      <w:r w:rsidRPr="00E17AC8">
        <w:rPr>
          <w:rFonts w:ascii="Arial" w:hAnsi="Arial" w:cs="Arial"/>
          <w:lang w:val="sr-Cyrl-CS"/>
        </w:rPr>
        <w:lastRenderedPageBreak/>
        <w:t>Уколико Понуђач подноси понуду са подизвођачем, дужан је да достави доказе о испуњењу додатних услова за подизвођача, и то за онај део набавке који ће извршити преко подизвођача</w:t>
      </w:r>
    </w:p>
    <w:p w:rsidR="00E17AC8" w:rsidRPr="00E17AC8" w:rsidRDefault="00E17AC8" w:rsidP="00E17AC8">
      <w:pPr>
        <w:jc w:val="both"/>
        <w:rPr>
          <w:rFonts w:ascii="Arial" w:hAnsi="Arial" w:cs="Arial"/>
          <w:bCs/>
          <w:iCs/>
          <w:lang w:val="sr-Cyrl-CS"/>
        </w:rPr>
      </w:pPr>
    </w:p>
    <w:p w:rsidR="00E17AC8" w:rsidRDefault="00E17AC8" w:rsidP="00E17AC8">
      <w:pPr>
        <w:jc w:val="both"/>
        <w:rPr>
          <w:rFonts w:ascii="Arial" w:hAnsi="Arial" w:cs="Arial"/>
          <w:bCs/>
          <w:iCs/>
          <w:color w:val="auto"/>
          <w:lang w:val="sr-Cyrl-CS"/>
        </w:rPr>
      </w:pPr>
      <w:r w:rsidRPr="00E17AC8">
        <w:rPr>
          <w:rFonts w:ascii="Arial" w:hAnsi="Arial" w:cs="Arial"/>
          <w:b/>
          <w:bCs/>
          <w:iCs/>
        </w:rPr>
        <w:t>Уколико понуду подноси група понуђача</w:t>
      </w:r>
      <w:r w:rsidRPr="00E17AC8">
        <w:rPr>
          <w:rFonts w:ascii="Arial" w:hAnsi="Arial" w:cs="Arial"/>
          <w:bCs/>
          <w:iCs/>
        </w:rPr>
        <w:t xml:space="preserve">, сваки понуђач из групе понуђача мора да испуни обавезне услове из члана 75. </w:t>
      </w:r>
      <w:proofErr w:type="gramStart"/>
      <w:r w:rsidRPr="00E17AC8">
        <w:rPr>
          <w:rFonts w:ascii="Arial" w:hAnsi="Arial" w:cs="Arial"/>
          <w:bCs/>
          <w:iCs/>
        </w:rPr>
        <w:t>став</w:t>
      </w:r>
      <w:proofErr w:type="gramEnd"/>
      <w:r w:rsidRPr="00E17AC8">
        <w:rPr>
          <w:rFonts w:ascii="Arial" w:hAnsi="Arial" w:cs="Arial"/>
          <w:bCs/>
          <w:iCs/>
        </w:rPr>
        <w:t xml:space="preserve"> 1. </w:t>
      </w:r>
      <w:proofErr w:type="gramStart"/>
      <w:r w:rsidRPr="00E17AC8">
        <w:rPr>
          <w:rFonts w:ascii="Arial" w:hAnsi="Arial" w:cs="Arial"/>
          <w:bCs/>
          <w:iCs/>
        </w:rPr>
        <w:t>тач</w:t>
      </w:r>
      <w:proofErr w:type="gramEnd"/>
      <w:r w:rsidRPr="00E17AC8">
        <w:rPr>
          <w:rFonts w:ascii="Arial" w:hAnsi="Arial" w:cs="Arial"/>
          <w:bCs/>
          <w:iCs/>
        </w:rPr>
        <w:t xml:space="preserve">. 1) </w:t>
      </w:r>
      <w:proofErr w:type="gramStart"/>
      <w:r w:rsidRPr="00E17AC8">
        <w:rPr>
          <w:rFonts w:ascii="Arial" w:hAnsi="Arial" w:cs="Arial"/>
          <w:bCs/>
          <w:iCs/>
        </w:rPr>
        <w:t>до</w:t>
      </w:r>
      <w:proofErr w:type="gramEnd"/>
      <w:r w:rsidRPr="00E17AC8">
        <w:rPr>
          <w:rFonts w:ascii="Arial" w:hAnsi="Arial" w:cs="Arial"/>
          <w:bCs/>
          <w:iCs/>
        </w:rPr>
        <w:t xml:space="preserve"> 4) ЗЈН, а додатне услове испуњавају заједно. У том случају </w:t>
      </w:r>
      <w:r w:rsidRPr="00E17AC8">
        <w:rPr>
          <w:rFonts w:ascii="Arial" w:hAnsi="Arial" w:cs="Arial"/>
          <w:b/>
          <w:bCs/>
          <w:iCs/>
          <w:color w:val="auto"/>
        </w:rPr>
        <w:t>ИЗЈАВА</w:t>
      </w:r>
      <w:r w:rsidRPr="00E17AC8">
        <w:rPr>
          <w:rFonts w:ascii="Arial" w:hAnsi="Arial" w:cs="Arial"/>
          <w:bCs/>
          <w:iCs/>
          <w:color w:val="auto"/>
        </w:rPr>
        <w:t xml:space="preserve"> </w:t>
      </w:r>
      <w:r w:rsidRPr="00E17AC8">
        <w:rPr>
          <w:rFonts w:ascii="Arial" w:hAnsi="Arial" w:cs="Arial"/>
          <w:color w:val="auto"/>
          <w:lang w:val="sr-Cyrl-CS"/>
        </w:rPr>
        <w:t>(</w:t>
      </w:r>
      <w:r w:rsidRPr="00AC35BD">
        <w:rPr>
          <w:rFonts w:ascii="Arial" w:hAnsi="Arial" w:cs="Arial"/>
          <w:i/>
          <w:color w:val="auto"/>
          <w:lang w:val="sr-Cyrl-CS"/>
        </w:rPr>
        <w:t>Образац 5.</w:t>
      </w:r>
      <w:r w:rsidRPr="00AC35BD">
        <w:rPr>
          <w:rFonts w:ascii="Arial" w:hAnsi="Arial" w:cs="Arial"/>
          <w:i/>
          <w:color w:val="auto"/>
          <w:lang w:val="ru-RU"/>
        </w:rPr>
        <w:t xml:space="preserve"> у </w:t>
      </w:r>
      <w:r w:rsidRPr="00AC35BD">
        <w:rPr>
          <w:rFonts w:ascii="Arial" w:hAnsi="Arial" w:cs="Arial"/>
          <w:i/>
          <w:color w:val="auto"/>
        </w:rPr>
        <w:t>поглављу</w:t>
      </w:r>
      <w:r w:rsidRPr="00AC35BD">
        <w:rPr>
          <w:rFonts w:ascii="Arial" w:hAnsi="Arial" w:cs="Arial"/>
          <w:i/>
          <w:color w:val="auto"/>
          <w:lang w:val="sr-Cyrl-CS"/>
        </w:rPr>
        <w:t xml:space="preserve"> </w:t>
      </w:r>
      <w:r w:rsidRPr="00AC35BD">
        <w:rPr>
          <w:rFonts w:ascii="Arial" w:hAnsi="Arial" w:cs="Arial"/>
          <w:i/>
          <w:color w:val="auto"/>
        </w:rPr>
        <w:t>VI</w:t>
      </w:r>
      <w:r w:rsidR="00AC35BD" w:rsidRPr="00AC35BD">
        <w:rPr>
          <w:rFonts w:ascii="Arial" w:hAnsi="Arial" w:cs="Arial"/>
          <w:i/>
          <w:color w:val="auto"/>
        </w:rPr>
        <w:t>I</w:t>
      </w:r>
      <w:r w:rsidRPr="00AC35BD">
        <w:rPr>
          <w:rFonts w:ascii="Arial" w:hAnsi="Arial" w:cs="Arial"/>
          <w:i/>
          <w:color w:val="auto"/>
          <w:lang w:val="ru-RU"/>
        </w:rPr>
        <w:t xml:space="preserve"> ове конкурсне документације</w:t>
      </w:r>
      <w:r w:rsidRPr="00AC35BD">
        <w:rPr>
          <w:rFonts w:ascii="Arial" w:hAnsi="Arial" w:cs="Arial"/>
          <w:color w:val="auto"/>
          <w:lang w:val="sr-Cyrl-CS"/>
        </w:rPr>
        <w:t xml:space="preserve">), </w:t>
      </w:r>
      <w:r w:rsidRPr="00AC35BD">
        <w:rPr>
          <w:rFonts w:ascii="Arial" w:hAnsi="Arial" w:cs="Arial"/>
          <w:bCs/>
          <w:iCs/>
          <w:color w:val="auto"/>
        </w:rPr>
        <w:t>мора бити потписана од стране овлашћеног лица сваког по</w:t>
      </w:r>
      <w:r w:rsidRPr="00E17AC8">
        <w:rPr>
          <w:rFonts w:ascii="Arial" w:hAnsi="Arial" w:cs="Arial"/>
          <w:bCs/>
          <w:iCs/>
          <w:color w:val="auto"/>
        </w:rPr>
        <w:t xml:space="preserve">нуђача из групе понуђача и оверена печатом. </w:t>
      </w:r>
    </w:p>
    <w:p w:rsidR="00134106" w:rsidRDefault="00AF6907" w:rsidP="004943EA">
      <w:pPr>
        <w:jc w:val="both"/>
        <w:rPr>
          <w:rFonts w:ascii="Arial" w:hAnsi="Arial" w:cs="Arial"/>
          <w:lang w:val="sr-Cyrl-CS"/>
        </w:rPr>
      </w:pPr>
      <w:r w:rsidRPr="00AF6907">
        <w:rPr>
          <w:rFonts w:ascii="Arial" w:hAnsi="Arial" w:cs="Arial"/>
          <w:lang w:val="sr-Cyrl-CS"/>
        </w:rPr>
        <w:t xml:space="preserve">У случају подношења </w:t>
      </w:r>
      <w:r w:rsidRPr="00E17AC8">
        <w:rPr>
          <w:rFonts w:ascii="Arial" w:hAnsi="Arial" w:cs="Arial"/>
          <w:lang w:val="sr-Cyrl-CS"/>
        </w:rPr>
        <w:t>заједничке понуде</w:t>
      </w:r>
      <w:r w:rsidRPr="00AF6907">
        <w:rPr>
          <w:rFonts w:ascii="Arial" w:hAnsi="Arial" w:cs="Arial"/>
          <w:u w:val="single"/>
          <w:lang w:val="sr-Cyrl-CS"/>
        </w:rPr>
        <w:t>,</w:t>
      </w:r>
      <w:r w:rsidRPr="00AF6907">
        <w:rPr>
          <w:rFonts w:ascii="Arial" w:hAnsi="Arial" w:cs="Arial"/>
          <w:lang w:val="sr-Cyrl-CS"/>
        </w:rPr>
        <w:t xml:space="preserve"> понуђачи испуњавају заједно</w:t>
      </w:r>
      <w:r w:rsidRPr="00AF6907">
        <w:rPr>
          <w:rFonts w:ascii="Arial" w:hAnsi="Arial" w:cs="Arial"/>
        </w:rPr>
        <w:t xml:space="preserve"> </w:t>
      </w:r>
      <w:r w:rsidRPr="00AF6907">
        <w:rPr>
          <w:rFonts w:ascii="Arial" w:hAnsi="Arial" w:cs="Arial"/>
          <w:lang w:val="sr-Cyrl-CS"/>
        </w:rPr>
        <w:t>додатне</w:t>
      </w:r>
      <w:r w:rsidRPr="00AF6907">
        <w:rPr>
          <w:rFonts w:ascii="Arial" w:hAnsi="Arial" w:cs="Arial"/>
        </w:rPr>
        <w:t xml:space="preserve"> услове</w:t>
      </w:r>
      <w:r w:rsidRPr="00AF6907">
        <w:rPr>
          <w:rFonts w:ascii="Arial" w:hAnsi="Arial" w:cs="Arial"/>
          <w:lang w:val="sr-Cyrl-CS"/>
        </w:rPr>
        <w:t xml:space="preserve">. </w:t>
      </w:r>
    </w:p>
    <w:p w:rsidR="00E17AC8" w:rsidRDefault="00E17AC8" w:rsidP="004943EA">
      <w:pPr>
        <w:jc w:val="both"/>
        <w:rPr>
          <w:rFonts w:ascii="Arial" w:hAnsi="Arial" w:cs="Arial"/>
          <w:lang w:val="sr-Cyrl-CS"/>
        </w:rPr>
      </w:pPr>
    </w:p>
    <w:p w:rsidR="00E17AC8" w:rsidRPr="00E17AC8" w:rsidRDefault="00E17AC8" w:rsidP="00E17AC8">
      <w:pPr>
        <w:jc w:val="both"/>
        <w:rPr>
          <w:rFonts w:ascii="Arial" w:hAnsi="Arial" w:cs="Arial"/>
          <w:bCs/>
          <w:iCs/>
          <w:lang w:val="sr-Cyrl-CS"/>
        </w:rPr>
      </w:pPr>
      <w:proofErr w:type="gramStart"/>
      <w:r w:rsidRPr="00E17AC8">
        <w:rPr>
          <w:rFonts w:ascii="Arial" w:eastAsia="TimesNewRomanPSMT" w:hAnsi="Arial" w:cs="Arial"/>
          <w:bCs/>
        </w:rPr>
        <w:t>Понуђач је дужан да без одлагања писмено обавести наручиоца о било којој промени у вези са испуњеношћу услова из поступка јавне набавке, која наступи до доношења одлуке, односно закључења уговора, односно током важења уговора о јавној набавци и да је документује на прописани начин.</w:t>
      </w:r>
      <w:proofErr w:type="gramEnd"/>
    </w:p>
    <w:p w:rsidR="00E17AC8" w:rsidRPr="006815A0" w:rsidRDefault="00E17AC8" w:rsidP="00E17AC8">
      <w:pPr>
        <w:pStyle w:val="ListParagraph"/>
        <w:jc w:val="both"/>
        <w:rPr>
          <w:rFonts w:ascii="Arial" w:hAnsi="Arial" w:cs="Arial"/>
          <w:bCs/>
          <w:iCs/>
          <w:lang w:val="sr-Cyrl-CS"/>
        </w:rPr>
      </w:pPr>
    </w:p>
    <w:p w:rsidR="00E17AC8" w:rsidRDefault="00E17AC8" w:rsidP="00E17AC8">
      <w:pPr>
        <w:jc w:val="both"/>
        <w:rPr>
          <w:rFonts w:ascii="Arial" w:hAnsi="Arial" w:cs="Arial"/>
          <w:bCs/>
          <w:iCs/>
          <w:lang w:val="sr-Cyrl-CS"/>
        </w:rPr>
      </w:pPr>
      <w:proofErr w:type="gramStart"/>
      <w:r w:rsidRPr="00E17AC8">
        <w:rPr>
          <w:rFonts w:ascii="Arial" w:hAnsi="Arial" w:cs="Arial"/>
          <w:bCs/>
          <w:iCs/>
        </w:rPr>
        <w:t>Наручилац може пре доношења одлуке о додели уговора да зат</w:t>
      </w:r>
      <w:r w:rsidRPr="00E17AC8">
        <w:rPr>
          <w:rFonts w:ascii="Arial" w:hAnsi="Arial" w:cs="Arial"/>
          <w:bCs/>
          <w:iCs/>
          <w:lang w:val="sr-Cyrl-CS"/>
        </w:rPr>
        <w:t xml:space="preserve">ражи </w:t>
      </w:r>
      <w:r w:rsidRPr="00E17AC8">
        <w:rPr>
          <w:rFonts w:ascii="Arial" w:hAnsi="Arial" w:cs="Arial"/>
          <w:bCs/>
          <w:iCs/>
        </w:rPr>
        <w:t>од понуђача, чија је понуда оцењена као најповољнија, да достави копију доказа о испуњености услова, а може и да затражи на увид оригинал или оверену копију свих или појединих доказа о испуњености услова.</w:t>
      </w:r>
      <w:proofErr w:type="gramEnd"/>
      <w:r w:rsidRPr="00E17AC8">
        <w:rPr>
          <w:rFonts w:ascii="Arial" w:hAnsi="Arial" w:cs="Arial"/>
          <w:bCs/>
          <w:iCs/>
          <w:lang w:val="sr-Cyrl-CS"/>
        </w:rPr>
        <w:t xml:space="preserve"> </w:t>
      </w:r>
      <w:r w:rsidRPr="00E17AC8">
        <w:rPr>
          <w:rFonts w:ascii="Arial" w:hAnsi="Arial" w:cs="Arial"/>
          <w:bCs/>
          <w:lang w:val="sr-Cyrl-CS"/>
        </w:rPr>
        <w:t>Ако понуђач у остављеном, примереном року који не може бити краћи од пет дана, не достави тражене доказе, наручилац ће његову понуду одбити као неприхва</w:t>
      </w:r>
      <w:r w:rsidRPr="00E17AC8">
        <w:rPr>
          <w:rFonts w:ascii="Arial" w:hAnsi="Arial" w:cs="Arial"/>
          <w:bCs/>
        </w:rPr>
        <w:t>т</w:t>
      </w:r>
      <w:r w:rsidRPr="00E17AC8">
        <w:rPr>
          <w:rFonts w:ascii="Arial" w:hAnsi="Arial" w:cs="Arial"/>
          <w:bCs/>
          <w:lang w:val="sr-Cyrl-CS"/>
        </w:rPr>
        <w:t>љиву.</w:t>
      </w:r>
      <w:r w:rsidRPr="00E17AC8">
        <w:rPr>
          <w:rFonts w:ascii="Arial" w:hAnsi="Arial" w:cs="Arial"/>
          <w:bCs/>
          <w:iCs/>
          <w:lang w:val="sr-Cyrl-CS"/>
        </w:rPr>
        <w:t xml:space="preserve"> </w:t>
      </w:r>
    </w:p>
    <w:p w:rsidR="00CF0B41" w:rsidRDefault="00CF0B41" w:rsidP="00E17AC8">
      <w:pPr>
        <w:jc w:val="both"/>
        <w:rPr>
          <w:rFonts w:ascii="Arial" w:hAnsi="Arial" w:cs="Arial"/>
          <w:bCs/>
          <w:iCs/>
          <w:lang w:val="sr-Cyrl-CS"/>
        </w:rPr>
      </w:pPr>
    </w:p>
    <w:p w:rsidR="00E17AC8" w:rsidRPr="00E17AC8" w:rsidRDefault="00E17AC8" w:rsidP="00E17AC8">
      <w:pPr>
        <w:jc w:val="both"/>
        <w:rPr>
          <w:rFonts w:ascii="Arial" w:hAnsi="Arial" w:cs="Arial"/>
          <w:bCs/>
          <w:iCs/>
          <w:lang w:val="sr-Cyrl-CS"/>
        </w:rPr>
      </w:pPr>
      <w:r w:rsidRPr="00E17AC8">
        <w:rPr>
          <w:rFonts w:ascii="Arial" w:eastAsia="TimesNewRomanPSMT" w:hAnsi="Arial" w:cs="Arial"/>
          <w:bCs/>
          <w:color w:val="auto"/>
        </w:rPr>
        <w:t xml:space="preserve">Уколико наручилац буде захтевао достављање доказа о испуњености обавезних услова за учешће у поступку предметне јавне набавке </w:t>
      </w:r>
      <w:r w:rsidRPr="00E17AC8">
        <w:rPr>
          <w:rFonts w:ascii="Arial" w:hAnsi="Arial" w:cs="Arial"/>
          <w:bCs/>
          <w:iCs/>
          <w:color w:val="auto"/>
        </w:rPr>
        <w:t>(свих или појединих доказа о испуњености услова)</w:t>
      </w:r>
      <w:r w:rsidRPr="00E17AC8">
        <w:rPr>
          <w:rFonts w:ascii="Arial" w:eastAsia="TimesNewRomanPSMT" w:hAnsi="Arial" w:cs="Arial"/>
          <w:bCs/>
          <w:color w:val="auto"/>
        </w:rPr>
        <w:t>, понуђач ће бити дужан да достави:</w:t>
      </w:r>
    </w:p>
    <w:p w:rsidR="00E17AC8" w:rsidRPr="00523A31" w:rsidRDefault="00E17AC8" w:rsidP="00E17AC8">
      <w:pPr>
        <w:pStyle w:val="ListParagraph"/>
        <w:jc w:val="both"/>
        <w:rPr>
          <w:rFonts w:ascii="Arial" w:eastAsia="TimesNewRomanPSMT" w:hAnsi="Arial" w:cs="Arial"/>
          <w:bCs/>
          <w:color w:val="auto"/>
        </w:rPr>
      </w:pPr>
    </w:p>
    <w:p w:rsidR="00E17AC8" w:rsidRPr="00523A31" w:rsidRDefault="00E17AC8" w:rsidP="00CF0B41">
      <w:pPr>
        <w:pStyle w:val="ListParagraph"/>
        <w:numPr>
          <w:ilvl w:val="0"/>
          <w:numId w:val="25"/>
        </w:numPr>
        <w:ind w:left="360"/>
        <w:jc w:val="both"/>
        <w:rPr>
          <w:rFonts w:ascii="Arial" w:hAnsi="Arial" w:cs="Arial"/>
          <w:b/>
          <w:bCs/>
          <w:iCs/>
          <w:color w:val="auto"/>
          <w:lang w:val="sr-Cyrl-CS"/>
        </w:rPr>
      </w:pPr>
      <w:r w:rsidRPr="00523A31">
        <w:rPr>
          <w:rFonts w:ascii="Arial" w:eastAsia="TimesNewRomanPSMT" w:hAnsi="Arial" w:cs="Arial"/>
          <w:b/>
          <w:bCs/>
          <w:color w:val="auto"/>
        </w:rPr>
        <w:t>ОБАВЕЗНИ УСЛОВИ</w:t>
      </w:r>
    </w:p>
    <w:p w:rsidR="00E17AC8" w:rsidRPr="00523A31" w:rsidRDefault="00E17AC8" w:rsidP="00CF0B41">
      <w:pPr>
        <w:pStyle w:val="ListParagraph"/>
        <w:numPr>
          <w:ilvl w:val="0"/>
          <w:numId w:val="23"/>
        </w:numPr>
        <w:tabs>
          <w:tab w:val="left" w:pos="680"/>
        </w:tabs>
        <w:ind w:left="360"/>
        <w:jc w:val="both"/>
        <w:rPr>
          <w:rFonts w:ascii="Arial" w:eastAsia="TimesNewRomanPSMT" w:hAnsi="Arial" w:cs="Arial"/>
          <w:bCs/>
          <w:color w:val="auto"/>
        </w:rPr>
      </w:pPr>
      <w:r w:rsidRPr="00523A31">
        <w:rPr>
          <w:rFonts w:ascii="Arial" w:eastAsia="TimesNewRomanPSMT" w:hAnsi="Arial" w:cs="Arial"/>
          <w:bCs/>
          <w:color w:val="auto"/>
        </w:rPr>
        <w:t xml:space="preserve">Чл. 75. ст. 1. тач. 1) ЗЈН, услов под редним бројем 1. наведен у табеларном приказу </w:t>
      </w:r>
      <w:r w:rsidRPr="00523A31">
        <w:rPr>
          <w:rFonts w:ascii="Arial" w:eastAsia="TimesNewRomanPSMT" w:hAnsi="Arial" w:cs="Arial"/>
          <w:b/>
          <w:bCs/>
          <w:color w:val="auto"/>
        </w:rPr>
        <w:t>обавезних услова</w:t>
      </w:r>
      <w:r w:rsidRPr="00523A31">
        <w:rPr>
          <w:rFonts w:ascii="Arial" w:eastAsia="TimesNewRomanPSMT" w:hAnsi="Arial" w:cs="Arial"/>
          <w:bCs/>
          <w:color w:val="auto"/>
        </w:rPr>
        <w:t xml:space="preserve"> –</w:t>
      </w:r>
      <w:r w:rsidRPr="00523A31">
        <w:rPr>
          <w:rFonts w:ascii="Arial" w:eastAsia="TimesNewRomanPSMT" w:hAnsi="Arial" w:cs="Arial"/>
          <w:b/>
          <w:bCs/>
          <w:color w:val="auto"/>
        </w:rPr>
        <w:t xml:space="preserve"> Доказ:</w:t>
      </w:r>
      <w:r w:rsidRPr="00523A31">
        <w:rPr>
          <w:rFonts w:ascii="Arial" w:eastAsia="TimesNewRomanPSMT" w:hAnsi="Arial" w:cs="Arial"/>
          <w:bCs/>
          <w:color w:val="auto"/>
        </w:rPr>
        <w:t xml:space="preserve"> </w:t>
      </w:r>
    </w:p>
    <w:p w:rsidR="00E17AC8" w:rsidRPr="00523A31" w:rsidRDefault="00E17AC8" w:rsidP="00CF0B41">
      <w:pPr>
        <w:pStyle w:val="ListParagraph"/>
        <w:tabs>
          <w:tab w:val="left" w:pos="680"/>
        </w:tabs>
        <w:ind w:left="360"/>
        <w:jc w:val="both"/>
        <w:rPr>
          <w:rFonts w:ascii="Arial" w:hAnsi="Arial" w:cs="Arial"/>
          <w:color w:val="auto"/>
        </w:rPr>
      </w:pPr>
      <w:r w:rsidRPr="00523A31">
        <w:rPr>
          <w:rFonts w:ascii="Arial" w:eastAsia="TimesNewRomanPSMT" w:hAnsi="Arial" w:cs="Arial"/>
          <w:b/>
          <w:bCs/>
          <w:color w:val="auto"/>
          <w:u w:val="single"/>
        </w:rPr>
        <w:t>Правна лица</w:t>
      </w:r>
      <w:r w:rsidRPr="00523A31">
        <w:rPr>
          <w:rFonts w:ascii="Arial" w:eastAsia="TimesNewRomanPSMT" w:hAnsi="Arial" w:cs="Arial"/>
          <w:bCs/>
          <w:color w:val="auto"/>
          <w:u w:val="single"/>
        </w:rPr>
        <w:t xml:space="preserve">: </w:t>
      </w:r>
      <w:r w:rsidRPr="00523A31">
        <w:rPr>
          <w:rFonts w:ascii="Arial" w:eastAsia="TimesNewRomanPSMT" w:hAnsi="Arial" w:cs="Arial"/>
          <w:bCs/>
          <w:color w:val="auto"/>
        </w:rPr>
        <w:t>И</w:t>
      </w:r>
      <w:r w:rsidRPr="00523A31">
        <w:rPr>
          <w:rFonts w:ascii="Arial" w:hAnsi="Arial" w:cs="Arial"/>
          <w:iCs/>
          <w:color w:val="auto"/>
          <w:lang w:val="sr-Cyrl-CS"/>
        </w:rPr>
        <w:t xml:space="preserve">звод </w:t>
      </w:r>
      <w:r w:rsidRPr="00523A31">
        <w:rPr>
          <w:rFonts w:ascii="Arial" w:hAnsi="Arial" w:cs="Arial"/>
          <w:color w:val="auto"/>
        </w:rPr>
        <w:t xml:space="preserve">из регистра Агенције за привредне регистре, односно извод из регистра надлежног привредног суда; </w:t>
      </w:r>
    </w:p>
    <w:p w:rsidR="00E17AC8" w:rsidRPr="00523A31" w:rsidRDefault="00E17AC8" w:rsidP="00CF0B41">
      <w:pPr>
        <w:pStyle w:val="ListParagraph"/>
        <w:tabs>
          <w:tab w:val="left" w:pos="680"/>
        </w:tabs>
        <w:ind w:left="360"/>
        <w:jc w:val="both"/>
        <w:rPr>
          <w:rFonts w:ascii="Arial" w:eastAsia="TimesNewRomanPSMT" w:hAnsi="Arial" w:cs="Arial"/>
          <w:bCs/>
          <w:color w:val="auto"/>
        </w:rPr>
      </w:pPr>
      <w:r w:rsidRPr="00523A31">
        <w:rPr>
          <w:rFonts w:ascii="Arial" w:hAnsi="Arial" w:cs="Arial"/>
          <w:b/>
          <w:color w:val="auto"/>
          <w:u w:val="single"/>
        </w:rPr>
        <w:t>Предузетници:</w:t>
      </w:r>
      <w:r w:rsidRPr="00523A31">
        <w:rPr>
          <w:rFonts w:ascii="Arial" w:eastAsia="TimesNewRomanPSMT" w:hAnsi="Arial" w:cs="Arial"/>
          <w:bCs/>
          <w:color w:val="auto"/>
        </w:rPr>
        <w:t xml:space="preserve"> И</w:t>
      </w:r>
      <w:r w:rsidRPr="00523A31">
        <w:rPr>
          <w:rFonts w:ascii="Arial" w:hAnsi="Arial" w:cs="Arial"/>
          <w:iCs/>
          <w:color w:val="auto"/>
          <w:lang w:val="sr-Cyrl-CS"/>
        </w:rPr>
        <w:t xml:space="preserve">звод </w:t>
      </w:r>
      <w:r w:rsidRPr="00523A31">
        <w:rPr>
          <w:rFonts w:ascii="Arial" w:hAnsi="Arial" w:cs="Arial"/>
          <w:color w:val="auto"/>
        </w:rPr>
        <w:t>из регистра Агенције за привредне регистре,, односно извод из одговарајућег регистра.</w:t>
      </w:r>
    </w:p>
    <w:p w:rsidR="00E17AC8" w:rsidRPr="00523A31" w:rsidRDefault="00E17AC8" w:rsidP="00CF0B41">
      <w:pPr>
        <w:pStyle w:val="ListParagraph"/>
        <w:numPr>
          <w:ilvl w:val="0"/>
          <w:numId w:val="23"/>
        </w:numPr>
        <w:tabs>
          <w:tab w:val="left" w:pos="680"/>
        </w:tabs>
        <w:autoSpaceDE w:val="0"/>
        <w:autoSpaceDN w:val="0"/>
        <w:adjustRightInd w:val="0"/>
        <w:ind w:left="360"/>
        <w:jc w:val="both"/>
        <w:rPr>
          <w:rFonts w:ascii="Arial" w:hAnsi="Arial" w:cs="Arial"/>
          <w:color w:val="auto"/>
        </w:rPr>
      </w:pPr>
      <w:r w:rsidRPr="00523A31">
        <w:rPr>
          <w:rFonts w:ascii="Arial" w:eastAsia="TimesNewRomanPSMT" w:hAnsi="Arial" w:cs="Arial"/>
          <w:bCs/>
          <w:color w:val="auto"/>
        </w:rPr>
        <w:t xml:space="preserve">Чл. 75. ст. 1. тач. 2) ЗЈН, услов под редним бројем 2. наведен у табеларном приказу </w:t>
      </w:r>
      <w:r w:rsidRPr="00523A31">
        <w:rPr>
          <w:rFonts w:ascii="Arial" w:eastAsia="TimesNewRomanPSMT" w:hAnsi="Arial" w:cs="Arial"/>
          <w:b/>
          <w:bCs/>
          <w:color w:val="auto"/>
        </w:rPr>
        <w:t xml:space="preserve">обавезних услова </w:t>
      </w:r>
      <w:r w:rsidRPr="00523A31">
        <w:rPr>
          <w:rFonts w:ascii="Arial" w:eastAsia="TimesNewRomanPSMT" w:hAnsi="Arial" w:cs="Arial"/>
          <w:bCs/>
          <w:color w:val="auto"/>
        </w:rPr>
        <w:t xml:space="preserve">– </w:t>
      </w:r>
      <w:r w:rsidRPr="00523A31">
        <w:rPr>
          <w:rFonts w:ascii="Arial" w:eastAsia="TimesNewRomanPSMT" w:hAnsi="Arial" w:cs="Arial"/>
          <w:b/>
          <w:bCs/>
          <w:color w:val="auto"/>
        </w:rPr>
        <w:t>Доказ:</w:t>
      </w:r>
    </w:p>
    <w:p w:rsidR="00E17AC8" w:rsidRPr="00523A31" w:rsidRDefault="00E17AC8" w:rsidP="00CF0B41">
      <w:pPr>
        <w:pStyle w:val="ListParagraph"/>
        <w:tabs>
          <w:tab w:val="left" w:pos="680"/>
        </w:tabs>
        <w:autoSpaceDE w:val="0"/>
        <w:autoSpaceDN w:val="0"/>
        <w:adjustRightInd w:val="0"/>
        <w:ind w:left="360"/>
        <w:jc w:val="both"/>
        <w:rPr>
          <w:rFonts w:ascii="Arial" w:hAnsi="Arial" w:cs="Arial"/>
          <w:color w:val="auto"/>
        </w:rPr>
      </w:pPr>
      <w:r w:rsidRPr="00523A31">
        <w:rPr>
          <w:rFonts w:ascii="Arial" w:hAnsi="Arial" w:cs="Arial"/>
          <w:b/>
          <w:color w:val="auto"/>
          <w:u w:val="single"/>
        </w:rPr>
        <w:t>П</w:t>
      </w:r>
      <w:r w:rsidRPr="00523A31">
        <w:rPr>
          <w:rFonts w:ascii="Arial" w:hAnsi="Arial" w:cs="Arial"/>
          <w:b/>
          <w:color w:val="auto"/>
          <w:u w:val="single"/>
          <w:lang w:val="sr-Cyrl-CS"/>
        </w:rPr>
        <w:t>р</w:t>
      </w:r>
      <w:r w:rsidRPr="00523A31">
        <w:rPr>
          <w:rFonts w:ascii="Arial" w:hAnsi="Arial" w:cs="Arial"/>
          <w:b/>
          <w:bCs/>
          <w:color w:val="auto"/>
          <w:u w:val="single"/>
        </w:rPr>
        <w:t>авна лица:</w:t>
      </w:r>
      <w:r w:rsidRPr="00523A31">
        <w:rPr>
          <w:rFonts w:ascii="Arial" w:hAnsi="Arial" w:cs="Arial"/>
          <w:bCs/>
          <w:color w:val="auto"/>
        </w:rPr>
        <w:t xml:space="preserve"> 1) </w:t>
      </w:r>
      <w:r w:rsidRPr="00523A31">
        <w:rPr>
          <w:rFonts w:ascii="Arial" w:hAnsi="Arial" w:cs="Arial"/>
          <w:color w:val="auto"/>
        </w:rPr>
        <w:t>Извод из казнене евиденције, односно уверењe</w:t>
      </w:r>
      <w:r w:rsidRPr="00523A31">
        <w:rPr>
          <w:rFonts w:ascii="Arial" w:hAnsi="Arial" w:cs="Arial"/>
          <w:b/>
          <w:color w:val="auto"/>
        </w:rPr>
        <w:t xml:space="preserve"> основног суда </w:t>
      </w:r>
      <w:r w:rsidRPr="00523A31">
        <w:rPr>
          <w:rFonts w:ascii="Arial" w:hAnsi="Arial" w:cs="Arial"/>
          <w:color w:val="auto"/>
        </w:rPr>
        <w:t>на чијем подручју се налази седиште домаћег правног лица</w:t>
      </w:r>
      <w:r w:rsidRPr="00523A31">
        <w:rPr>
          <w:rFonts w:ascii="Arial" w:hAnsi="Arial" w:cs="Arial"/>
          <w:color w:val="auto"/>
          <w:lang w:val="ru-RU"/>
        </w:rPr>
        <w:t>,</w:t>
      </w:r>
      <w:r w:rsidRPr="00523A31">
        <w:rPr>
          <w:rFonts w:ascii="Arial" w:hAnsi="Arial" w:cs="Arial"/>
          <w:color w:val="auto"/>
        </w:rPr>
        <w:t xml:space="preserve"> односно седиште представништва или огранка страног правног лица, којим се потврђује да правно лице није осуђивано за кривична дела против привреде, кривична дела против животне средине, кривично дело примања или давања мита, кривично дело преваре.</w:t>
      </w:r>
      <w:r w:rsidRPr="00523A31">
        <w:rPr>
          <w:rFonts w:ascii="Arial" w:hAnsi="Arial" w:cs="Arial"/>
          <w:color w:val="auto"/>
          <w:u w:val="single"/>
        </w:rPr>
        <w:t>Напомена</w:t>
      </w:r>
      <w:r w:rsidRPr="00523A31">
        <w:rPr>
          <w:rFonts w:ascii="Arial" w:hAnsi="Arial" w:cs="Arial"/>
          <w:color w:val="auto"/>
        </w:rPr>
        <w:t xml:space="preserve">: Уколико уверење Основног суда не обухвата податке из казнене евиденције за кривична дела која су у надлежности редовног кривичног одељења Вишег суда, потребно је поред уверења Основног суда доставити </w:t>
      </w:r>
      <w:r w:rsidRPr="00523A31">
        <w:rPr>
          <w:rFonts w:ascii="Arial" w:hAnsi="Arial" w:cs="Arial"/>
          <w:b/>
          <w:color w:val="auto"/>
          <w:u w:val="single"/>
        </w:rPr>
        <w:t>И</w:t>
      </w:r>
      <w:r w:rsidRPr="00523A31">
        <w:rPr>
          <w:rFonts w:ascii="Arial" w:hAnsi="Arial" w:cs="Arial"/>
          <w:color w:val="auto"/>
        </w:rPr>
        <w:t xml:space="preserve"> </w:t>
      </w:r>
      <w:r w:rsidRPr="00523A31">
        <w:rPr>
          <w:rFonts w:ascii="Arial" w:hAnsi="Arial" w:cs="Arial"/>
          <w:b/>
          <w:color w:val="auto"/>
        </w:rPr>
        <w:t xml:space="preserve">УВЕРЕЊЕ ВИШЕГ СУДА </w:t>
      </w:r>
      <w:r w:rsidRPr="00523A31">
        <w:rPr>
          <w:rFonts w:ascii="Arial" w:hAnsi="Arial" w:cs="Arial"/>
          <w:color w:val="auto"/>
        </w:rPr>
        <w:t xml:space="preserve">на чијем подручју је седиште домаћег правног лица, односно седиште представништва или огранка страног правног лица, којом се потврђује да правно лице није осуђивано за кривична дела против привреде и кривично дело примања мита; 2) Извод из казнене евиденције </w:t>
      </w:r>
      <w:r w:rsidRPr="00523A31">
        <w:rPr>
          <w:rFonts w:ascii="Arial" w:hAnsi="Arial" w:cs="Arial"/>
          <w:b/>
          <w:color w:val="auto"/>
        </w:rPr>
        <w:t>Посебног одељења за организовани криминал Вишег суда у Београду</w:t>
      </w:r>
      <w:r w:rsidRPr="00523A31">
        <w:rPr>
          <w:rFonts w:ascii="Arial" w:hAnsi="Arial" w:cs="Arial"/>
          <w:color w:val="auto"/>
        </w:rPr>
        <w:t xml:space="preserve">, којим се потврђује да правно лице није осуђивано за неко од кривичних дела </w:t>
      </w:r>
      <w:r w:rsidRPr="00523A31">
        <w:rPr>
          <w:rFonts w:ascii="Arial" w:hAnsi="Arial" w:cs="Arial"/>
          <w:color w:val="auto"/>
        </w:rPr>
        <w:lastRenderedPageBreak/>
        <w:t>организованог криминала; 3) Извод из казнене евиденције, односно уверење</w:t>
      </w:r>
      <w:r w:rsidRPr="00523A31">
        <w:rPr>
          <w:rFonts w:ascii="Arial" w:hAnsi="Arial" w:cs="Arial"/>
          <w:b/>
          <w:color w:val="auto"/>
        </w:rPr>
        <w:t xml:space="preserve"> надлежне полицијске управе МУП-а</w:t>
      </w:r>
      <w:r w:rsidRPr="00523A31">
        <w:rPr>
          <w:rFonts w:ascii="Arial" w:hAnsi="Arial" w:cs="Arial"/>
          <w:color w:val="auto"/>
        </w:rPr>
        <w:t xml:space="preserve">, којим се потврђује да законски заступник понуђача није осуђиван за кривична дела против привреде, кривична дела против животне средине, кривично дело примања или давања мита, кривично дело преваре и неко од кривичних дела организованог криминала (захтев се може поднети према месту рођења или према месту пребивалишта законског заступника). </w:t>
      </w:r>
      <w:proofErr w:type="gramStart"/>
      <w:r w:rsidRPr="00523A31">
        <w:rPr>
          <w:rFonts w:ascii="Arial" w:hAnsi="Arial" w:cs="Arial"/>
          <w:color w:val="auto"/>
        </w:rPr>
        <w:t>Уколико понуђач има више зсконских заступника дужан је да достави доказ за сваког од њих.</w:t>
      </w:r>
      <w:proofErr w:type="gramEnd"/>
      <w:r w:rsidRPr="00523A31">
        <w:rPr>
          <w:rFonts w:ascii="Arial" w:hAnsi="Arial" w:cs="Arial"/>
          <w:color w:val="auto"/>
        </w:rPr>
        <w:t xml:space="preserve"> </w:t>
      </w:r>
    </w:p>
    <w:p w:rsidR="00E17AC8" w:rsidRPr="00523A31" w:rsidRDefault="00E17AC8" w:rsidP="00CF0B41">
      <w:pPr>
        <w:pStyle w:val="ListParagraph"/>
        <w:tabs>
          <w:tab w:val="left" w:pos="680"/>
        </w:tabs>
        <w:autoSpaceDE w:val="0"/>
        <w:autoSpaceDN w:val="0"/>
        <w:adjustRightInd w:val="0"/>
        <w:ind w:left="360"/>
        <w:jc w:val="both"/>
        <w:rPr>
          <w:rFonts w:ascii="Arial" w:hAnsi="Arial" w:cs="Arial"/>
          <w:color w:val="auto"/>
        </w:rPr>
      </w:pPr>
      <w:r w:rsidRPr="00523A31">
        <w:rPr>
          <w:rFonts w:ascii="Arial" w:hAnsi="Arial" w:cs="Arial"/>
          <w:b/>
          <w:color w:val="auto"/>
          <w:u w:val="single"/>
        </w:rPr>
        <w:t>П</w:t>
      </w:r>
      <w:r w:rsidRPr="00523A31">
        <w:rPr>
          <w:rFonts w:ascii="Arial" w:hAnsi="Arial" w:cs="Arial"/>
          <w:b/>
          <w:bCs/>
          <w:color w:val="auto"/>
          <w:u w:val="single"/>
        </w:rPr>
        <w:t>редузетници и физичка лица</w:t>
      </w:r>
      <w:r w:rsidRPr="00523A31">
        <w:rPr>
          <w:rFonts w:ascii="Arial" w:hAnsi="Arial" w:cs="Arial"/>
          <w:color w:val="auto"/>
          <w:u w:val="single"/>
        </w:rPr>
        <w:t>:</w:t>
      </w:r>
      <w:r w:rsidRPr="00523A31">
        <w:rPr>
          <w:rFonts w:ascii="Arial" w:hAnsi="Arial" w:cs="Arial"/>
          <w:color w:val="auto"/>
        </w:rPr>
        <w:t xml:space="preserve"> Извод из казнене евиденције, односно уверење </w:t>
      </w:r>
      <w:r w:rsidRPr="00523A31">
        <w:rPr>
          <w:rFonts w:ascii="Arial" w:hAnsi="Arial" w:cs="Arial"/>
          <w:b/>
          <w:color w:val="auto"/>
        </w:rPr>
        <w:t>надлежне полицијске управе МУП-а</w:t>
      </w:r>
      <w:r w:rsidRPr="00523A31">
        <w:rPr>
          <w:rFonts w:ascii="Arial" w:hAnsi="Arial" w:cs="Arial"/>
          <w:color w:val="auto"/>
        </w:rPr>
        <w:t>, којим се потврђује да није осуђиван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 (захтев се може поднети према месту рођења или према месту пребивалишта).</w:t>
      </w:r>
    </w:p>
    <w:p w:rsidR="00E17AC8" w:rsidRPr="00523A31" w:rsidRDefault="00E17AC8" w:rsidP="00CF0B41">
      <w:pPr>
        <w:pStyle w:val="ListParagraph"/>
        <w:tabs>
          <w:tab w:val="left" w:pos="680"/>
        </w:tabs>
        <w:autoSpaceDE w:val="0"/>
        <w:autoSpaceDN w:val="0"/>
        <w:adjustRightInd w:val="0"/>
        <w:ind w:left="360"/>
        <w:jc w:val="both"/>
        <w:rPr>
          <w:rFonts w:ascii="Arial" w:hAnsi="Arial" w:cs="Arial"/>
          <w:color w:val="auto"/>
        </w:rPr>
      </w:pPr>
      <w:proofErr w:type="gramStart"/>
      <w:r w:rsidRPr="00523A31">
        <w:rPr>
          <w:rFonts w:ascii="Arial" w:hAnsi="Arial" w:cs="Arial"/>
          <w:b/>
          <w:color w:val="auto"/>
        </w:rPr>
        <w:t>Докази не могу бити старији од два месеца пре отварања понуда.</w:t>
      </w:r>
      <w:proofErr w:type="gramEnd"/>
    </w:p>
    <w:p w:rsidR="00E17AC8" w:rsidRPr="00523A31" w:rsidRDefault="00E17AC8" w:rsidP="00CF0B41">
      <w:pPr>
        <w:pStyle w:val="ListParagraph"/>
        <w:numPr>
          <w:ilvl w:val="0"/>
          <w:numId w:val="23"/>
        </w:numPr>
        <w:tabs>
          <w:tab w:val="left" w:pos="680"/>
        </w:tabs>
        <w:autoSpaceDE w:val="0"/>
        <w:autoSpaceDN w:val="0"/>
        <w:adjustRightInd w:val="0"/>
        <w:ind w:left="360"/>
        <w:jc w:val="both"/>
        <w:rPr>
          <w:rFonts w:ascii="Arial" w:hAnsi="Arial" w:cs="Arial"/>
          <w:color w:val="auto"/>
        </w:rPr>
      </w:pPr>
      <w:r w:rsidRPr="00523A31">
        <w:rPr>
          <w:rFonts w:ascii="Arial" w:eastAsia="TimesNewRomanPSMT" w:hAnsi="Arial" w:cs="Arial"/>
          <w:bCs/>
          <w:color w:val="auto"/>
        </w:rPr>
        <w:t xml:space="preserve">Чл. 75. ст. 1. тач. 4) ЗЈН, услов под редним бројем 3. наведен у табеларном приказу </w:t>
      </w:r>
      <w:r w:rsidRPr="00523A31">
        <w:rPr>
          <w:rFonts w:ascii="Arial" w:eastAsia="TimesNewRomanPSMT" w:hAnsi="Arial" w:cs="Arial"/>
          <w:b/>
          <w:bCs/>
          <w:color w:val="auto"/>
        </w:rPr>
        <w:t xml:space="preserve">обавезних услова  </w:t>
      </w:r>
      <w:r w:rsidRPr="00523A31">
        <w:rPr>
          <w:rFonts w:ascii="Arial" w:eastAsia="TimesNewRomanPSMT" w:hAnsi="Arial" w:cs="Arial"/>
          <w:bCs/>
          <w:color w:val="auto"/>
        </w:rPr>
        <w:t>-</w:t>
      </w:r>
      <w:r w:rsidRPr="00523A31">
        <w:rPr>
          <w:rFonts w:ascii="Arial" w:hAnsi="Arial" w:cs="Arial"/>
          <w:b/>
          <w:color w:val="auto"/>
          <w:lang w:val="sr-Cyrl-CS"/>
        </w:rPr>
        <w:t xml:space="preserve"> Доказ: </w:t>
      </w:r>
    </w:p>
    <w:p w:rsidR="00E17AC8" w:rsidRPr="00523A31" w:rsidRDefault="00E17AC8" w:rsidP="00CF0B41">
      <w:pPr>
        <w:pStyle w:val="ListParagraph"/>
        <w:tabs>
          <w:tab w:val="left" w:pos="680"/>
        </w:tabs>
        <w:autoSpaceDE w:val="0"/>
        <w:autoSpaceDN w:val="0"/>
        <w:adjustRightInd w:val="0"/>
        <w:ind w:left="360"/>
        <w:jc w:val="both"/>
        <w:rPr>
          <w:rFonts w:ascii="Arial" w:hAnsi="Arial" w:cs="Arial"/>
          <w:color w:val="auto"/>
        </w:rPr>
      </w:pPr>
      <w:proofErr w:type="gramStart"/>
      <w:r w:rsidRPr="00523A31">
        <w:rPr>
          <w:rFonts w:ascii="Arial" w:hAnsi="Arial" w:cs="Arial"/>
          <w:color w:val="auto"/>
        </w:rPr>
        <w:t xml:space="preserve">Уверење </w:t>
      </w:r>
      <w:r w:rsidRPr="00523A31">
        <w:rPr>
          <w:rFonts w:ascii="Arial" w:hAnsi="Arial" w:cs="Arial"/>
          <w:bCs/>
          <w:color w:val="auto"/>
        </w:rPr>
        <w:t xml:space="preserve">Пореске управе Министарства финансија </w:t>
      </w:r>
      <w:r w:rsidRPr="00523A31">
        <w:rPr>
          <w:rFonts w:ascii="Arial" w:hAnsi="Arial" w:cs="Arial"/>
          <w:color w:val="auto"/>
        </w:rPr>
        <w:t xml:space="preserve">да је измирио доспеле порезе и доприносе и уверење надлежне управе </w:t>
      </w:r>
      <w:r w:rsidRPr="00523A31">
        <w:rPr>
          <w:rFonts w:ascii="Arial" w:hAnsi="Arial" w:cs="Arial"/>
          <w:bCs/>
          <w:color w:val="auto"/>
        </w:rPr>
        <w:t xml:space="preserve">локалне самоуправе </w:t>
      </w:r>
      <w:r w:rsidRPr="00523A31">
        <w:rPr>
          <w:rFonts w:ascii="Arial" w:hAnsi="Arial" w:cs="Arial"/>
          <w:color w:val="auto"/>
        </w:rPr>
        <w:t>да је измирио обавезе по основу изворних локалних јавних прихода или потврду надлежног органа да се понуђач налази у поступку приватизације.</w:t>
      </w:r>
      <w:proofErr w:type="gramEnd"/>
      <w:r w:rsidRPr="00523A31">
        <w:rPr>
          <w:rFonts w:ascii="Arial" w:hAnsi="Arial" w:cs="Arial"/>
          <w:color w:val="auto"/>
        </w:rPr>
        <w:t xml:space="preserve"> </w:t>
      </w:r>
    </w:p>
    <w:p w:rsidR="00E17AC8" w:rsidRPr="00523A31" w:rsidRDefault="00E17AC8" w:rsidP="00CF0B41">
      <w:pPr>
        <w:pStyle w:val="ListParagraph"/>
        <w:tabs>
          <w:tab w:val="left" w:pos="680"/>
        </w:tabs>
        <w:autoSpaceDE w:val="0"/>
        <w:autoSpaceDN w:val="0"/>
        <w:adjustRightInd w:val="0"/>
        <w:ind w:left="360"/>
        <w:jc w:val="both"/>
        <w:rPr>
          <w:rFonts w:ascii="Arial" w:hAnsi="Arial" w:cs="Arial"/>
          <w:color w:val="auto"/>
        </w:rPr>
      </w:pPr>
      <w:proofErr w:type="gramStart"/>
      <w:r w:rsidRPr="00523A31">
        <w:rPr>
          <w:rFonts w:ascii="Arial" w:hAnsi="Arial" w:cs="Arial"/>
          <w:b/>
          <w:color w:val="auto"/>
        </w:rPr>
        <w:t>Докази не могу бити старији од два месеца пре отварања понуда.</w:t>
      </w:r>
      <w:proofErr w:type="gramEnd"/>
    </w:p>
    <w:p w:rsidR="00E17AC8" w:rsidRDefault="00E17AC8" w:rsidP="004943EA">
      <w:pPr>
        <w:jc w:val="both"/>
        <w:rPr>
          <w:rFonts w:ascii="Arial" w:hAnsi="Arial" w:cs="Arial"/>
          <w:lang w:val="sr-Cyrl-CS"/>
        </w:rPr>
      </w:pPr>
    </w:p>
    <w:p w:rsidR="00CF0B41" w:rsidRPr="00523A31" w:rsidRDefault="00CF0B41" w:rsidP="00CF0B41">
      <w:pPr>
        <w:pStyle w:val="ListParagraph"/>
        <w:autoSpaceDE w:val="0"/>
        <w:autoSpaceDN w:val="0"/>
        <w:adjustRightInd w:val="0"/>
        <w:ind w:left="0"/>
        <w:jc w:val="both"/>
        <w:rPr>
          <w:rFonts w:ascii="Arial" w:eastAsia="TimesNewRomanPS-BoldMT" w:hAnsi="Arial" w:cs="Arial"/>
          <w:bCs/>
          <w:color w:val="auto"/>
        </w:rPr>
      </w:pPr>
      <w:proofErr w:type="gramStart"/>
      <w:r w:rsidRPr="00523A31">
        <w:rPr>
          <w:rFonts w:ascii="Arial" w:eastAsia="TimesNewRomanPS-BoldMT" w:hAnsi="Arial" w:cs="Arial"/>
          <w:bCs/>
          <w:color w:val="auto"/>
        </w:rPr>
        <w:t>Понуђачи који су регистровани у Регистру понуђача који води Агенција за привредне регистре не достављају доказе о испуњености услова из члана 75.</w:t>
      </w:r>
      <w:proofErr w:type="gramEnd"/>
      <w:r w:rsidRPr="00523A31">
        <w:rPr>
          <w:rFonts w:ascii="Arial" w:eastAsia="TimesNewRomanPS-BoldMT" w:hAnsi="Arial" w:cs="Arial"/>
          <w:bCs/>
          <w:color w:val="auto"/>
        </w:rPr>
        <w:t xml:space="preserve"> </w:t>
      </w:r>
      <w:proofErr w:type="gramStart"/>
      <w:r w:rsidRPr="00523A31">
        <w:rPr>
          <w:rFonts w:ascii="Arial" w:eastAsia="TimesNewRomanPS-BoldMT" w:hAnsi="Arial" w:cs="Arial"/>
          <w:bCs/>
          <w:color w:val="auto"/>
        </w:rPr>
        <w:t>став</w:t>
      </w:r>
      <w:proofErr w:type="gramEnd"/>
      <w:r w:rsidRPr="00523A31">
        <w:rPr>
          <w:rFonts w:ascii="Arial" w:eastAsia="TimesNewRomanPS-BoldMT" w:hAnsi="Arial" w:cs="Arial"/>
          <w:bCs/>
          <w:color w:val="auto"/>
        </w:rPr>
        <w:t xml:space="preserve"> 1. </w:t>
      </w:r>
      <w:proofErr w:type="gramStart"/>
      <w:r w:rsidRPr="00523A31">
        <w:rPr>
          <w:rFonts w:ascii="Arial" w:eastAsia="TimesNewRomanPS-BoldMT" w:hAnsi="Arial" w:cs="Arial"/>
          <w:bCs/>
          <w:color w:val="auto"/>
        </w:rPr>
        <w:t>тачке</w:t>
      </w:r>
      <w:proofErr w:type="gramEnd"/>
      <w:r w:rsidRPr="00523A31">
        <w:rPr>
          <w:rFonts w:ascii="Arial" w:eastAsia="TimesNewRomanPS-BoldMT" w:hAnsi="Arial" w:cs="Arial"/>
          <w:bCs/>
          <w:color w:val="auto"/>
        </w:rPr>
        <w:t xml:space="preserve"> </w:t>
      </w:r>
      <w:r w:rsidRPr="00523A31">
        <w:rPr>
          <w:rFonts w:ascii="Arial" w:hAnsi="Arial" w:cs="Arial"/>
          <w:bCs/>
          <w:iCs/>
          <w:color w:val="auto"/>
        </w:rPr>
        <w:t xml:space="preserve">1) до 4) </w:t>
      </w:r>
      <w:r w:rsidRPr="00523A31">
        <w:rPr>
          <w:rFonts w:ascii="Arial" w:eastAsia="TimesNewRomanPS-BoldMT" w:hAnsi="Arial" w:cs="Arial"/>
          <w:bCs/>
          <w:color w:val="auto"/>
        </w:rPr>
        <w:t>ЗЈН, сходно чл. 78. ЗЈН.</w:t>
      </w:r>
    </w:p>
    <w:p w:rsidR="00CF0B41" w:rsidRDefault="00CF0B41" w:rsidP="00CF0B41">
      <w:pPr>
        <w:pStyle w:val="ListParagraph"/>
        <w:autoSpaceDE w:val="0"/>
        <w:autoSpaceDN w:val="0"/>
        <w:adjustRightInd w:val="0"/>
        <w:ind w:left="0"/>
        <w:jc w:val="both"/>
        <w:rPr>
          <w:rFonts w:ascii="Arial" w:eastAsia="TimesNewRomanPS-BoldMT" w:hAnsi="Arial" w:cs="Arial"/>
          <w:bCs/>
          <w:color w:val="FF0000"/>
        </w:rPr>
      </w:pPr>
    </w:p>
    <w:p w:rsidR="00CF0B41" w:rsidRPr="00CF0B41" w:rsidRDefault="00CF0B41" w:rsidP="00CF0B41">
      <w:pPr>
        <w:pStyle w:val="ListParagraph"/>
        <w:autoSpaceDE w:val="0"/>
        <w:autoSpaceDN w:val="0"/>
        <w:adjustRightInd w:val="0"/>
        <w:ind w:left="0"/>
        <w:jc w:val="both"/>
        <w:rPr>
          <w:rFonts w:ascii="Arial" w:hAnsi="Arial" w:cs="Arial"/>
          <w:i/>
          <w:iCs/>
          <w:lang w:val="sr-Cyrl-CS"/>
        </w:rPr>
      </w:pPr>
      <w:proofErr w:type="gramStart"/>
      <w:r w:rsidRPr="00FC07B5">
        <w:rPr>
          <w:rFonts w:ascii="Arial" w:hAnsi="Arial" w:cs="Arial"/>
          <w:color w:val="auto"/>
        </w:rPr>
        <w:t>Понуђач није дужан да доставља доказе који су јавно доступни на интернет страницама надлежних органа</w:t>
      </w:r>
      <w:r>
        <w:rPr>
          <w:rFonts w:ascii="Arial" w:hAnsi="Arial" w:cs="Arial"/>
          <w:color w:val="auto"/>
          <w:lang w:val="sr-Cyrl-CS"/>
        </w:rPr>
        <w:t>.</w:t>
      </w:r>
      <w:proofErr w:type="gramEnd"/>
    </w:p>
    <w:p w:rsidR="00CF0B41" w:rsidRDefault="00CF0B41" w:rsidP="00CF0B41">
      <w:pPr>
        <w:pStyle w:val="ListParagraph"/>
        <w:tabs>
          <w:tab w:val="left" w:pos="0"/>
          <w:tab w:val="left" w:pos="1080"/>
        </w:tabs>
        <w:ind w:left="0"/>
        <w:jc w:val="both"/>
        <w:rPr>
          <w:rFonts w:ascii="Arial" w:eastAsia="TimesNewRomanPS-BoldMT" w:hAnsi="Arial" w:cs="Arial"/>
          <w:bCs/>
        </w:rPr>
      </w:pPr>
    </w:p>
    <w:p w:rsidR="00CF0B41" w:rsidRPr="0020712B" w:rsidRDefault="00CF0B41" w:rsidP="00CF0B41">
      <w:pPr>
        <w:pStyle w:val="ListParagraph"/>
        <w:ind w:left="0"/>
        <w:jc w:val="both"/>
        <w:rPr>
          <w:rFonts w:ascii="Arial" w:hAnsi="Arial" w:cs="Arial"/>
          <w:color w:val="auto"/>
        </w:rPr>
      </w:pPr>
      <w:proofErr w:type="gramStart"/>
      <w:r w:rsidRPr="0020712B">
        <w:rPr>
          <w:rFonts w:ascii="Arial" w:hAnsi="Arial" w:cs="Arial"/>
          <w:color w:val="auto"/>
        </w:rPr>
        <w:t>Уколико је доказ о испуњености услова електронски документ, понуђач доставља копију електронског документа у писаном облику, у складу са законом којим се уређује електронски документ.</w:t>
      </w:r>
      <w:proofErr w:type="gramEnd"/>
    </w:p>
    <w:p w:rsidR="00CF0B41" w:rsidRPr="0020712B" w:rsidRDefault="00CF0B41" w:rsidP="00CF0B41">
      <w:pPr>
        <w:pStyle w:val="ListParagraph"/>
        <w:ind w:left="0"/>
        <w:jc w:val="both"/>
        <w:rPr>
          <w:rFonts w:ascii="Arial" w:hAnsi="Arial" w:cs="Arial"/>
          <w:color w:val="auto"/>
        </w:rPr>
      </w:pPr>
    </w:p>
    <w:p w:rsidR="00CF0B41" w:rsidRPr="0020712B" w:rsidRDefault="00CF0B41" w:rsidP="00CF0B41">
      <w:pPr>
        <w:pStyle w:val="ListParagraph"/>
        <w:autoSpaceDE w:val="0"/>
        <w:autoSpaceDN w:val="0"/>
        <w:adjustRightInd w:val="0"/>
        <w:ind w:left="0"/>
        <w:jc w:val="both"/>
        <w:rPr>
          <w:rFonts w:ascii="Arial" w:eastAsia="TimesNewRomanPSMT" w:hAnsi="Arial" w:cs="Arial"/>
          <w:bCs/>
          <w:color w:val="auto"/>
        </w:rPr>
      </w:pPr>
      <w:r w:rsidRPr="0020712B">
        <w:rPr>
          <w:rFonts w:ascii="Arial" w:eastAsia="TimesNewRomanPSMT" w:hAnsi="Arial" w:cs="Arial"/>
          <w:bCs/>
          <w:color w:val="auto"/>
        </w:rPr>
        <w:t>Ако се у држави у којој понуђач има седиште не издају тражени докази, понуђач може, уместо доказа, приложити своју писану изјаву, дату под кривичном и материјалном одговорношћу оверену пред судским или управним органом, јавним бележником или другим надлежним органом те државе.</w:t>
      </w:r>
    </w:p>
    <w:p w:rsidR="00CF0B41" w:rsidRPr="0020712B" w:rsidRDefault="00CF0B41" w:rsidP="00CF0B41">
      <w:pPr>
        <w:pStyle w:val="ListParagraph"/>
        <w:autoSpaceDE w:val="0"/>
        <w:autoSpaceDN w:val="0"/>
        <w:adjustRightInd w:val="0"/>
        <w:ind w:left="0"/>
        <w:jc w:val="both"/>
        <w:rPr>
          <w:rFonts w:ascii="Arial" w:hAnsi="Arial" w:cs="Arial"/>
          <w:color w:val="auto"/>
        </w:rPr>
      </w:pPr>
    </w:p>
    <w:p w:rsidR="00CF0B41" w:rsidRPr="0020712B" w:rsidRDefault="00CF0B41" w:rsidP="00CF0B41">
      <w:pPr>
        <w:pStyle w:val="ListParagraph"/>
        <w:autoSpaceDE w:val="0"/>
        <w:autoSpaceDN w:val="0"/>
        <w:adjustRightInd w:val="0"/>
        <w:ind w:left="0"/>
        <w:jc w:val="both"/>
        <w:rPr>
          <w:rFonts w:ascii="Arial" w:hAnsi="Arial" w:cs="Arial"/>
          <w:color w:val="auto"/>
        </w:rPr>
      </w:pPr>
      <w:r w:rsidRPr="0020712B">
        <w:rPr>
          <w:rFonts w:ascii="Arial" w:eastAsia="TimesNewRomanPS-BoldMT" w:hAnsi="Arial" w:cs="Arial"/>
          <w:bCs/>
          <w:color w:val="auto"/>
        </w:rPr>
        <w:t>Ако понуђач има седиште у другој држави, наручилац може да провери да ли су документи којима понуђач доказује испуњеност тражених услова издати од стране надлежних органа те државе</w:t>
      </w:r>
      <w:r w:rsidRPr="0020712B">
        <w:rPr>
          <w:rFonts w:ascii="Arial" w:eastAsia="TimesNewRomanPSMT" w:hAnsi="Arial" w:cs="Arial"/>
          <w:bCs/>
          <w:color w:val="auto"/>
        </w:rPr>
        <w:t>.</w:t>
      </w:r>
    </w:p>
    <w:p w:rsidR="00CF0B41" w:rsidRPr="0020712B" w:rsidRDefault="00CF0B41" w:rsidP="00CF0B41">
      <w:pPr>
        <w:tabs>
          <w:tab w:val="left" w:pos="0"/>
          <w:tab w:val="left" w:pos="1080"/>
        </w:tabs>
        <w:ind w:firstLine="720"/>
        <w:jc w:val="both"/>
        <w:rPr>
          <w:rFonts w:ascii="Arial" w:eastAsia="TimesNewRomanPSMT" w:hAnsi="Arial" w:cs="Arial"/>
          <w:b/>
          <w:bCs/>
          <w:color w:val="auto"/>
        </w:rPr>
      </w:pPr>
    </w:p>
    <w:p w:rsidR="00E17AC8" w:rsidRDefault="00E17AC8" w:rsidP="004943EA">
      <w:pPr>
        <w:jc w:val="both"/>
        <w:rPr>
          <w:rFonts w:ascii="Arial" w:hAnsi="Arial" w:cs="Arial"/>
          <w:lang w:val="sr-Cyrl-CS"/>
        </w:rPr>
      </w:pPr>
    </w:p>
    <w:p w:rsidR="00E17AC8" w:rsidRDefault="00E17AC8" w:rsidP="004943EA">
      <w:pPr>
        <w:jc w:val="both"/>
        <w:rPr>
          <w:rFonts w:ascii="Arial" w:hAnsi="Arial" w:cs="Arial"/>
          <w:lang w:val="sr-Cyrl-CS"/>
        </w:rPr>
      </w:pPr>
    </w:p>
    <w:p w:rsidR="00CF0B41" w:rsidRDefault="00CF0B41" w:rsidP="004943EA">
      <w:pPr>
        <w:jc w:val="both"/>
        <w:rPr>
          <w:rFonts w:ascii="Arial" w:hAnsi="Arial" w:cs="Arial"/>
          <w:lang w:val="sr-Cyrl-CS"/>
        </w:rPr>
      </w:pPr>
    </w:p>
    <w:p w:rsidR="00CF0B41" w:rsidRDefault="00CF0B41" w:rsidP="004943EA">
      <w:pPr>
        <w:jc w:val="both"/>
        <w:rPr>
          <w:rFonts w:ascii="Arial" w:hAnsi="Arial" w:cs="Arial"/>
          <w:lang w:val="sr-Cyrl-CS"/>
        </w:rPr>
      </w:pPr>
    </w:p>
    <w:p w:rsidR="00CF0B41" w:rsidRDefault="00CF0B41" w:rsidP="004943EA">
      <w:pPr>
        <w:jc w:val="both"/>
        <w:rPr>
          <w:rFonts w:ascii="Arial" w:hAnsi="Arial" w:cs="Arial"/>
          <w:lang w:val="sr-Cyrl-CS"/>
        </w:rPr>
      </w:pPr>
    </w:p>
    <w:p w:rsidR="00CF0B41" w:rsidRDefault="00CF0B41" w:rsidP="004943EA">
      <w:pPr>
        <w:jc w:val="both"/>
        <w:rPr>
          <w:rFonts w:ascii="Arial" w:hAnsi="Arial" w:cs="Arial"/>
          <w:lang w:val="sr-Cyrl-CS"/>
        </w:rPr>
      </w:pPr>
    </w:p>
    <w:p w:rsidR="00CF0B41" w:rsidRDefault="00CF0B41" w:rsidP="004943EA">
      <w:pPr>
        <w:jc w:val="both"/>
        <w:rPr>
          <w:rFonts w:ascii="Arial" w:hAnsi="Arial" w:cs="Arial"/>
          <w:lang w:val="sr-Cyrl-CS"/>
        </w:rPr>
      </w:pPr>
    </w:p>
    <w:p w:rsidR="00E17AC8" w:rsidRDefault="00E17AC8" w:rsidP="004943EA">
      <w:pPr>
        <w:jc w:val="both"/>
        <w:rPr>
          <w:rFonts w:ascii="Arial" w:hAnsi="Arial" w:cs="Arial"/>
          <w:lang w:val="sr-Cyrl-CS"/>
        </w:rPr>
      </w:pPr>
    </w:p>
    <w:p w:rsidR="00CF0B41" w:rsidRPr="005C476E" w:rsidRDefault="00CF0B41" w:rsidP="00CF0B41">
      <w:pPr>
        <w:pStyle w:val="ListParagraph"/>
        <w:shd w:val="clear" w:color="auto" w:fill="C6D9F1"/>
        <w:ind w:left="0"/>
        <w:jc w:val="center"/>
        <w:rPr>
          <w:rFonts w:ascii="Arial" w:hAnsi="Arial" w:cs="Arial"/>
          <w:b/>
          <w:bCs/>
          <w:i/>
          <w:iCs/>
          <w:sz w:val="28"/>
          <w:szCs w:val="28"/>
          <w:lang w:val="ru-RU"/>
        </w:rPr>
      </w:pPr>
      <w:r w:rsidRPr="00A14C9E">
        <w:rPr>
          <w:rFonts w:ascii="Arial" w:hAnsi="Arial" w:cs="Arial"/>
          <w:b/>
          <w:i/>
          <w:sz w:val="28"/>
          <w:szCs w:val="28"/>
        </w:rPr>
        <w:lastRenderedPageBreak/>
        <w:t>V</w:t>
      </w:r>
      <w:r>
        <w:rPr>
          <w:rFonts w:ascii="Arial" w:hAnsi="Arial" w:cs="Arial"/>
          <w:b/>
          <w:i/>
          <w:sz w:val="28"/>
          <w:szCs w:val="28"/>
        </w:rPr>
        <w:t>I</w:t>
      </w:r>
      <w:r w:rsidRPr="00A14C9E">
        <w:rPr>
          <w:rFonts w:ascii="Arial" w:hAnsi="Arial" w:cs="Arial"/>
          <w:b/>
          <w:bCs/>
          <w:i/>
          <w:iCs/>
          <w:sz w:val="28"/>
          <w:szCs w:val="28"/>
          <w:lang w:val="ru-RU"/>
        </w:rPr>
        <w:t xml:space="preserve"> </w:t>
      </w:r>
      <w:r w:rsidRPr="005C476E">
        <w:rPr>
          <w:rFonts w:ascii="Arial" w:hAnsi="Arial" w:cs="Arial"/>
          <w:b/>
          <w:bCs/>
          <w:i/>
          <w:iCs/>
          <w:sz w:val="28"/>
          <w:szCs w:val="28"/>
          <w:lang w:val="ru-RU"/>
        </w:rPr>
        <w:t>КРИТЕРИЈУМ ЗА ИЗБОР НАЈПОВОЉНИЈЕ ПОНУДЕ</w:t>
      </w:r>
    </w:p>
    <w:p w:rsidR="00CF0B41" w:rsidRDefault="00CF0B41" w:rsidP="00CF0B41">
      <w:pPr>
        <w:jc w:val="center"/>
        <w:rPr>
          <w:rFonts w:ascii="Arial" w:hAnsi="Arial" w:cs="Arial"/>
          <w:b/>
          <w:bCs/>
        </w:rPr>
      </w:pPr>
    </w:p>
    <w:p w:rsidR="00CF0B41" w:rsidRPr="00CF0B41" w:rsidRDefault="00CF0B41" w:rsidP="00CF0B41">
      <w:pPr>
        <w:jc w:val="center"/>
        <w:rPr>
          <w:rFonts w:ascii="Arial" w:hAnsi="Arial" w:cs="Arial"/>
          <w:b/>
          <w:bCs/>
        </w:rPr>
      </w:pPr>
    </w:p>
    <w:p w:rsidR="00CF0B41" w:rsidRPr="00A14C9E" w:rsidRDefault="00CF0B41" w:rsidP="00CF0B41">
      <w:pPr>
        <w:numPr>
          <w:ilvl w:val="0"/>
          <w:numId w:val="26"/>
        </w:numPr>
        <w:jc w:val="both"/>
        <w:rPr>
          <w:rFonts w:ascii="Arial" w:hAnsi="Arial" w:cs="Arial"/>
          <w:b/>
        </w:rPr>
      </w:pPr>
      <w:r w:rsidRPr="00A14C9E">
        <w:rPr>
          <w:rFonts w:ascii="Arial" w:hAnsi="Arial" w:cs="Arial"/>
          <w:b/>
        </w:rPr>
        <w:t xml:space="preserve">Критеријум за доделу уговора: </w:t>
      </w:r>
    </w:p>
    <w:p w:rsidR="00CF0B41" w:rsidRDefault="00CF0B41" w:rsidP="00CF0B41">
      <w:pPr>
        <w:ind w:left="720"/>
        <w:jc w:val="both"/>
        <w:rPr>
          <w:rFonts w:ascii="Arial" w:hAnsi="Arial" w:cs="Arial"/>
        </w:rPr>
      </w:pPr>
    </w:p>
    <w:p w:rsidR="00CF0B41" w:rsidRDefault="00CF0B41" w:rsidP="00A713AE">
      <w:pPr>
        <w:jc w:val="both"/>
        <w:rPr>
          <w:rFonts w:ascii="Arial" w:hAnsi="Arial" w:cs="Arial"/>
        </w:rPr>
      </w:pPr>
      <w:r w:rsidRPr="00A14C9E">
        <w:rPr>
          <w:rFonts w:ascii="Arial" w:hAnsi="Arial" w:cs="Arial"/>
        </w:rPr>
        <w:t xml:space="preserve">Избор најповољније понуде наручилац ће извршити применом критеријума </w:t>
      </w:r>
      <w:proofErr w:type="gramStart"/>
      <w:r w:rsidRPr="00A14C9E">
        <w:rPr>
          <w:rFonts w:ascii="Arial" w:hAnsi="Arial" w:cs="Arial"/>
        </w:rPr>
        <w:t>,,најнижа</w:t>
      </w:r>
      <w:proofErr w:type="gramEnd"/>
      <w:r w:rsidRPr="00A14C9E">
        <w:rPr>
          <w:rFonts w:ascii="Arial" w:hAnsi="Arial" w:cs="Arial"/>
        </w:rPr>
        <w:t xml:space="preserve"> понуђена цена“. </w:t>
      </w:r>
      <w:proofErr w:type="gramStart"/>
      <w:r w:rsidRPr="005716F1">
        <w:rPr>
          <w:rFonts w:ascii="Arial" w:hAnsi="Arial" w:cs="Arial"/>
        </w:rPr>
        <w:t>Приликом оцене понуда као релевантна узимаће се укупна понуђена цена без ПДВ-</w:t>
      </w:r>
      <w:r>
        <w:rPr>
          <w:rFonts w:ascii="Arial" w:hAnsi="Arial" w:cs="Arial"/>
        </w:rPr>
        <w:t>а</w:t>
      </w:r>
      <w:r w:rsidRPr="00FC5A87">
        <w:rPr>
          <w:rFonts w:ascii="Arial" w:hAnsi="Arial" w:cs="Arial"/>
        </w:rPr>
        <w:t>.</w:t>
      </w:r>
      <w:proofErr w:type="gramEnd"/>
    </w:p>
    <w:p w:rsidR="00E17AC8" w:rsidRDefault="00E17AC8" w:rsidP="004943EA">
      <w:pPr>
        <w:jc w:val="both"/>
        <w:rPr>
          <w:rFonts w:ascii="Arial" w:hAnsi="Arial" w:cs="Arial"/>
          <w:lang w:val="sr-Cyrl-CS"/>
        </w:rPr>
      </w:pPr>
    </w:p>
    <w:p w:rsidR="00E17AC8" w:rsidRDefault="00E17AC8" w:rsidP="004943EA">
      <w:pPr>
        <w:jc w:val="both"/>
        <w:rPr>
          <w:rFonts w:ascii="Arial" w:hAnsi="Arial" w:cs="Arial"/>
          <w:lang w:val="sr-Cyrl-CS"/>
        </w:rPr>
      </w:pPr>
    </w:p>
    <w:p w:rsidR="00CF0B41" w:rsidRPr="00A14C9E" w:rsidRDefault="00CF0B41" w:rsidP="00CF0B41">
      <w:pPr>
        <w:pStyle w:val="ListParagraph"/>
        <w:numPr>
          <w:ilvl w:val="0"/>
          <w:numId w:val="26"/>
        </w:numPr>
        <w:jc w:val="both"/>
        <w:rPr>
          <w:rFonts w:ascii="Arial" w:hAnsi="Arial" w:cs="Arial"/>
          <w:b/>
          <w:bCs/>
        </w:rPr>
      </w:pPr>
      <w:r w:rsidRPr="00A14C9E">
        <w:rPr>
          <w:rFonts w:ascii="Arial" w:hAnsi="Arial" w:cs="Arial"/>
          <w:b/>
        </w:rPr>
        <w:t>Е</w:t>
      </w:r>
      <w:r w:rsidRPr="00A14C9E">
        <w:rPr>
          <w:rFonts w:ascii="Arial" w:hAnsi="Arial" w:cs="Arial"/>
          <w:b/>
          <w:bCs/>
        </w:rPr>
        <w:t xml:space="preserve">лементи критеријума, односно начин на основу којих ће наручилац извршити доделу уговора у ситуацији када постоје две или више понуда са једнаким бројем пондера или истом понуђеном ценом </w:t>
      </w:r>
    </w:p>
    <w:p w:rsidR="00CF0B41" w:rsidRDefault="00CF0B41" w:rsidP="00CF0B41">
      <w:pPr>
        <w:jc w:val="both"/>
        <w:rPr>
          <w:rFonts w:ascii="Arial" w:hAnsi="Arial" w:cs="Arial"/>
          <w:b/>
          <w:bCs/>
        </w:rPr>
      </w:pPr>
    </w:p>
    <w:p w:rsidR="0006582C" w:rsidRDefault="00CF0B41" w:rsidP="0006582C">
      <w:pPr>
        <w:jc w:val="both"/>
        <w:rPr>
          <w:rFonts w:ascii="Arial" w:hAnsi="Arial" w:cs="Arial"/>
          <w:b/>
          <w:bCs/>
          <w:i/>
          <w:iCs/>
        </w:rPr>
      </w:pPr>
      <w:proofErr w:type="gramStart"/>
      <w:r w:rsidRPr="00382F03">
        <w:rPr>
          <w:rFonts w:ascii="Arial" w:hAnsi="Arial" w:cs="Arial"/>
          <w:iCs/>
          <w:color w:val="auto"/>
        </w:rPr>
        <w:t xml:space="preserve">Уколико две или више понуда имају исту најнижу понуђену цену, као најповољнија биће изабрана понуда оног понуђача који је понудио </w:t>
      </w:r>
      <w:r w:rsidR="0006582C">
        <w:rPr>
          <w:rFonts w:ascii="Arial" w:hAnsi="Arial" w:cs="Arial"/>
          <w:iCs/>
          <w:lang w:val="ru-RU"/>
        </w:rPr>
        <w:t xml:space="preserve">краћи рок пружања </w:t>
      </w:r>
      <w:r w:rsidR="00477B37">
        <w:rPr>
          <w:rFonts w:ascii="Arial" w:hAnsi="Arial" w:cs="Arial"/>
          <w:iCs/>
          <w:lang w:val="ru-RU"/>
        </w:rPr>
        <w:t>Услуга</w:t>
      </w:r>
      <w:r w:rsidR="0006582C">
        <w:rPr>
          <w:rFonts w:ascii="Arial" w:hAnsi="Arial" w:cs="Arial"/>
          <w:iCs/>
          <w:lang w:val="ru-RU"/>
        </w:rPr>
        <w:t xml:space="preserve">. </w:t>
      </w:r>
      <w:r w:rsidR="0006582C">
        <w:rPr>
          <w:rFonts w:ascii="Arial" w:hAnsi="Arial" w:cs="Arial"/>
          <w:iCs/>
          <w:color w:val="auto"/>
        </w:rPr>
        <w:t>У случају истог понуђеног</w:t>
      </w:r>
      <w:r w:rsidR="0006582C" w:rsidRPr="00382F03">
        <w:rPr>
          <w:rFonts w:ascii="Arial" w:hAnsi="Arial" w:cs="Arial"/>
          <w:iCs/>
          <w:color w:val="auto"/>
        </w:rPr>
        <w:t xml:space="preserve"> рока</w:t>
      </w:r>
      <w:r w:rsidR="0006582C">
        <w:rPr>
          <w:rFonts w:ascii="Arial" w:hAnsi="Arial" w:cs="Arial"/>
          <w:iCs/>
          <w:color w:val="auto"/>
          <w:lang w:val="sr-Cyrl-CS"/>
        </w:rPr>
        <w:t xml:space="preserve"> пружања </w:t>
      </w:r>
      <w:r w:rsidR="00477B37">
        <w:rPr>
          <w:rFonts w:ascii="Arial" w:hAnsi="Arial" w:cs="Arial"/>
          <w:iCs/>
          <w:color w:val="auto"/>
          <w:lang w:val="sr-Cyrl-CS"/>
        </w:rPr>
        <w:t>Услуга</w:t>
      </w:r>
      <w:r w:rsidR="0006582C" w:rsidRPr="00382F03">
        <w:rPr>
          <w:rFonts w:ascii="Arial" w:hAnsi="Arial" w:cs="Arial"/>
          <w:iCs/>
          <w:color w:val="auto"/>
        </w:rPr>
        <w:t xml:space="preserve">, као најповољнија биће изабрана понуда оног понуђача који је понудио </w:t>
      </w:r>
      <w:r w:rsidR="0006582C">
        <w:rPr>
          <w:rFonts w:ascii="Arial" w:hAnsi="Arial" w:cs="Arial"/>
          <w:iCs/>
        </w:rPr>
        <w:t>дужи рок важења понуде.</w:t>
      </w:r>
      <w:proofErr w:type="gramEnd"/>
    </w:p>
    <w:p w:rsidR="00CF0B41" w:rsidRPr="00382F03" w:rsidRDefault="00CF0B41" w:rsidP="00CF0B41">
      <w:pPr>
        <w:jc w:val="both"/>
        <w:rPr>
          <w:rFonts w:ascii="Arial" w:hAnsi="Arial" w:cs="Arial"/>
          <w:b/>
          <w:bCs/>
          <w:iCs/>
          <w:color w:val="auto"/>
        </w:rPr>
      </w:pPr>
      <w:proofErr w:type="gramStart"/>
      <w:r w:rsidRPr="00382F03">
        <w:rPr>
          <w:rFonts w:ascii="Arial" w:eastAsia="Times New Roman" w:hAnsi="Arial" w:cs="Arial"/>
          <w:color w:val="auto"/>
          <w:kern w:val="0"/>
          <w:lang w:eastAsia="en-US"/>
        </w:rPr>
        <w:t>Уколико ни након примене горе наведеног резервног елемента критеријума није могуће донети одлуку о додели уговора, наручилац ће уговор доделити понуђачу који буде извучен путем жреба.</w:t>
      </w:r>
      <w:proofErr w:type="gramEnd"/>
      <w:r w:rsidRPr="00382F03">
        <w:rPr>
          <w:rFonts w:ascii="Arial" w:eastAsia="Times New Roman" w:hAnsi="Arial" w:cs="Arial"/>
          <w:color w:val="auto"/>
          <w:kern w:val="0"/>
          <w:lang w:eastAsia="en-US"/>
        </w:rPr>
        <w:t xml:space="preserve"> </w:t>
      </w:r>
      <w:proofErr w:type="gramStart"/>
      <w:r w:rsidRPr="00382F03">
        <w:rPr>
          <w:rFonts w:ascii="Arial" w:eastAsia="Times New Roman" w:hAnsi="Arial" w:cs="Arial"/>
          <w:color w:val="auto"/>
        </w:rPr>
        <w:t>Наручилац ће писмено обавестити све понуђаче који су поднели понуде о датуму када ће се одржати извлачење путем жреба.</w:t>
      </w:r>
      <w:proofErr w:type="gramEnd"/>
      <w:r w:rsidRPr="00382F03">
        <w:rPr>
          <w:rFonts w:ascii="Arial" w:eastAsia="Times New Roman" w:hAnsi="Arial" w:cs="Arial"/>
          <w:color w:val="auto"/>
        </w:rPr>
        <w:t xml:space="preserve"> </w:t>
      </w:r>
      <w:proofErr w:type="gramStart"/>
      <w:r w:rsidRPr="00382F03">
        <w:rPr>
          <w:rFonts w:ascii="Arial" w:eastAsia="Times New Roman" w:hAnsi="Arial" w:cs="Arial"/>
          <w:color w:val="auto"/>
          <w:kern w:val="0"/>
          <w:lang w:eastAsia="en-US"/>
        </w:rPr>
        <w:t>Жребом ће бити обухваћене само оне понуде које имају јед</w:t>
      </w:r>
      <w:r w:rsidR="0006582C">
        <w:rPr>
          <w:rFonts w:ascii="Arial" w:eastAsia="Times New Roman" w:hAnsi="Arial" w:cs="Arial"/>
          <w:color w:val="auto"/>
          <w:kern w:val="0"/>
          <w:lang w:eastAsia="en-US"/>
        </w:rPr>
        <w:t xml:space="preserve">наку најнижу понуђену цену, исти рок пружања </w:t>
      </w:r>
      <w:r w:rsidR="00477B37">
        <w:rPr>
          <w:rFonts w:ascii="Arial" w:eastAsia="Times New Roman" w:hAnsi="Arial" w:cs="Arial"/>
          <w:color w:val="auto"/>
          <w:kern w:val="0"/>
          <w:lang w:eastAsia="en-US"/>
        </w:rPr>
        <w:t>Услуга</w:t>
      </w:r>
      <w:r w:rsidR="0006582C">
        <w:rPr>
          <w:rFonts w:ascii="Arial" w:eastAsia="Times New Roman" w:hAnsi="Arial" w:cs="Arial"/>
          <w:color w:val="auto"/>
          <w:kern w:val="0"/>
          <w:lang w:eastAsia="en-US"/>
        </w:rPr>
        <w:t xml:space="preserve"> и исти рок важења понуде</w:t>
      </w:r>
      <w:r w:rsidRPr="00382F03">
        <w:rPr>
          <w:rFonts w:ascii="Arial" w:eastAsia="Times New Roman" w:hAnsi="Arial" w:cs="Arial"/>
          <w:color w:val="auto"/>
          <w:kern w:val="0"/>
          <w:lang w:eastAsia="en-US"/>
        </w:rPr>
        <w:t>.</w:t>
      </w:r>
      <w:proofErr w:type="gramEnd"/>
      <w:r w:rsidRPr="00382F03">
        <w:rPr>
          <w:rFonts w:ascii="Arial" w:eastAsia="Times New Roman" w:hAnsi="Arial" w:cs="Arial"/>
          <w:color w:val="auto"/>
          <w:kern w:val="0"/>
          <w:lang w:eastAsia="en-US"/>
        </w:rPr>
        <w:t xml:space="preserve"> </w:t>
      </w:r>
      <w:proofErr w:type="gramStart"/>
      <w:r w:rsidRPr="00382F03">
        <w:rPr>
          <w:rFonts w:ascii="Arial" w:eastAsia="Times New Roman" w:hAnsi="Arial" w:cs="Arial"/>
          <w:color w:val="auto"/>
          <w:kern w:val="0"/>
          <w:lang w:eastAsia="en-US"/>
        </w:rPr>
        <w:t>Извлачење путем жреба наручилац ће извршити јавно, у присуству понуђача, и то тако што ће називе понуђача исписати на одвојеним папирима, који су исте величине и боје, те ће све те папире ставити у провидну кутију одакле ће извући само један папир.</w:t>
      </w:r>
      <w:proofErr w:type="gramEnd"/>
      <w:r w:rsidRPr="00382F03">
        <w:rPr>
          <w:rFonts w:ascii="Arial" w:eastAsia="Times New Roman" w:hAnsi="Arial" w:cs="Arial"/>
          <w:color w:val="auto"/>
          <w:kern w:val="0"/>
          <w:lang w:eastAsia="en-US"/>
        </w:rPr>
        <w:t xml:space="preserve"> </w:t>
      </w:r>
      <w:proofErr w:type="gramStart"/>
      <w:r w:rsidRPr="00382F03">
        <w:rPr>
          <w:rFonts w:ascii="Arial" w:eastAsia="Times New Roman" w:hAnsi="Arial" w:cs="Arial"/>
          <w:color w:val="auto"/>
          <w:kern w:val="0"/>
          <w:lang w:eastAsia="en-US"/>
        </w:rPr>
        <w:t>Понуђачу чији назив буде на извученом папиру ће бити додељен уговор.</w:t>
      </w:r>
      <w:proofErr w:type="gramEnd"/>
      <w:r w:rsidRPr="00382F03">
        <w:rPr>
          <w:rFonts w:ascii="Arial" w:eastAsia="Times New Roman" w:hAnsi="Arial" w:cs="Arial"/>
          <w:color w:val="auto"/>
          <w:kern w:val="0"/>
          <w:lang w:eastAsia="en-US"/>
        </w:rPr>
        <w:t xml:space="preserve"> </w:t>
      </w:r>
      <w:r w:rsidRPr="00382F03">
        <w:rPr>
          <w:rFonts w:ascii="Arial" w:hAnsi="Arial" w:cs="Arial"/>
          <w:color w:val="auto"/>
        </w:rPr>
        <w:t>Понуђачима који не присуствују овом поступку, наручилац ће доставити записник извлачења путем жреба.</w:t>
      </w:r>
    </w:p>
    <w:p w:rsidR="00E17AC8" w:rsidRDefault="00E17AC8" w:rsidP="004943EA">
      <w:pPr>
        <w:jc w:val="both"/>
        <w:rPr>
          <w:rFonts w:ascii="Arial" w:hAnsi="Arial" w:cs="Arial"/>
          <w:lang w:val="sr-Cyrl-CS"/>
        </w:rPr>
      </w:pPr>
    </w:p>
    <w:p w:rsidR="00E17AC8" w:rsidRDefault="00E17AC8" w:rsidP="004943EA">
      <w:pPr>
        <w:jc w:val="both"/>
        <w:rPr>
          <w:rFonts w:ascii="Arial" w:hAnsi="Arial" w:cs="Arial"/>
          <w:lang w:val="sr-Cyrl-CS"/>
        </w:rPr>
      </w:pPr>
    </w:p>
    <w:p w:rsidR="00E17AC8" w:rsidRDefault="00E17AC8" w:rsidP="004943EA">
      <w:pPr>
        <w:jc w:val="both"/>
        <w:rPr>
          <w:rFonts w:ascii="Arial" w:hAnsi="Arial" w:cs="Arial"/>
          <w:lang w:val="sr-Cyrl-CS"/>
        </w:rPr>
      </w:pPr>
    </w:p>
    <w:p w:rsidR="00E17AC8" w:rsidRDefault="00E17AC8" w:rsidP="004943EA">
      <w:pPr>
        <w:jc w:val="both"/>
        <w:rPr>
          <w:rFonts w:ascii="Arial" w:hAnsi="Arial" w:cs="Arial"/>
          <w:lang w:val="sr-Cyrl-CS"/>
        </w:rPr>
      </w:pPr>
    </w:p>
    <w:p w:rsidR="00E17AC8" w:rsidRDefault="00E17AC8" w:rsidP="004943EA">
      <w:pPr>
        <w:jc w:val="both"/>
        <w:rPr>
          <w:rFonts w:ascii="Arial" w:hAnsi="Arial" w:cs="Arial"/>
          <w:lang w:val="sr-Cyrl-CS"/>
        </w:rPr>
      </w:pPr>
    </w:p>
    <w:p w:rsidR="00E17AC8" w:rsidRDefault="00E17AC8" w:rsidP="004943EA">
      <w:pPr>
        <w:jc w:val="both"/>
        <w:rPr>
          <w:rFonts w:ascii="Arial" w:hAnsi="Arial" w:cs="Arial"/>
          <w:lang w:val="sr-Cyrl-CS"/>
        </w:rPr>
      </w:pPr>
    </w:p>
    <w:p w:rsidR="00E17AC8" w:rsidRDefault="00E17AC8" w:rsidP="004943EA">
      <w:pPr>
        <w:jc w:val="both"/>
        <w:rPr>
          <w:rFonts w:ascii="Arial" w:hAnsi="Arial" w:cs="Arial"/>
        </w:rPr>
      </w:pPr>
    </w:p>
    <w:p w:rsidR="00CF0B41" w:rsidRDefault="00CF0B41" w:rsidP="004943EA">
      <w:pPr>
        <w:jc w:val="both"/>
        <w:rPr>
          <w:rFonts w:ascii="Arial" w:hAnsi="Arial" w:cs="Arial"/>
        </w:rPr>
      </w:pPr>
    </w:p>
    <w:p w:rsidR="00CF0B41" w:rsidRDefault="00CF0B41" w:rsidP="004943EA">
      <w:pPr>
        <w:jc w:val="both"/>
        <w:rPr>
          <w:rFonts w:ascii="Arial" w:hAnsi="Arial" w:cs="Arial"/>
        </w:rPr>
      </w:pPr>
    </w:p>
    <w:p w:rsidR="00CF0B41" w:rsidRDefault="00CF0B41" w:rsidP="004943EA">
      <w:pPr>
        <w:jc w:val="both"/>
        <w:rPr>
          <w:rFonts w:ascii="Arial" w:hAnsi="Arial" w:cs="Arial"/>
        </w:rPr>
      </w:pPr>
    </w:p>
    <w:p w:rsidR="00CF0B41" w:rsidRDefault="00CF0B41" w:rsidP="004943EA">
      <w:pPr>
        <w:jc w:val="both"/>
        <w:rPr>
          <w:rFonts w:ascii="Arial" w:hAnsi="Arial" w:cs="Arial"/>
        </w:rPr>
      </w:pPr>
    </w:p>
    <w:p w:rsidR="00CF0B41" w:rsidRDefault="00CF0B41" w:rsidP="004943EA">
      <w:pPr>
        <w:jc w:val="both"/>
        <w:rPr>
          <w:rFonts w:ascii="Arial" w:hAnsi="Arial" w:cs="Arial"/>
        </w:rPr>
      </w:pPr>
    </w:p>
    <w:p w:rsidR="00CF0B41" w:rsidRDefault="00CF0B41" w:rsidP="004943EA">
      <w:pPr>
        <w:jc w:val="both"/>
        <w:rPr>
          <w:rFonts w:ascii="Arial" w:hAnsi="Arial" w:cs="Arial"/>
        </w:rPr>
      </w:pPr>
    </w:p>
    <w:p w:rsidR="00CF0B41" w:rsidRDefault="00CF0B41" w:rsidP="004943EA">
      <w:pPr>
        <w:jc w:val="both"/>
        <w:rPr>
          <w:rFonts w:ascii="Arial" w:hAnsi="Arial" w:cs="Arial"/>
        </w:rPr>
      </w:pPr>
    </w:p>
    <w:p w:rsidR="00CF0B41" w:rsidRDefault="00CF0B41" w:rsidP="004943EA">
      <w:pPr>
        <w:jc w:val="both"/>
        <w:rPr>
          <w:rFonts w:ascii="Arial" w:hAnsi="Arial" w:cs="Arial"/>
        </w:rPr>
      </w:pPr>
    </w:p>
    <w:p w:rsidR="00CF0B41" w:rsidRDefault="00CF0B41" w:rsidP="004943EA">
      <w:pPr>
        <w:jc w:val="both"/>
        <w:rPr>
          <w:rFonts w:ascii="Arial" w:hAnsi="Arial" w:cs="Arial"/>
        </w:rPr>
      </w:pPr>
    </w:p>
    <w:p w:rsidR="00CF0B41" w:rsidRDefault="00CF0B41" w:rsidP="004943EA">
      <w:pPr>
        <w:jc w:val="both"/>
        <w:rPr>
          <w:rFonts w:ascii="Arial" w:hAnsi="Arial" w:cs="Arial"/>
        </w:rPr>
      </w:pPr>
    </w:p>
    <w:p w:rsidR="00CF0B41" w:rsidRDefault="00CF0B41" w:rsidP="004943EA">
      <w:pPr>
        <w:jc w:val="both"/>
        <w:rPr>
          <w:rFonts w:ascii="Arial" w:hAnsi="Arial" w:cs="Arial"/>
        </w:rPr>
      </w:pPr>
    </w:p>
    <w:p w:rsidR="00CF0B41" w:rsidRDefault="00CF0B41" w:rsidP="004943EA">
      <w:pPr>
        <w:jc w:val="both"/>
        <w:rPr>
          <w:rFonts w:ascii="Arial" w:hAnsi="Arial" w:cs="Arial"/>
        </w:rPr>
      </w:pPr>
    </w:p>
    <w:p w:rsidR="00CF0B41" w:rsidRDefault="00CF0B41" w:rsidP="004943EA">
      <w:pPr>
        <w:jc w:val="both"/>
        <w:rPr>
          <w:rFonts w:ascii="Arial" w:hAnsi="Arial" w:cs="Arial"/>
        </w:rPr>
      </w:pPr>
    </w:p>
    <w:p w:rsidR="00CF0B41" w:rsidRDefault="00CF0B41" w:rsidP="004943EA">
      <w:pPr>
        <w:jc w:val="both"/>
        <w:rPr>
          <w:rFonts w:ascii="Arial" w:hAnsi="Arial" w:cs="Arial"/>
        </w:rPr>
      </w:pPr>
    </w:p>
    <w:p w:rsidR="00CF0B41" w:rsidRDefault="00CF0B41" w:rsidP="004943EA">
      <w:pPr>
        <w:jc w:val="both"/>
        <w:rPr>
          <w:rFonts w:ascii="Arial" w:hAnsi="Arial" w:cs="Arial"/>
        </w:rPr>
      </w:pPr>
    </w:p>
    <w:p w:rsidR="00CF0B41" w:rsidRPr="005C476E" w:rsidRDefault="00CF0B41" w:rsidP="00CF0B41">
      <w:pPr>
        <w:pStyle w:val="ListParagraph"/>
        <w:shd w:val="clear" w:color="auto" w:fill="C6D9F1"/>
        <w:ind w:left="0"/>
        <w:jc w:val="center"/>
        <w:rPr>
          <w:rFonts w:ascii="Arial" w:hAnsi="Arial" w:cs="Arial"/>
          <w:b/>
          <w:bCs/>
          <w:i/>
          <w:iCs/>
          <w:sz w:val="28"/>
          <w:szCs w:val="28"/>
          <w:lang w:val="ru-RU"/>
        </w:rPr>
      </w:pPr>
      <w:r w:rsidRPr="00A14C9E">
        <w:rPr>
          <w:rFonts w:ascii="Arial" w:hAnsi="Arial" w:cs="Arial"/>
          <w:b/>
          <w:i/>
          <w:sz w:val="28"/>
          <w:szCs w:val="28"/>
        </w:rPr>
        <w:lastRenderedPageBreak/>
        <w:t>V</w:t>
      </w:r>
      <w:r>
        <w:rPr>
          <w:rFonts w:ascii="Arial" w:hAnsi="Arial" w:cs="Arial"/>
          <w:b/>
          <w:i/>
          <w:sz w:val="28"/>
          <w:szCs w:val="28"/>
        </w:rPr>
        <w:t>II ОБРА</w:t>
      </w:r>
      <w:r w:rsidR="003F6D9D">
        <w:rPr>
          <w:rFonts w:ascii="Arial" w:hAnsi="Arial" w:cs="Arial"/>
          <w:b/>
          <w:i/>
          <w:sz w:val="28"/>
          <w:szCs w:val="28"/>
        </w:rPr>
        <w:t>С</w:t>
      </w:r>
      <w:r>
        <w:rPr>
          <w:rFonts w:ascii="Arial" w:hAnsi="Arial" w:cs="Arial"/>
          <w:b/>
          <w:i/>
          <w:sz w:val="28"/>
          <w:szCs w:val="28"/>
        </w:rPr>
        <w:t>ЦИ КОЈИ ЧИНЕ САСТАВНИ ДЕО ПОНУДЕ</w:t>
      </w:r>
    </w:p>
    <w:p w:rsidR="00CF0B41" w:rsidRDefault="00CF0B41" w:rsidP="00CF0B41">
      <w:pPr>
        <w:pStyle w:val="ListParagraph"/>
        <w:ind w:left="0"/>
        <w:jc w:val="both"/>
      </w:pPr>
    </w:p>
    <w:p w:rsidR="00CF0B41" w:rsidRDefault="00CF0B41" w:rsidP="00CF0B41">
      <w:pPr>
        <w:pStyle w:val="ListParagraph"/>
        <w:ind w:left="0"/>
        <w:jc w:val="both"/>
      </w:pPr>
    </w:p>
    <w:p w:rsidR="00CF0B41" w:rsidRDefault="00CF0B41" w:rsidP="00CF0B41">
      <w:pPr>
        <w:pStyle w:val="ListParagraph"/>
        <w:ind w:left="0"/>
        <w:jc w:val="both"/>
        <w:rPr>
          <w:rFonts w:ascii="Arial" w:hAnsi="Arial" w:cs="Arial"/>
        </w:rPr>
      </w:pPr>
      <w:r>
        <w:rPr>
          <w:rFonts w:ascii="Arial" w:hAnsi="Arial" w:cs="Arial"/>
        </w:rPr>
        <w:t>С</w:t>
      </w:r>
      <w:r w:rsidRPr="00C27833">
        <w:rPr>
          <w:rFonts w:ascii="Arial" w:hAnsi="Arial" w:cs="Arial"/>
        </w:rPr>
        <w:t>аставни део понуде</w:t>
      </w:r>
      <w:r>
        <w:rPr>
          <w:rFonts w:ascii="Arial" w:hAnsi="Arial" w:cs="Arial"/>
        </w:rPr>
        <w:t xml:space="preserve"> чине следећи обрасци:</w:t>
      </w:r>
    </w:p>
    <w:p w:rsidR="00CF0B41" w:rsidRDefault="00CF0B41" w:rsidP="00CF0B41">
      <w:pPr>
        <w:pStyle w:val="ListParagraph"/>
        <w:numPr>
          <w:ilvl w:val="0"/>
          <w:numId w:val="27"/>
        </w:numPr>
        <w:jc w:val="both"/>
        <w:rPr>
          <w:rFonts w:ascii="Arial" w:hAnsi="Arial" w:cs="Arial"/>
        </w:rPr>
      </w:pPr>
      <w:r w:rsidRPr="00C27833">
        <w:rPr>
          <w:rFonts w:ascii="Arial" w:hAnsi="Arial" w:cs="Arial"/>
        </w:rPr>
        <w:t>Образац понуде (Образац 1);</w:t>
      </w:r>
    </w:p>
    <w:p w:rsidR="00CF0B41" w:rsidRDefault="00CF0B41" w:rsidP="00CF0B41">
      <w:pPr>
        <w:pStyle w:val="ListParagraph"/>
        <w:numPr>
          <w:ilvl w:val="0"/>
          <w:numId w:val="27"/>
        </w:numPr>
        <w:jc w:val="both"/>
        <w:rPr>
          <w:rFonts w:ascii="Arial" w:hAnsi="Arial" w:cs="Arial"/>
        </w:rPr>
      </w:pPr>
      <w:r w:rsidRPr="00BD5C71">
        <w:rPr>
          <w:rFonts w:ascii="Arial" w:hAnsi="Arial" w:cs="Arial"/>
        </w:rPr>
        <w:t xml:space="preserve">Образац структуре понуђене цене, са упутством како да се попуни (Образац 2); </w:t>
      </w:r>
    </w:p>
    <w:p w:rsidR="00CF0B41" w:rsidRDefault="00CF0B41" w:rsidP="00CF0B41">
      <w:pPr>
        <w:pStyle w:val="ListParagraph"/>
        <w:numPr>
          <w:ilvl w:val="0"/>
          <w:numId w:val="27"/>
        </w:numPr>
        <w:jc w:val="both"/>
        <w:rPr>
          <w:rFonts w:ascii="Arial" w:hAnsi="Arial" w:cs="Arial"/>
        </w:rPr>
      </w:pPr>
      <w:r w:rsidRPr="00BD5C71">
        <w:rPr>
          <w:rFonts w:ascii="Arial" w:hAnsi="Arial" w:cs="Arial"/>
        </w:rPr>
        <w:t xml:space="preserve">Образац трошкова припреме понуде (Образац 3); </w:t>
      </w:r>
    </w:p>
    <w:p w:rsidR="00CF0B41" w:rsidRDefault="00CF0B41" w:rsidP="00CF0B41">
      <w:pPr>
        <w:pStyle w:val="ListParagraph"/>
        <w:numPr>
          <w:ilvl w:val="0"/>
          <w:numId w:val="27"/>
        </w:numPr>
        <w:jc w:val="both"/>
        <w:rPr>
          <w:rFonts w:ascii="Arial" w:hAnsi="Arial" w:cs="Arial"/>
        </w:rPr>
      </w:pPr>
      <w:r w:rsidRPr="00BD5C71">
        <w:rPr>
          <w:rFonts w:ascii="Arial" w:hAnsi="Arial" w:cs="Arial"/>
        </w:rPr>
        <w:t>Образац изјаве о независној понуди (Образац 4);</w:t>
      </w:r>
    </w:p>
    <w:p w:rsidR="00CF0B41" w:rsidRDefault="00CF0B41" w:rsidP="00CF0B41">
      <w:pPr>
        <w:pStyle w:val="ListParagraph"/>
        <w:numPr>
          <w:ilvl w:val="0"/>
          <w:numId w:val="27"/>
        </w:numPr>
        <w:jc w:val="both"/>
        <w:rPr>
          <w:rFonts w:ascii="Arial" w:hAnsi="Arial" w:cs="Arial"/>
        </w:rPr>
      </w:pPr>
      <w:r w:rsidRPr="00BD5C71">
        <w:rPr>
          <w:rFonts w:ascii="Arial" w:hAnsi="Arial" w:cs="Arial"/>
        </w:rPr>
        <w:t xml:space="preserve">Образац изјаве понуђача о испуњености услова за учешће у поступку јавне набавке - чл. 75. </w:t>
      </w:r>
      <w:r>
        <w:rPr>
          <w:rFonts w:ascii="Arial" w:hAnsi="Arial" w:cs="Arial"/>
        </w:rPr>
        <w:t>ЗЈН</w:t>
      </w:r>
      <w:r w:rsidRPr="00BD5C71">
        <w:rPr>
          <w:rFonts w:ascii="Arial" w:hAnsi="Arial" w:cs="Arial"/>
        </w:rPr>
        <w:t>, наведених овом конур</w:t>
      </w:r>
      <w:r>
        <w:rPr>
          <w:rFonts w:ascii="Arial" w:hAnsi="Arial" w:cs="Arial"/>
        </w:rPr>
        <w:t>сном докумнтацијом, (Образац 5);</w:t>
      </w:r>
    </w:p>
    <w:p w:rsidR="00CF0B41" w:rsidRDefault="00CF0B41" w:rsidP="00CF0B41">
      <w:pPr>
        <w:numPr>
          <w:ilvl w:val="0"/>
          <w:numId w:val="27"/>
        </w:numPr>
        <w:spacing w:before="100" w:beforeAutospacing="1" w:line="210" w:lineRule="atLeast"/>
        <w:jc w:val="both"/>
        <w:rPr>
          <w:rFonts w:ascii="Arial" w:eastAsia="Times New Roman" w:hAnsi="Arial" w:cs="Arial"/>
          <w:color w:val="auto"/>
        </w:rPr>
      </w:pPr>
      <w:r w:rsidRPr="006F74BD">
        <w:rPr>
          <w:rFonts w:ascii="Arial" w:eastAsia="Times New Roman" w:hAnsi="Arial" w:cs="Arial"/>
          <w:color w:val="auto"/>
        </w:rPr>
        <w:t xml:space="preserve">Образац изјаве подизвођача о испуњености услова за учешће у поступку јавне набавке  - чл. 75. </w:t>
      </w:r>
      <w:r>
        <w:rPr>
          <w:rFonts w:ascii="Arial" w:eastAsia="Times New Roman" w:hAnsi="Arial" w:cs="Arial"/>
          <w:color w:val="auto"/>
        </w:rPr>
        <w:t>ЗЈН</w:t>
      </w:r>
      <w:r w:rsidRPr="006F74BD">
        <w:rPr>
          <w:rFonts w:ascii="Arial" w:eastAsia="Times New Roman" w:hAnsi="Arial" w:cs="Arial"/>
          <w:color w:val="auto"/>
        </w:rPr>
        <w:t xml:space="preserve">, </w:t>
      </w:r>
      <w:r w:rsidRPr="006F74BD">
        <w:rPr>
          <w:rFonts w:ascii="Arial" w:hAnsi="Arial" w:cs="Arial"/>
          <w:iCs/>
          <w:color w:val="auto"/>
        </w:rPr>
        <w:t>наведених овом конкурсном докум</w:t>
      </w:r>
      <w:r>
        <w:rPr>
          <w:rFonts w:ascii="Arial" w:hAnsi="Arial" w:cs="Arial"/>
          <w:iCs/>
          <w:color w:val="auto"/>
        </w:rPr>
        <w:t>ентацијом</w:t>
      </w:r>
      <w:r w:rsidR="00AC35BD">
        <w:rPr>
          <w:rFonts w:ascii="Arial" w:eastAsia="Times New Roman" w:hAnsi="Arial" w:cs="Arial"/>
          <w:color w:val="auto"/>
        </w:rPr>
        <w:t xml:space="preserve"> (Образац 6);</w:t>
      </w:r>
    </w:p>
    <w:p w:rsidR="00CF0B41" w:rsidRDefault="00CF0B41"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06582C" w:rsidRDefault="0006582C" w:rsidP="00992ACA">
      <w:pPr>
        <w:ind w:left="720"/>
        <w:jc w:val="right"/>
        <w:rPr>
          <w:rFonts w:ascii="Arial" w:hAnsi="Arial" w:cs="Arial"/>
          <w:b/>
          <w:bCs/>
          <w:iCs/>
          <w:sz w:val="28"/>
          <w:szCs w:val="28"/>
        </w:rPr>
      </w:pPr>
    </w:p>
    <w:p w:rsidR="0006582C" w:rsidRPr="0006582C" w:rsidRDefault="00992ACA" w:rsidP="0006582C">
      <w:pPr>
        <w:ind w:left="720"/>
        <w:jc w:val="right"/>
        <w:rPr>
          <w:rFonts w:ascii="Arial" w:hAnsi="Arial" w:cs="Arial"/>
          <w:b/>
          <w:bCs/>
          <w:iCs/>
          <w:sz w:val="28"/>
          <w:szCs w:val="28"/>
        </w:rPr>
      </w:pPr>
      <w:r>
        <w:rPr>
          <w:rFonts w:ascii="Arial" w:hAnsi="Arial" w:cs="Arial"/>
          <w:b/>
          <w:bCs/>
          <w:iCs/>
          <w:sz w:val="28"/>
          <w:szCs w:val="28"/>
        </w:rPr>
        <w:lastRenderedPageBreak/>
        <w:t>(ОБРАЗАЦ 1)</w:t>
      </w:r>
    </w:p>
    <w:p w:rsidR="00992ACA" w:rsidRDefault="00992ACA" w:rsidP="00992ACA">
      <w:pPr>
        <w:ind w:left="720"/>
        <w:jc w:val="center"/>
        <w:rPr>
          <w:rFonts w:ascii="Arial" w:hAnsi="Arial" w:cs="Arial"/>
          <w:b/>
          <w:bCs/>
          <w:iCs/>
          <w:sz w:val="28"/>
          <w:szCs w:val="28"/>
        </w:rPr>
      </w:pPr>
      <w:r w:rsidRPr="00E34504">
        <w:rPr>
          <w:rFonts w:ascii="Arial" w:hAnsi="Arial" w:cs="Arial"/>
          <w:b/>
          <w:bCs/>
          <w:iCs/>
          <w:sz w:val="28"/>
          <w:szCs w:val="28"/>
        </w:rPr>
        <w:t>ОБРАЗАЦ ПОНУДЕ</w:t>
      </w:r>
    </w:p>
    <w:p w:rsidR="005271D2" w:rsidRDefault="005271D2" w:rsidP="004943EA">
      <w:pPr>
        <w:jc w:val="both"/>
        <w:rPr>
          <w:rFonts w:ascii="Arial" w:hAnsi="Arial" w:cs="Arial"/>
        </w:rPr>
      </w:pPr>
    </w:p>
    <w:p w:rsidR="00992ACA" w:rsidRDefault="00992ACA" w:rsidP="00992ACA">
      <w:pPr>
        <w:jc w:val="both"/>
        <w:rPr>
          <w:rFonts w:ascii="Arial" w:hAnsi="Arial" w:cs="Arial"/>
          <w:b/>
          <w:lang w:val="sr-Cyrl-CS"/>
        </w:rPr>
      </w:pPr>
      <w:r w:rsidRPr="008566BF">
        <w:rPr>
          <w:rFonts w:ascii="Arial" w:hAnsi="Arial" w:cs="Arial"/>
          <w:iCs/>
          <w:lang w:val="ru-RU"/>
        </w:rPr>
        <w:t>Понуда бр ________________ од __________________ за јавну набавку</w:t>
      </w:r>
      <w:r w:rsidRPr="008566BF">
        <w:rPr>
          <w:lang w:val="ru-RU"/>
        </w:rPr>
        <w:t xml:space="preserve"> </w:t>
      </w:r>
      <w:r w:rsidR="00477B37">
        <w:rPr>
          <w:rFonts w:ascii="Arial" w:hAnsi="Arial" w:cs="Arial"/>
          <w:b/>
          <w:lang w:val="ru-RU"/>
        </w:rPr>
        <w:t>Услуга</w:t>
      </w:r>
      <w:r w:rsidR="0006582C">
        <w:rPr>
          <w:rFonts w:ascii="Arial" w:hAnsi="Arial" w:cs="Arial"/>
          <w:b/>
          <w:lang w:val="ru-RU"/>
        </w:rPr>
        <w:t xml:space="preserve"> израде пројектно-техничке документације за ревитализацију пољских путева</w:t>
      </w:r>
      <w:r>
        <w:rPr>
          <w:rFonts w:ascii="Arial" w:hAnsi="Arial" w:cs="Arial"/>
          <w:b/>
          <w:lang w:val="hr-HR"/>
        </w:rPr>
        <w:t xml:space="preserve">, </w:t>
      </w:r>
      <w:r>
        <w:rPr>
          <w:rFonts w:ascii="Arial" w:hAnsi="Arial" w:cs="Arial"/>
          <w:b/>
        </w:rPr>
        <w:t xml:space="preserve">интерни број </w:t>
      </w:r>
      <w:r>
        <w:rPr>
          <w:rFonts w:ascii="Arial" w:hAnsi="Arial" w:cs="Arial"/>
          <w:b/>
          <w:lang w:val="sr-Cyrl-CS"/>
        </w:rPr>
        <w:t xml:space="preserve">ЈНМВ  </w:t>
      </w:r>
      <w:r w:rsidR="003562B2">
        <w:rPr>
          <w:rFonts w:ascii="Arial" w:hAnsi="Arial" w:cs="Arial"/>
          <w:b/>
          <w:lang w:val="sr-Cyrl-CS"/>
        </w:rPr>
        <w:t>7/17</w:t>
      </w:r>
      <w:r>
        <w:rPr>
          <w:rFonts w:ascii="Arial" w:hAnsi="Arial" w:cs="Arial"/>
          <w:b/>
          <w:lang w:val="sr-Cyrl-CS"/>
        </w:rPr>
        <w:t xml:space="preserve">, </w:t>
      </w:r>
      <w:r w:rsidRPr="00992ACA">
        <w:rPr>
          <w:rFonts w:ascii="Arial" w:hAnsi="Arial" w:cs="Arial"/>
          <w:b/>
          <w:lang w:val="ru-RU"/>
        </w:rPr>
        <w:t xml:space="preserve">наведене у Плану јавних набавки под бројем </w:t>
      </w:r>
      <w:r w:rsidR="00EE72A9">
        <w:rPr>
          <w:rFonts w:ascii="Arial" w:hAnsi="Arial" w:cs="Arial"/>
          <w:b/>
          <w:lang w:val="ru-RU"/>
        </w:rPr>
        <w:t>1.2.8/17</w:t>
      </w:r>
      <w:r w:rsidR="003F6D9D">
        <w:rPr>
          <w:rFonts w:ascii="Arial" w:hAnsi="Arial" w:cs="Arial"/>
          <w:b/>
          <w:lang w:val="ru-RU"/>
        </w:rPr>
        <w:t>.</w:t>
      </w:r>
      <w:r>
        <w:rPr>
          <w:rFonts w:ascii="Arial" w:hAnsi="Arial" w:cs="Arial"/>
          <w:lang w:val="ru-RU"/>
        </w:rPr>
        <w:t xml:space="preserve"> </w:t>
      </w:r>
      <w:r w:rsidRPr="008566BF">
        <w:rPr>
          <w:rFonts w:ascii="Arial" w:hAnsi="Arial" w:cs="Arial"/>
          <w:lang w:val="ru-RU"/>
        </w:rPr>
        <w:t xml:space="preserve"> </w:t>
      </w:r>
    </w:p>
    <w:p w:rsidR="00992ACA" w:rsidRPr="008566BF" w:rsidRDefault="00992ACA" w:rsidP="00992ACA">
      <w:pPr>
        <w:jc w:val="both"/>
        <w:rPr>
          <w:rFonts w:ascii="Arial" w:hAnsi="Arial" w:cs="Arial"/>
          <w:i/>
          <w:iCs/>
          <w:lang w:val="ru-RU"/>
        </w:rPr>
      </w:pPr>
    </w:p>
    <w:p w:rsidR="00992ACA" w:rsidRDefault="00992ACA" w:rsidP="00992ACA">
      <w:pPr>
        <w:rPr>
          <w:rFonts w:ascii="Arial" w:hAnsi="Arial" w:cs="Arial"/>
          <w:i/>
          <w:iCs/>
        </w:rPr>
      </w:pPr>
      <w:proofErr w:type="gramStart"/>
      <w:r>
        <w:rPr>
          <w:rFonts w:ascii="Arial" w:hAnsi="Arial" w:cs="Arial"/>
          <w:b/>
          <w:bCs/>
          <w:i/>
          <w:iCs/>
        </w:rPr>
        <w:t>1)ОПШТИ</w:t>
      </w:r>
      <w:proofErr w:type="gramEnd"/>
      <w:r>
        <w:rPr>
          <w:rFonts w:ascii="Arial" w:hAnsi="Arial" w:cs="Arial"/>
          <w:b/>
          <w:bCs/>
          <w:i/>
          <w:iCs/>
        </w:rPr>
        <w:t xml:space="preserve"> ПОДАЦИ О ПОНУЂАЧУ</w:t>
      </w:r>
    </w:p>
    <w:tbl>
      <w:tblPr>
        <w:tblW w:w="0" w:type="auto"/>
        <w:tblInd w:w="-20" w:type="dxa"/>
        <w:tblLayout w:type="fixed"/>
        <w:tblLook w:val="0000"/>
      </w:tblPr>
      <w:tblGrid>
        <w:gridCol w:w="4621"/>
        <w:gridCol w:w="4660"/>
      </w:tblGrid>
      <w:tr w:rsidR="00992ACA" w:rsidTr="00343FEA">
        <w:tc>
          <w:tcPr>
            <w:tcW w:w="4621" w:type="dxa"/>
            <w:tcBorders>
              <w:top w:val="single" w:sz="4" w:space="0" w:color="000000"/>
              <w:left w:val="single" w:sz="4" w:space="0" w:color="000000"/>
              <w:bottom w:val="single" w:sz="4" w:space="0" w:color="000000"/>
            </w:tcBorders>
            <w:shd w:val="clear" w:color="auto" w:fill="auto"/>
          </w:tcPr>
          <w:p w:rsidR="00992ACA" w:rsidRDefault="00992ACA" w:rsidP="00343FEA">
            <w:pPr>
              <w:rPr>
                <w:rFonts w:ascii="Arial" w:hAnsi="Arial" w:cs="Arial"/>
                <w:b/>
                <w:bCs/>
                <w:i/>
                <w:iCs/>
              </w:rPr>
            </w:pPr>
            <w:r>
              <w:rPr>
                <w:rFonts w:ascii="Arial" w:hAnsi="Arial" w:cs="Arial"/>
                <w:i/>
                <w:iCs/>
              </w:rPr>
              <w:t>Назив понуђача:</w:t>
            </w:r>
          </w:p>
          <w:p w:rsidR="00992ACA" w:rsidRDefault="00992ACA" w:rsidP="00343FEA">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hAnsi="Arial" w:cs="Arial"/>
                <w:b/>
                <w:bCs/>
                <w:i/>
                <w:iCs/>
              </w:rPr>
            </w:pPr>
          </w:p>
          <w:p w:rsidR="00992ACA" w:rsidRDefault="00992ACA" w:rsidP="00343FEA">
            <w:pPr>
              <w:rPr>
                <w:rFonts w:ascii="Arial" w:hAnsi="Arial" w:cs="Arial"/>
                <w:b/>
                <w:bCs/>
                <w:i/>
                <w:iCs/>
              </w:rPr>
            </w:pPr>
          </w:p>
          <w:p w:rsidR="00992ACA" w:rsidRDefault="00992ACA" w:rsidP="00343FEA">
            <w:pPr>
              <w:rPr>
                <w:rFonts w:ascii="Arial" w:hAnsi="Arial" w:cs="Arial"/>
                <w:b/>
                <w:bCs/>
                <w:i/>
                <w:iCs/>
              </w:rPr>
            </w:pPr>
          </w:p>
        </w:tc>
      </w:tr>
      <w:tr w:rsidR="00992ACA" w:rsidTr="00343FEA">
        <w:tc>
          <w:tcPr>
            <w:tcW w:w="4621" w:type="dxa"/>
            <w:tcBorders>
              <w:top w:val="single" w:sz="4" w:space="0" w:color="000000"/>
              <w:left w:val="single" w:sz="4" w:space="0" w:color="000000"/>
              <w:bottom w:val="single" w:sz="4" w:space="0" w:color="000000"/>
            </w:tcBorders>
            <w:shd w:val="clear" w:color="auto" w:fill="auto"/>
          </w:tcPr>
          <w:p w:rsidR="00992ACA" w:rsidRDefault="00992ACA" w:rsidP="00343FEA">
            <w:pPr>
              <w:rPr>
                <w:rFonts w:ascii="Arial" w:hAnsi="Arial" w:cs="Arial"/>
                <w:b/>
                <w:bCs/>
                <w:i/>
                <w:iCs/>
              </w:rPr>
            </w:pPr>
            <w:r>
              <w:rPr>
                <w:rFonts w:ascii="Arial" w:hAnsi="Arial" w:cs="Arial"/>
                <w:i/>
                <w:iCs/>
              </w:rPr>
              <w:t>Адреса понуђача:</w:t>
            </w:r>
          </w:p>
          <w:p w:rsidR="00992ACA" w:rsidRDefault="00992ACA" w:rsidP="00343FEA">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hAnsi="Arial" w:cs="Arial"/>
                <w:b/>
                <w:bCs/>
                <w:i/>
                <w:iCs/>
              </w:rPr>
            </w:pPr>
          </w:p>
          <w:p w:rsidR="00992ACA" w:rsidRDefault="00992ACA" w:rsidP="00343FEA">
            <w:pPr>
              <w:rPr>
                <w:rFonts w:ascii="Arial" w:hAnsi="Arial" w:cs="Arial"/>
                <w:b/>
                <w:bCs/>
                <w:i/>
                <w:iCs/>
              </w:rPr>
            </w:pPr>
          </w:p>
          <w:p w:rsidR="00992ACA" w:rsidRDefault="00992ACA" w:rsidP="00343FEA">
            <w:pPr>
              <w:rPr>
                <w:rFonts w:ascii="Arial" w:hAnsi="Arial" w:cs="Arial"/>
                <w:b/>
                <w:bCs/>
                <w:i/>
                <w:iCs/>
              </w:rPr>
            </w:pPr>
          </w:p>
        </w:tc>
      </w:tr>
      <w:tr w:rsidR="00992ACA" w:rsidTr="00343FEA">
        <w:tc>
          <w:tcPr>
            <w:tcW w:w="4621" w:type="dxa"/>
            <w:tcBorders>
              <w:top w:val="single" w:sz="4" w:space="0" w:color="000000"/>
              <w:left w:val="single" w:sz="4" w:space="0" w:color="000000"/>
              <w:bottom w:val="single" w:sz="4" w:space="0" w:color="000000"/>
            </w:tcBorders>
            <w:shd w:val="clear" w:color="auto" w:fill="auto"/>
          </w:tcPr>
          <w:p w:rsidR="00992ACA" w:rsidRDefault="00992ACA" w:rsidP="00343FEA">
            <w:pPr>
              <w:rPr>
                <w:rFonts w:ascii="Arial" w:hAnsi="Arial" w:cs="Arial"/>
                <w:b/>
                <w:bCs/>
                <w:i/>
                <w:iCs/>
              </w:rPr>
            </w:pPr>
            <w:r>
              <w:rPr>
                <w:rFonts w:ascii="Arial" w:hAnsi="Arial" w:cs="Arial"/>
                <w:i/>
                <w:iCs/>
              </w:rPr>
              <w:t>Матични број понуђача:</w:t>
            </w:r>
          </w:p>
          <w:p w:rsidR="00992ACA" w:rsidRDefault="00992ACA" w:rsidP="00343FEA">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hAnsi="Arial" w:cs="Arial"/>
                <w:b/>
                <w:bCs/>
                <w:i/>
                <w:iCs/>
              </w:rPr>
            </w:pPr>
          </w:p>
          <w:p w:rsidR="00992ACA" w:rsidRDefault="00992ACA" w:rsidP="00343FEA">
            <w:pPr>
              <w:rPr>
                <w:rFonts w:ascii="Arial" w:hAnsi="Arial" w:cs="Arial"/>
                <w:b/>
                <w:bCs/>
                <w:i/>
                <w:iCs/>
              </w:rPr>
            </w:pPr>
          </w:p>
          <w:p w:rsidR="00992ACA" w:rsidRDefault="00992ACA" w:rsidP="00343FEA">
            <w:pPr>
              <w:rPr>
                <w:rFonts w:ascii="Arial" w:hAnsi="Arial" w:cs="Arial"/>
                <w:b/>
                <w:bCs/>
                <w:i/>
                <w:iCs/>
              </w:rPr>
            </w:pPr>
          </w:p>
        </w:tc>
      </w:tr>
      <w:tr w:rsidR="00992ACA" w:rsidRPr="00D6775B" w:rsidTr="00343FEA">
        <w:tc>
          <w:tcPr>
            <w:tcW w:w="4621" w:type="dxa"/>
            <w:tcBorders>
              <w:top w:val="single" w:sz="4" w:space="0" w:color="000000"/>
              <w:left w:val="single" w:sz="4" w:space="0" w:color="000000"/>
              <w:bottom w:val="single" w:sz="4" w:space="0" w:color="000000"/>
            </w:tcBorders>
            <w:shd w:val="clear" w:color="auto" w:fill="auto"/>
          </w:tcPr>
          <w:p w:rsidR="00992ACA" w:rsidRDefault="00992ACA" w:rsidP="00343FEA">
            <w:pPr>
              <w:rPr>
                <w:rFonts w:ascii="Arial" w:hAnsi="Arial" w:cs="Arial"/>
                <w:b/>
                <w:bCs/>
                <w:i/>
                <w:iCs/>
                <w:lang w:val="ru-RU"/>
              </w:rPr>
            </w:pPr>
            <w:r>
              <w:rPr>
                <w:rFonts w:ascii="Arial" w:hAnsi="Arial" w:cs="Arial"/>
                <w:i/>
                <w:iCs/>
                <w:lang w:val="ru-RU"/>
              </w:rPr>
              <w:t>Порески идентификациони број понуђача (ПИБ):</w:t>
            </w:r>
          </w:p>
          <w:p w:rsidR="00992ACA" w:rsidRDefault="00992ACA" w:rsidP="00343FEA">
            <w:pPr>
              <w:rPr>
                <w:rFonts w:ascii="Arial" w:hAnsi="Arial" w:cs="Arial"/>
                <w:b/>
                <w:bCs/>
                <w:i/>
                <w:iCs/>
                <w:lang w:val="ru-RU"/>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hAnsi="Arial" w:cs="Arial"/>
                <w:b/>
                <w:bCs/>
                <w:i/>
                <w:iCs/>
                <w:lang w:val="ru-RU"/>
              </w:rPr>
            </w:pPr>
          </w:p>
        </w:tc>
      </w:tr>
      <w:tr w:rsidR="00992ACA" w:rsidTr="00343FEA">
        <w:tc>
          <w:tcPr>
            <w:tcW w:w="4621" w:type="dxa"/>
            <w:tcBorders>
              <w:top w:val="single" w:sz="4" w:space="0" w:color="000000"/>
              <w:left w:val="single" w:sz="4" w:space="0" w:color="000000"/>
              <w:bottom w:val="single" w:sz="4" w:space="0" w:color="000000"/>
            </w:tcBorders>
            <w:shd w:val="clear" w:color="auto" w:fill="auto"/>
          </w:tcPr>
          <w:p w:rsidR="00992ACA" w:rsidRDefault="00992ACA" w:rsidP="00343FEA">
            <w:pPr>
              <w:rPr>
                <w:rFonts w:ascii="Arial" w:hAnsi="Arial" w:cs="Arial"/>
                <w:b/>
                <w:bCs/>
                <w:i/>
                <w:iCs/>
              </w:rPr>
            </w:pPr>
            <w:r>
              <w:rPr>
                <w:rFonts w:ascii="Arial" w:hAnsi="Arial" w:cs="Arial"/>
                <w:i/>
                <w:iCs/>
              </w:rPr>
              <w:t>Име особе за контакт:</w:t>
            </w:r>
          </w:p>
          <w:p w:rsidR="00992ACA" w:rsidRDefault="00992ACA" w:rsidP="00343FEA">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hAnsi="Arial" w:cs="Arial"/>
                <w:b/>
                <w:bCs/>
                <w:i/>
                <w:iCs/>
              </w:rPr>
            </w:pPr>
          </w:p>
          <w:p w:rsidR="00992ACA" w:rsidRDefault="00992ACA" w:rsidP="00343FEA">
            <w:pPr>
              <w:rPr>
                <w:rFonts w:ascii="Arial" w:hAnsi="Arial" w:cs="Arial"/>
                <w:b/>
                <w:bCs/>
                <w:i/>
                <w:iCs/>
              </w:rPr>
            </w:pPr>
          </w:p>
          <w:p w:rsidR="00992ACA" w:rsidRDefault="00992ACA" w:rsidP="00343FEA">
            <w:pPr>
              <w:rPr>
                <w:rFonts w:ascii="Arial" w:hAnsi="Arial" w:cs="Arial"/>
                <w:b/>
                <w:bCs/>
                <w:i/>
                <w:iCs/>
              </w:rPr>
            </w:pPr>
          </w:p>
        </w:tc>
      </w:tr>
      <w:tr w:rsidR="00992ACA" w:rsidRPr="00D6775B" w:rsidTr="00343FEA">
        <w:tc>
          <w:tcPr>
            <w:tcW w:w="4621" w:type="dxa"/>
            <w:tcBorders>
              <w:top w:val="single" w:sz="4" w:space="0" w:color="000000"/>
              <w:left w:val="single" w:sz="4" w:space="0" w:color="000000"/>
              <w:bottom w:val="single" w:sz="4" w:space="0" w:color="000000"/>
            </w:tcBorders>
            <w:shd w:val="clear" w:color="auto" w:fill="auto"/>
          </w:tcPr>
          <w:p w:rsidR="00992ACA" w:rsidRDefault="00992ACA" w:rsidP="00343FEA">
            <w:pPr>
              <w:rPr>
                <w:rFonts w:ascii="Arial" w:hAnsi="Arial" w:cs="Arial"/>
                <w:b/>
                <w:bCs/>
                <w:i/>
                <w:iCs/>
                <w:lang w:val="ru-RU"/>
              </w:rPr>
            </w:pPr>
            <w:r>
              <w:rPr>
                <w:rFonts w:ascii="Arial" w:hAnsi="Arial" w:cs="Arial"/>
                <w:i/>
                <w:iCs/>
                <w:lang w:val="ru-RU"/>
              </w:rPr>
              <w:t>Електронска адреса понуђача (</w:t>
            </w:r>
            <w:r>
              <w:rPr>
                <w:rFonts w:ascii="Arial" w:hAnsi="Arial" w:cs="Arial"/>
                <w:i/>
                <w:iCs/>
              </w:rPr>
              <w:t>e</w:t>
            </w:r>
            <w:r>
              <w:rPr>
                <w:rFonts w:ascii="Arial" w:hAnsi="Arial" w:cs="Arial"/>
                <w:i/>
                <w:iCs/>
                <w:lang w:val="ru-RU"/>
              </w:rPr>
              <w:t>-</w:t>
            </w:r>
            <w:r>
              <w:rPr>
                <w:rFonts w:ascii="Arial" w:hAnsi="Arial" w:cs="Arial"/>
                <w:i/>
                <w:iCs/>
              </w:rPr>
              <w:t>mail</w:t>
            </w:r>
            <w:r>
              <w:rPr>
                <w:rFonts w:ascii="Arial" w:hAnsi="Arial" w:cs="Arial"/>
                <w:i/>
                <w:iCs/>
                <w:lang w:val="ru-RU"/>
              </w:rPr>
              <w:t>):</w:t>
            </w:r>
          </w:p>
          <w:p w:rsidR="00992ACA" w:rsidRDefault="00992ACA" w:rsidP="00343FEA">
            <w:pPr>
              <w:rPr>
                <w:rFonts w:ascii="Arial" w:hAnsi="Arial" w:cs="Arial"/>
                <w:b/>
                <w:bCs/>
                <w:i/>
                <w:iCs/>
                <w:lang w:val="ru-RU"/>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hAnsi="Arial" w:cs="Arial"/>
                <w:b/>
                <w:bCs/>
                <w:i/>
                <w:iCs/>
                <w:lang w:val="ru-RU"/>
              </w:rPr>
            </w:pPr>
          </w:p>
        </w:tc>
      </w:tr>
      <w:tr w:rsidR="00992ACA" w:rsidTr="00343FEA">
        <w:tc>
          <w:tcPr>
            <w:tcW w:w="4621" w:type="dxa"/>
            <w:tcBorders>
              <w:top w:val="single" w:sz="4" w:space="0" w:color="000000"/>
              <w:left w:val="single" w:sz="4" w:space="0" w:color="000000"/>
              <w:bottom w:val="single" w:sz="4" w:space="0" w:color="000000"/>
            </w:tcBorders>
            <w:shd w:val="clear" w:color="auto" w:fill="auto"/>
          </w:tcPr>
          <w:p w:rsidR="00992ACA" w:rsidRDefault="00992ACA" w:rsidP="00343FEA">
            <w:pPr>
              <w:rPr>
                <w:rFonts w:ascii="Arial" w:hAnsi="Arial" w:cs="Arial"/>
                <w:b/>
                <w:bCs/>
                <w:i/>
                <w:iCs/>
              </w:rPr>
            </w:pPr>
            <w:r>
              <w:rPr>
                <w:rFonts w:ascii="Arial" w:hAnsi="Arial" w:cs="Arial"/>
                <w:i/>
                <w:iCs/>
              </w:rPr>
              <w:t>Телефон:</w:t>
            </w:r>
          </w:p>
          <w:p w:rsidR="00992ACA" w:rsidRDefault="00992ACA" w:rsidP="00343FEA">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hAnsi="Arial" w:cs="Arial"/>
                <w:b/>
                <w:bCs/>
                <w:i/>
                <w:iCs/>
              </w:rPr>
            </w:pPr>
          </w:p>
          <w:p w:rsidR="00992ACA" w:rsidRDefault="00992ACA" w:rsidP="00343FEA">
            <w:pPr>
              <w:rPr>
                <w:rFonts w:ascii="Arial" w:hAnsi="Arial" w:cs="Arial"/>
                <w:b/>
                <w:bCs/>
                <w:i/>
                <w:iCs/>
              </w:rPr>
            </w:pPr>
          </w:p>
          <w:p w:rsidR="00992ACA" w:rsidRDefault="00992ACA" w:rsidP="00343FEA">
            <w:pPr>
              <w:rPr>
                <w:rFonts w:ascii="Arial" w:hAnsi="Arial" w:cs="Arial"/>
                <w:b/>
                <w:bCs/>
                <w:i/>
                <w:iCs/>
              </w:rPr>
            </w:pPr>
          </w:p>
        </w:tc>
      </w:tr>
      <w:tr w:rsidR="00992ACA" w:rsidTr="00343FEA">
        <w:tc>
          <w:tcPr>
            <w:tcW w:w="4621" w:type="dxa"/>
            <w:tcBorders>
              <w:top w:val="single" w:sz="4" w:space="0" w:color="000000"/>
              <w:left w:val="single" w:sz="4" w:space="0" w:color="000000"/>
              <w:bottom w:val="single" w:sz="4" w:space="0" w:color="000000"/>
            </w:tcBorders>
            <w:shd w:val="clear" w:color="auto" w:fill="auto"/>
          </w:tcPr>
          <w:p w:rsidR="00992ACA" w:rsidRDefault="00992ACA" w:rsidP="00343FEA">
            <w:pPr>
              <w:rPr>
                <w:rFonts w:ascii="Arial" w:hAnsi="Arial" w:cs="Arial"/>
                <w:b/>
                <w:bCs/>
                <w:i/>
                <w:iCs/>
              </w:rPr>
            </w:pPr>
            <w:r>
              <w:rPr>
                <w:rFonts w:ascii="Arial" w:hAnsi="Arial" w:cs="Arial"/>
                <w:i/>
                <w:iCs/>
              </w:rPr>
              <w:t>Телефакс:</w:t>
            </w:r>
          </w:p>
          <w:p w:rsidR="00992ACA" w:rsidRDefault="00992ACA" w:rsidP="00343FEA">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hAnsi="Arial" w:cs="Arial"/>
                <w:b/>
                <w:bCs/>
                <w:i/>
                <w:iCs/>
              </w:rPr>
            </w:pPr>
          </w:p>
          <w:p w:rsidR="00992ACA" w:rsidRDefault="00992ACA" w:rsidP="00343FEA">
            <w:pPr>
              <w:rPr>
                <w:rFonts w:ascii="Arial" w:hAnsi="Arial" w:cs="Arial"/>
                <w:b/>
                <w:bCs/>
                <w:i/>
                <w:iCs/>
              </w:rPr>
            </w:pPr>
          </w:p>
          <w:p w:rsidR="00992ACA" w:rsidRDefault="00992ACA" w:rsidP="00343FEA">
            <w:pPr>
              <w:rPr>
                <w:rFonts w:ascii="Arial" w:hAnsi="Arial" w:cs="Arial"/>
                <w:b/>
                <w:bCs/>
                <w:i/>
                <w:iCs/>
              </w:rPr>
            </w:pPr>
          </w:p>
        </w:tc>
      </w:tr>
      <w:tr w:rsidR="00992ACA" w:rsidRPr="00D6775B" w:rsidTr="00343FEA">
        <w:tc>
          <w:tcPr>
            <w:tcW w:w="4621" w:type="dxa"/>
            <w:tcBorders>
              <w:top w:val="single" w:sz="4" w:space="0" w:color="000000"/>
              <w:left w:val="single" w:sz="4" w:space="0" w:color="000000"/>
              <w:bottom w:val="single" w:sz="4" w:space="0" w:color="000000"/>
            </w:tcBorders>
            <w:shd w:val="clear" w:color="auto" w:fill="auto"/>
          </w:tcPr>
          <w:p w:rsidR="00992ACA" w:rsidRDefault="00992ACA" w:rsidP="00343FEA">
            <w:pPr>
              <w:rPr>
                <w:rFonts w:ascii="Arial" w:hAnsi="Arial" w:cs="Arial"/>
                <w:b/>
                <w:bCs/>
                <w:i/>
                <w:iCs/>
                <w:lang w:val="ru-RU"/>
              </w:rPr>
            </w:pPr>
            <w:r>
              <w:rPr>
                <w:rFonts w:ascii="Arial" w:hAnsi="Arial" w:cs="Arial"/>
                <w:i/>
                <w:iCs/>
                <w:lang w:val="ru-RU"/>
              </w:rPr>
              <w:t>Број рачуна понуђача и назив банке:</w:t>
            </w:r>
          </w:p>
          <w:p w:rsidR="00992ACA" w:rsidRDefault="00992ACA" w:rsidP="00343FEA">
            <w:pPr>
              <w:rPr>
                <w:rFonts w:ascii="Arial" w:hAnsi="Arial" w:cs="Arial"/>
                <w:b/>
                <w:bCs/>
                <w:i/>
                <w:iCs/>
                <w:lang w:val="ru-RU"/>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hAnsi="Arial" w:cs="Arial"/>
                <w:b/>
                <w:bCs/>
                <w:i/>
                <w:iCs/>
                <w:lang w:val="ru-RU"/>
              </w:rPr>
            </w:pPr>
          </w:p>
          <w:p w:rsidR="00992ACA" w:rsidRDefault="00992ACA" w:rsidP="00343FEA">
            <w:pPr>
              <w:rPr>
                <w:rFonts w:ascii="Arial" w:hAnsi="Arial" w:cs="Arial"/>
                <w:b/>
                <w:bCs/>
                <w:i/>
                <w:iCs/>
                <w:lang w:val="ru-RU"/>
              </w:rPr>
            </w:pPr>
          </w:p>
          <w:p w:rsidR="00992ACA" w:rsidRDefault="00992ACA" w:rsidP="00343FEA">
            <w:pPr>
              <w:rPr>
                <w:rFonts w:ascii="Arial" w:hAnsi="Arial" w:cs="Arial"/>
                <w:b/>
                <w:bCs/>
                <w:i/>
                <w:iCs/>
                <w:lang w:val="ru-RU"/>
              </w:rPr>
            </w:pPr>
          </w:p>
        </w:tc>
      </w:tr>
      <w:tr w:rsidR="00992ACA" w:rsidRPr="00D6775B" w:rsidTr="00343FEA">
        <w:tc>
          <w:tcPr>
            <w:tcW w:w="4621" w:type="dxa"/>
            <w:tcBorders>
              <w:top w:val="single" w:sz="4" w:space="0" w:color="000000"/>
              <w:left w:val="single" w:sz="4" w:space="0" w:color="000000"/>
              <w:bottom w:val="single" w:sz="4" w:space="0" w:color="000000"/>
            </w:tcBorders>
            <w:shd w:val="clear" w:color="auto" w:fill="auto"/>
          </w:tcPr>
          <w:p w:rsidR="00992ACA" w:rsidRDefault="00992ACA" w:rsidP="00343FEA">
            <w:pPr>
              <w:rPr>
                <w:rFonts w:ascii="Arial" w:hAnsi="Arial" w:cs="Arial"/>
                <w:b/>
                <w:bCs/>
                <w:i/>
                <w:iCs/>
                <w:lang w:val="ru-RU"/>
              </w:rPr>
            </w:pPr>
            <w:r>
              <w:rPr>
                <w:rFonts w:ascii="Arial" w:hAnsi="Arial" w:cs="Arial"/>
                <w:i/>
                <w:iCs/>
                <w:lang w:val="ru-RU"/>
              </w:rPr>
              <w:t>Лице овлашћено за потписивање уговора</w:t>
            </w: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ind w:firstLine="708"/>
              <w:rPr>
                <w:rFonts w:ascii="Arial" w:hAnsi="Arial" w:cs="Arial"/>
                <w:b/>
                <w:bCs/>
                <w:i/>
                <w:iCs/>
                <w:lang w:val="ru-RU"/>
              </w:rPr>
            </w:pPr>
          </w:p>
          <w:p w:rsidR="00992ACA" w:rsidRDefault="00992ACA" w:rsidP="00343FEA">
            <w:pPr>
              <w:ind w:firstLine="708"/>
              <w:rPr>
                <w:rFonts w:ascii="Arial" w:hAnsi="Arial" w:cs="Arial"/>
                <w:b/>
                <w:bCs/>
                <w:i/>
                <w:iCs/>
                <w:lang w:val="ru-RU"/>
              </w:rPr>
            </w:pPr>
          </w:p>
          <w:p w:rsidR="00992ACA" w:rsidRDefault="00992ACA" w:rsidP="00343FEA">
            <w:pPr>
              <w:ind w:firstLine="708"/>
              <w:rPr>
                <w:rFonts w:ascii="Arial" w:hAnsi="Arial" w:cs="Arial"/>
                <w:b/>
                <w:bCs/>
                <w:i/>
                <w:iCs/>
                <w:lang w:val="ru-RU"/>
              </w:rPr>
            </w:pPr>
          </w:p>
        </w:tc>
      </w:tr>
    </w:tbl>
    <w:p w:rsidR="00992ACA" w:rsidRPr="008566BF" w:rsidRDefault="00992ACA" w:rsidP="00992ACA">
      <w:pPr>
        <w:rPr>
          <w:rFonts w:ascii="Arial" w:eastAsia="TimesNewRomanPSMT" w:hAnsi="Arial" w:cs="Arial"/>
          <w:b/>
          <w:bCs/>
          <w:i/>
          <w:iCs/>
          <w:lang w:val="ru-RU"/>
        </w:rPr>
      </w:pPr>
    </w:p>
    <w:p w:rsidR="00992ACA" w:rsidRDefault="00992ACA" w:rsidP="00992ACA">
      <w:r>
        <w:rPr>
          <w:rFonts w:ascii="Arial" w:eastAsia="TimesNewRomanPSMT" w:hAnsi="Arial" w:cs="Arial"/>
          <w:b/>
          <w:bCs/>
          <w:i/>
          <w:iCs/>
        </w:rPr>
        <w:t xml:space="preserve">2) ПОНУДУ ПОДНОСИ: </w:t>
      </w:r>
    </w:p>
    <w:tbl>
      <w:tblPr>
        <w:tblW w:w="0" w:type="auto"/>
        <w:tblInd w:w="-20" w:type="dxa"/>
        <w:tblLayout w:type="fixed"/>
        <w:tblLook w:val="0000"/>
      </w:tblPr>
      <w:tblGrid>
        <w:gridCol w:w="9282"/>
      </w:tblGrid>
      <w:tr w:rsidR="00992ACA" w:rsidTr="00343FEA">
        <w:tc>
          <w:tcPr>
            <w:tcW w:w="9282"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jc w:val="center"/>
            </w:pPr>
          </w:p>
          <w:p w:rsidR="00992ACA" w:rsidRDefault="00992ACA" w:rsidP="00343FEA">
            <w:pPr>
              <w:jc w:val="center"/>
              <w:rPr>
                <w:rFonts w:ascii="Arial" w:eastAsia="TimesNewRomanPSMT" w:hAnsi="Arial" w:cs="Arial"/>
                <w:b/>
                <w:bCs/>
              </w:rPr>
            </w:pPr>
            <w:r>
              <w:rPr>
                <w:rFonts w:ascii="Arial" w:eastAsia="TimesNewRomanPSMT" w:hAnsi="Arial" w:cs="Arial"/>
                <w:b/>
                <w:bCs/>
              </w:rPr>
              <w:t xml:space="preserve">А) САМОСТАЛНО </w:t>
            </w:r>
          </w:p>
        </w:tc>
      </w:tr>
      <w:tr w:rsidR="00992ACA" w:rsidTr="00343FEA">
        <w:tc>
          <w:tcPr>
            <w:tcW w:w="9282"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jc w:val="center"/>
              <w:rPr>
                <w:rFonts w:ascii="Arial" w:eastAsia="TimesNewRomanPSMT" w:hAnsi="Arial" w:cs="Arial"/>
                <w:b/>
                <w:bCs/>
              </w:rPr>
            </w:pPr>
          </w:p>
          <w:p w:rsidR="00992ACA" w:rsidRDefault="00992ACA" w:rsidP="00343FEA">
            <w:pPr>
              <w:jc w:val="center"/>
              <w:rPr>
                <w:rFonts w:ascii="Arial" w:eastAsia="TimesNewRomanPSMT" w:hAnsi="Arial" w:cs="Arial"/>
                <w:b/>
                <w:bCs/>
              </w:rPr>
            </w:pPr>
            <w:r>
              <w:rPr>
                <w:rFonts w:ascii="Arial" w:eastAsia="TimesNewRomanPSMT" w:hAnsi="Arial" w:cs="Arial"/>
                <w:b/>
                <w:bCs/>
              </w:rPr>
              <w:t>Б) СА ПОДИЗВОЂАЧЕМ</w:t>
            </w:r>
          </w:p>
        </w:tc>
      </w:tr>
      <w:tr w:rsidR="00992ACA" w:rsidTr="00343FEA">
        <w:tc>
          <w:tcPr>
            <w:tcW w:w="9282"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jc w:val="center"/>
              <w:rPr>
                <w:rFonts w:ascii="Arial" w:eastAsia="TimesNewRomanPSMT" w:hAnsi="Arial" w:cs="Arial"/>
                <w:b/>
                <w:bCs/>
              </w:rPr>
            </w:pPr>
          </w:p>
          <w:p w:rsidR="00992ACA" w:rsidRDefault="00992ACA" w:rsidP="00343FEA">
            <w:pPr>
              <w:jc w:val="center"/>
              <w:rPr>
                <w:rFonts w:ascii="Arial" w:hAnsi="Arial" w:cs="Arial"/>
                <w:b/>
                <w:i/>
                <w:iCs/>
                <w:lang w:val="ru-RU"/>
              </w:rPr>
            </w:pPr>
            <w:r>
              <w:rPr>
                <w:rFonts w:ascii="Arial" w:eastAsia="TimesNewRomanPSMT" w:hAnsi="Arial" w:cs="Arial"/>
                <w:b/>
                <w:bCs/>
              </w:rPr>
              <w:t>В) КАО ЗАЈЕДНИЧКУ ПОНУДУ</w:t>
            </w:r>
          </w:p>
        </w:tc>
      </w:tr>
    </w:tbl>
    <w:p w:rsidR="00992ACA" w:rsidRDefault="00992ACA" w:rsidP="00992ACA">
      <w:pPr>
        <w:jc w:val="both"/>
        <w:rPr>
          <w:rFonts w:ascii="Arial" w:hAnsi="Arial" w:cs="Arial"/>
          <w:b/>
          <w:i/>
          <w:iCs/>
          <w:lang w:val="ru-RU"/>
        </w:rPr>
      </w:pPr>
    </w:p>
    <w:p w:rsidR="00992ACA" w:rsidRDefault="00992ACA" w:rsidP="00992ACA">
      <w:pPr>
        <w:jc w:val="both"/>
        <w:rPr>
          <w:rFonts w:ascii="Arial" w:hAnsi="Arial" w:cs="Arial"/>
          <w:i/>
          <w:iCs/>
          <w:lang w:val="ru-RU"/>
        </w:rPr>
      </w:pPr>
      <w:r>
        <w:rPr>
          <w:rFonts w:ascii="Arial" w:hAnsi="Arial" w:cs="Arial"/>
          <w:b/>
          <w:i/>
          <w:iCs/>
          <w:lang w:val="ru-RU"/>
        </w:rPr>
        <w:t>Напомена:</w:t>
      </w:r>
      <w:r>
        <w:rPr>
          <w:rFonts w:ascii="Arial" w:hAnsi="Arial" w:cs="Arial"/>
          <w:i/>
          <w:iCs/>
          <w:lang w:val="ru-RU"/>
        </w:rPr>
        <w:t xml:space="preserve"> заокружити начин подношења понуде и уписати податке о подизвођачу, уколико се понуда подноси са подизвођачем, односно податке о свим учесницима заједничке понуде, уколико понуду подноси група понуђача</w:t>
      </w:r>
    </w:p>
    <w:p w:rsidR="0006582C" w:rsidRPr="00445503" w:rsidRDefault="0006582C" w:rsidP="00992ACA">
      <w:pPr>
        <w:jc w:val="both"/>
        <w:rPr>
          <w:rFonts w:eastAsia="TimesNewRomanPSMT"/>
          <w:bCs/>
          <w:lang w:val="ru-RU"/>
        </w:rPr>
      </w:pPr>
    </w:p>
    <w:p w:rsidR="00992ACA" w:rsidRDefault="00992ACA" w:rsidP="00992ACA">
      <w:pPr>
        <w:jc w:val="both"/>
        <w:rPr>
          <w:rFonts w:ascii="Arial" w:eastAsia="TimesNewRomanPSMT" w:hAnsi="Arial" w:cs="Arial"/>
          <w:b/>
          <w:bCs/>
          <w:i/>
        </w:rPr>
      </w:pPr>
      <w:r>
        <w:rPr>
          <w:rFonts w:ascii="Arial" w:eastAsia="TimesNewRomanPSMT" w:hAnsi="Arial" w:cs="Arial"/>
          <w:b/>
          <w:bCs/>
          <w:i/>
          <w:lang w:val="sr-Cyrl-CS"/>
        </w:rPr>
        <w:lastRenderedPageBreak/>
        <w:t xml:space="preserve">3) </w:t>
      </w:r>
      <w:r>
        <w:rPr>
          <w:rFonts w:ascii="Arial" w:eastAsia="TimesNewRomanPSMT" w:hAnsi="Arial" w:cs="Arial"/>
          <w:b/>
          <w:bCs/>
          <w:i/>
        </w:rPr>
        <w:t xml:space="preserve">ПОДАЦИ О ПОДИЗВОЂАЧУ </w:t>
      </w:r>
    </w:p>
    <w:p w:rsidR="00992ACA" w:rsidRDefault="00992ACA" w:rsidP="00992ACA">
      <w:pPr>
        <w:jc w:val="both"/>
      </w:pPr>
      <w:r>
        <w:rPr>
          <w:rFonts w:ascii="Arial" w:eastAsia="TimesNewRomanPSMT" w:hAnsi="Arial" w:cs="Arial"/>
          <w:b/>
          <w:bCs/>
          <w:i/>
        </w:rPr>
        <w:tab/>
      </w:r>
    </w:p>
    <w:tbl>
      <w:tblPr>
        <w:tblW w:w="0" w:type="auto"/>
        <w:tblInd w:w="-20" w:type="dxa"/>
        <w:tblLayout w:type="fixed"/>
        <w:tblLook w:val="0000"/>
      </w:tblPr>
      <w:tblGrid>
        <w:gridCol w:w="465"/>
        <w:gridCol w:w="4219"/>
        <w:gridCol w:w="4598"/>
      </w:tblGrid>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pPr>
          </w:p>
          <w:p w:rsidR="00992ACA" w:rsidRDefault="00992ACA" w:rsidP="00343FEA">
            <w:pPr>
              <w:rPr>
                <w:rFonts w:ascii="Arial" w:eastAsia="TimesNewRomanPSMT" w:hAnsi="Arial" w:cs="Arial"/>
                <w:bCs/>
                <w:i/>
              </w:rPr>
            </w:pPr>
            <w:r>
              <w:rPr>
                <w:rFonts w:ascii="Arial" w:eastAsia="TimesNewRomanPSMT" w:hAnsi="Arial" w:cs="Arial"/>
                <w:bCs/>
                <w:i/>
              </w:rPr>
              <w:t>1)</w:t>
            </w: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Назив подизвођача: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RPr="00D6775B"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p w:rsidR="00992ACA" w:rsidRDefault="00992ACA" w:rsidP="00343FEA">
            <w:pPr>
              <w:rPr>
                <w:rFonts w:ascii="Arial" w:eastAsia="TimesNewRomanPSMT" w:hAnsi="Arial" w:cs="Arial"/>
                <w:b/>
                <w:bCs/>
                <w:lang w:val="ru-RU"/>
              </w:rPr>
            </w:pPr>
            <w:r>
              <w:rPr>
                <w:rFonts w:ascii="Arial" w:eastAsia="TimesNewRomanPSMT" w:hAnsi="Arial" w:cs="Arial"/>
                <w:bCs/>
                <w:i/>
                <w:lang w:val="ru-RU"/>
              </w:rPr>
              <w:t>Проценат укупне вредности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lang w:val="ru-RU"/>
              </w:rPr>
            </w:pPr>
          </w:p>
        </w:tc>
      </w:tr>
      <w:tr w:rsidR="00992ACA" w:rsidRPr="00D6775B"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p w:rsidR="00992ACA" w:rsidRDefault="00992ACA" w:rsidP="00343FEA">
            <w:pPr>
              <w:rPr>
                <w:rFonts w:ascii="Arial" w:eastAsia="TimesNewRomanPSMT" w:hAnsi="Arial" w:cs="Arial"/>
                <w:b/>
                <w:bCs/>
                <w:lang w:val="ru-RU"/>
              </w:rPr>
            </w:pPr>
            <w:r>
              <w:rPr>
                <w:rFonts w:ascii="Arial" w:eastAsia="TimesNewRomanPSMT" w:hAnsi="Arial" w:cs="Arial"/>
                <w:bCs/>
                <w:i/>
                <w:lang w:val="ru-RU"/>
              </w:rPr>
              <w:t>Део предмета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lang w:val="ru-RU"/>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p w:rsidR="00992ACA" w:rsidRDefault="00992ACA" w:rsidP="00343FEA">
            <w:pPr>
              <w:rPr>
                <w:rFonts w:ascii="Arial" w:eastAsia="TimesNewRomanPSMT" w:hAnsi="Arial" w:cs="Arial"/>
                <w:bCs/>
                <w:i/>
              </w:rPr>
            </w:pPr>
            <w:r>
              <w:rPr>
                <w:rFonts w:ascii="Arial" w:eastAsia="TimesNewRomanPSMT" w:hAnsi="Arial" w:cs="Arial"/>
                <w:bCs/>
                <w:i/>
              </w:rPr>
              <w:t>2)</w:t>
            </w: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Назив подизвођача: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RPr="00D6775B"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p w:rsidR="00992ACA" w:rsidRDefault="00992ACA" w:rsidP="00343FEA">
            <w:pPr>
              <w:rPr>
                <w:rFonts w:ascii="Arial" w:eastAsia="TimesNewRomanPSMT" w:hAnsi="Arial" w:cs="Arial"/>
                <w:b/>
                <w:bCs/>
                <w:lang w:val="ru-RU"/>
              </w:rPr>
            </w:pPr>
            <w:r>
              <w:rPr>
                <w:rFonts w:ascii="Arial" w:eastAsia="TimesNewRomanPSMT" w:hAnsi="Arial" w:cs="Arial"/>
                <w:bCs/>
                <w:i/>
                <w:lang w:val="ru-RU"/>
              </w:rPr>
              <w:t>Проценат укупне вредности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lang w:val="ru-RU"/>
              </w:rPr>
            </w:pPr>
          </w:p>
        </w:tc>
      </w:tr>
      <w:tr w:rsidR="00992ACA" w:rsidRPr="00D6775B"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p w:rsidR="00992ACA" w:rsidRDefault="00992ACA" w:rsidP="00343FEA">
            <w:pPr>
              <w:rPr>
                <w:rFonts w:ascii="Arial" w:eastAsia="TimesNewRomanPSMT" w:hAnsi="Arial" w:cs="Arial"/>
                <w:b/>
                <w:bCs/>
                <w:lang w:val="ru-RU"/>
              </w:rPr>
            </w:pPr>
            <w:r>
              <w:rPr>
                <w:rFonts w:ascii="Arial" w:eastAsia="TimesNewRomanPSMT" w:hAnsi="Arial" w:cs="Arial"/>
                <w:bCs/>
                <w:i/>
                <w:lang w:val="ru-RU"/>
              </w:rPr>
              <w:t>Део предмета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lang w:val="ru-RU"/>
              </w:rPr>
            </w:pPr>
          </w:p>
        </w:tc>
      </w:tr>
    </w:tbl>
    <w:p w:rsidR="00992ACA" w:rsidRDefault="00992ACA" w:rsidP="00992ACA">
      <w:pPr>
        <w:jc w:val="both"/>
        <w:rPr>
          <w:rFonts w:ascii="Arial" w:hAnsi="Arial" w:cs="Arial"/>
          <w:b/>
          <w:bCs/>
          <w:i/>
          <w:iCs/>
          <w:u w:val="single"/>
          <w:lang w:val="ru-RU"/>
        </w:rPr>
      </w:pPr>
    </w:p>
    <w:p w:rsidR="00992ACA" w:rsidRPr="008566BF" w:rsidRDefault="00992ACA" w:rsidP="00992ACA">
      <w:pPr>
        <w:jc w:val="both"/>
        <w:rPr>
          <w:rFonts w:ascii="Arial" w:hAnsi="Arial" w:cs="Arial"/>
          <w:b/>
          <w:bCs/>
          <w:i/>
          <w:iCs/>
          <w:u w:val="single"/>
          <w:lang w:val="ru-RU"/>
        </w:rPr>
      </w:pPr>
    </w:p>
    <w:p w:rsidR="00992ACA" w:rsidRDefault="00992ACA" w:rsidP="00992ACA">
      <w:pPr>
        <w:jc w:val="both"/>
        <w:rPr>
          <w:rFonts w:ascii="Arial" w:hAnsi="Arial" w:cs="Arial"/>
          <w:i/>
          <w:iCs/>
          <w:lang w:val="ru-RU"/>
        </w:rPr>
      </w:pPr>
      <w:r>
        <w:rPr>
          <w:rFonts w:ascii="Arial" w:hAnsi="Arial" w:cs="Arial"/>
          <w:b/>
          <w:bCs/>
          <w:i/>
          <w:iCs/>
          <w:u w:val="single"/>
          <w:lang w:val="ru-RU"/>
        </w:rPr>
        <w:t>Напомена:</w:t>
      </w:r>
      <w:r>
        <w:rPr>
          <w:rFonts w:ascii="Arial" w:hAnsi="Arial" w:cs="Arial"/>
          <w:b/>
          <w:bCs/>
          <w:i/>
          <w:iCs/>
          <w:lang w:val="ru-RU"/>
        </w:rPr>
        <w:t xml:space="preserve"> </w:t>
      </w:r>
    </w:p>
    <w:p w:rsidR="00992ACA" w:rsidRDefault="00992ACA" w:rsidP="00992ACA">
      <w:pPr>
        <w:jc w:val="both"/>
        <w:rPr>
          <w:rFonts w:ascii="Arial" w:eastAsia="TimesNewRomanPSMT" w:hAnsi="Arial" w:cs="Arial"/>
          <w:b/>
          <w:bCs/>
          <w:lang w:val="ru-RU"/>
        </w:rPr>
      </w:pPr>
      <w:r>
        <w:rPr>
          <w:rFonts w:ascii="Arial" w:hAnsi="Arial" w:cs="Arial"/>
          <w:i/>
          <w:iCs/>
          <w:lang w:val="ru-RU"/>
        </w:rPr>
        <w:t>Табелу „Подаци о подизвођачу“ попуњавају само они понуђачи који подносе  понуду са подизвођачем, а уколико има већи број подизвођача од места предвиђених у табели, потребно је да се наведени образац копира у довољном броју примерака, да се попуни и достави за сваког подизвођача.</w:t>
      </w:r>
    </w:p>
    <w:p w:rsidR="00992ACA" w:rsidRPr="008566BF" w:rsidRDefault="00992ACA" w:rsidP="00992ACA">
      <w:pPr>
        <w:jc w:val="both"/>
        <w:rPr>
          <w:rFonts w:ascii="Arial" w:eastAsia="TimesNewRomanPSMT" w:hAnsi="Arial" w:cs="Arial"/>
          <w:b/>
          <w:bCs/>
          <w:lang w:val="ru-RU"/>
        </w:rPr>
      </w:pPr>
    </w:p>
    <w:p w:rsidR="00992ACA" w:rsidRDefault="00992ACA" w:rsidP="00992ACA">
      <w:pPr>
        <w:jc w:val="both"/>
        <w:rPr>
          <w:rFonts w:ascii="Arial" w:eastAsia="TimesNewRomanPSMT" w:hAnsi="Arial" w:cs="Arial"/>
          <w:b/>
          <w:bCs/>
          <w:lang w:val="ru-RU"/>
        </w:rPr>
      </w:pPr>
    </w:p>
    <w:p w:rsidR="00992ACA" w:rsidRDefault="00992ACA" w:rsidP="00992ACA">
      <w:pPr>
        <w:jc w:val="both"/>
        <w:rPr>
          <w:rFonts w:ascii="Arial" w:eastAsia="TimesNewRomanPSMT" w:hAnsi="Arial" w:cs="Arial"/>
          <w:b/>
          <w:bCs/>
          <w:lang w:val="ru-RU"/>
        </w:rPr>
      </w:pPr>
    </w:p>
    <w:p w:rsidR="00992ACA" w:rsidRDefault="00992ACA" w:rsidP="00992ACA">
      <w:pPr>
        <w:jc w:val="both"/>
        <w:rPr>
          <w:rFonts w:ascii="Arial" w:eastAsia="TimesNewRomanPSMT" w:hAnsi="Arial" w:cs="Arial"/>
          <w:b/>
          <w:bCs/>
          <w:lang w:val="ru-RU"/>
        </w:rPr>
      </w:pPr>
    </w:p>
    <w:p w:rsidR="00992ACA" w:rsidRDefault="00992ACA" w:rsidP="00992ACA">
      <w:pPr>
        <w:jc w:val="both"/>
        <w:rPr>
          <w:rFonts w:ascii="Arial" w:eastAsia="TimesNewRomanPSMT" w:hAnsi="Arial" w:cs="Arial"/>
          <w:b/>
          <w:bCs/>
          <w:lang w:val="ru-RU"/>
        </w:rPr>
      </w:pPr>
    </w:p>
    <w:p w:rsidR="00992ACA" w:rsidRDefault="00992ACA" w:rsidP="00992ACA">
      <w:pPr>
        <w:jc w:val="both"/>
        <w:rPr>
          <w:rFonts w:ascii="Arial" w:eastAsia="TimesNewRomanPSMT" w:hAnsi="Arial" w:cs="Arial"/>
          <w:b/>
          <w:bCs/>
          <w:lang w:val="ru-RU"/>
        </w:rPr>
      </w:pPr>
    </w:p>
    <w:p w:rsidR="00992ACA" w:rsidRPr="008566BF" w:rsidRDefault="00992ACA" w:rsidP="00992ACA">
      <w:pPr>
        <w:jc w:val="both"/>
        <w:rPr>
          <w:rFonts w:ascii="Arial" w:eastAsia="TimesNewRomanPSMT" w:hAnsi="Arial" w:cs="Arial"/>
          <w:b/>
          <w:bCs/>
          <w:lang w:val="ru-RU"/>
        </w:rPr>
      </w:pPr>
    </w:p>
    <w:p w:rsidR="00992ACA" w:rsidRDefault="00992ACA" w:rsidP="00992ACA">
      <w:pPr>
        <w:jc w:val="both"/>
        <w:rPr>
          <w:rFonts w:ascii="Arial" w:eastAsia="TimesNewRomanPSMT" w:hAnsi="Arial" w:cs="Arial"/>
          <w:b/>
          <w:bCs/>
          <w:i/>
          <w:lang w:val="ru-RU"/>
        </w:rPr>
      </w:pPr>
      <w:r>
        <w:rPr>
          <w:rFonts w:ascii="Arial" w:eastAsia="TimesNewRomanPSMT" w:hAnsi="Arial" w:cs="Arial"/>
          <w:b/>
          <w:bCs/>
          <w:i/>
          <w:lang w:val="sr-Cyrl-CS"/>
        </w:rPr>
        <w:lastRenderedPageBreak/>
        <w:t xml:space="preserve">4) </w:t>
      </w:r>
      <w:r>
        <w:rPr>
          <w:rFonts w:ascii="Arial" w:eastAsia="TimesNewRomanPSMT" w:hAnsi="Arial" w:cs="Arial"/>
          <w:b/>
          <w:bCs/>
          <w:i/>
          <w:lang w:val="ru-RU"/>
        </w:rPr>
        <w:t>ПОДАЦИ О УЧЕСНИКУ  У ЗАЈЕДНИЧКОЈ ПОНУДИ</w:t>
      </w:r>
    </w:p>
    <w:p w:rsidR="00992ACA" w:rsidRPr="008566BF" w:rsidRDefault="00992ACA" w:rsidP="00992ACA">
      <w:pPr>
        <w:jc w:val="both"/>
        <w:rPr>
          <w:lang w:val="ru-RU"/>
        </w:rPr>
      </w:pPr>
      <w:r>
        <w:rPr>
          <w:rFonts w:ascii="Arial" w:eastAsia="TimesNewRomanPSMT" w:hAnsi="Arial" w:cs="Arial"/>
          <w:b/>
          <w:bCs/>
          <w:i/>
          <w:lang w:val="ru-RU"/>
        </w:rPr>
        <w:tab/>
      </w:r>
    </w:p>
    <w:tbl>
      <w:tblPr>
        <w:tblW w:w="0" w:type="auto"/>
        <w:tblInd w:w="-20" w:type="dxa"/>
        <w:tblLayout w:type="fixed"/>
        <w:tblLook w:val="0000"/>
      </w:tblPr>
      <w:tblGrid>
        <w:gridCol w:w="465"/>
        <w:gridCol w:w="4219"/>
        <w:gridCol w:w="4598"/>
      </w:tblGrid>
      <w:tr w:rsidR="00992ACA" w:rsidRPr="00D6775B" w:rsidTr="00343FEA">
        <w:tc>
          <w:tcPr>
            <w:tcW w:w="465" w:type="dxa"/>
            <w:tcBorders>
              <w:top w:val="single" w:sz="4" w:space="0" w:color="000000"/>
              <w:left w:val="single" w:sz="4" w:space="0" w:color="000000"/>
              <w:bottom w:val="single" w:sz="4" w:space="0" w:color="000000"/>
            </w:tcBorders>
            <w:shd w:val="clear" w:color="auto" w:fill="auto"/>
          </w:tcPr>
          <w:p w:rsidR="00992ACA" w:rsidRPr="008566BF" w:rsidRDefault="00992ACA" w:rsidP="00343FEA">
            <w:pPr>
              <w:snapToGrid w:val="0"/>
              <w:rPr>
                <w:lang w:val="ru-RU"/>
              </w:rPr>
            </w:pPr>
          </w:p>
          <w:p w:rsidR="00992ACA" w:rsidRDefault="00992ACA" w:rsidP="00343FEA">
            <w:pPr>
              <w:rPr>
                <w:rFonts w:ascii="Arial" w:eastAsia="TimesNewRomanPSMT" w:hAnsi="Arial" w:cs="Arial"/>
                <w:bCs/>
                <w:i/>
                <w:lang w:val="ru-RU"/>
              </w:rPr>
            </w:pPr>
            <w:r>
              <w:rPr>
                <w:rFonts w:ascii="Arial" w:eastAsia="TimesNewRomanPSMT" w:hAnsi="Arial" w:cs="Arial"/>
                <w:bCs/>
                <w:i/>
              </w:rPr>
              <w:t>1)</w:t>
            </w: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p w:rsidR="00992ACA" w:rsidRDefault="00992ACA" w:rsidP="00343FEA">
            <w:pPr>
              <w:rPr>
                <w:rFonts w:ascii="Arial" w:eastAsia="TimesNewRomanPSMT" w:hAnsi="Arial" w:cs="Arial"/>
                <w:b/>
                <w:bCs/>
                <w:lang w:val="ru-RU"/>
              </w:rPr>
            </w:pPr>
            <w:r>
              <w:rPr>
                <w:rFonts w:ascii="Arial" w:eastAsia="TimesNewRomanPSMT" w:hAnsi="Arial" w:cs="Arial"/>
                <w:bCs/>
                <w:i/>
                <w:lang w:val="ru-RU"/>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lang w:val="ru-RU"/>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p w:rsidR="00992ACA" w:rsidRDefault="00992ACA" w:rsidP="00343FEA">
            <w:pPr>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p w:rsidR="00992ACA" w:rsidRDefault="00992ACA" w:rsidP="00343FEA">
            <w:pPr>
              <w:rPr>
                <w:rFonts w:ascii="Arial" w:eastAsia="TimesNewRomanPSMT" w:hAnsi="Arial" w:cs="Arial"/>
                <w:b/>
                <w:bCs/>
              </w:rPr>
            </w:pPr>
            <w:r>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RPr="00D6775B"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Cs/>
                <w:i/>
                <w:lang w:val="ru-RU"/>
              </w:rPr>
            </w:pPr>
            <w:r>
              <w:rPr>
                <w:rFonts w:ascii="Arial" w:eastAsia="TimesNewRomanPSMT" w:hAnsi="Arial" w:cs="Arial"/>
                <w:bCs/>
                <w:i/>
              </w:rPr>
              <w:t>2)</w:t>
            </w: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p w:rsidR="00992ACA" w:rsidRDefault="00992ACA" w:rsidP="00343FEA">
            <w:pPr>
              <w:rPr>
                <w:rFonts w:ascii="Arial" w:eastAsia="TimesNewRomanPSMT" w:hAnsi="Arial" w:cs="Arial"/>
                <w:b/>
                <w:bCs/>
                <w:lang w:val="ru-RU"/>
              </w:rPr>
            </w:pPr>
            <w:r>
              <w:rPr>
                <w:rFonts w:ascii="Arial" w:eastAsia="TimesNewRomanPSMT" w:hAnsi="Arial" w:cs="Arial"/>
                <w:bCs/>
                <w:i/>
                <w:lang w:val="ru-RU"/>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lang w:val="ru-RU"/>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p w:rsidR="00992ACA" w:rsidRDefault="00992ACA" w:rsidP="00343FEA">
            <w:pPr>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p w:rsidR="00992ACA" w:rsidRDefault="00992ACA" w:rsidP="00343FEA">
            <w:pPr>
              <w:rPr>
                <w:rFonts w:ascii="Arial" w:eastAsia="TimesNewRomanPSMT" w:hAnsi="Arial" w:cs="Arial"/>
                <w:b/>
                <w:bCs/>
              </w:rPr>
            </w:pPr>
            <w:r>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RPr="00D6775B"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Cs/>
                <w:i/>
                <w:lang w:val="ru-RU"/>
              </w:rPr>
            </w:pPr>
            <w:r>
              <w:rPr>
                <w:rFonts w:ascii="Arial" w:eastAsia="TimesNewRomanPSMT" w:hAnsi="Arial" w:cs="Arial"/>
                <w:bCs/>
                <w:i/>
              </w:rPr>
              <w:t>3)</w:t>
            </w: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p w:rsidR="00992ACA" w:rsidRDefault="00992ACA" w:rsidP="00343FEA">
            <w:pPr>
              <w:rPr>
                <w:rFonts w:ascii="Arial" w:eastAsia="TimesNewRomanPSMT" w:hAnsi="Arial" w:cs="Arial"/>
                <w:b/>
                <w:bCs/>
                <w:lang w:val="ru-RU"/>
              </w:rPr>
            </w:pPr>
            <w:r>
              <w:rPr>
                <w:rFonts w:ascii="Arial" w:eastAsia="TimesNewRomanPSMT" w:hAnsi="Arial" w:cs="Arial"/>
                <w:bCs/>
                <w:i/>
                <w:lang w:val="ru-RU"/>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lang w:val="ru-RU"/>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p w:rsidR="00992ACA" w:rsidRDefault="00992ACA" w:rsidP="00343FEA">
            <w:pPr>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p w:rsidR="00992ACA" w:rsidRDefault="00992ACA" w:rsidP="00343FEA">
            <w:pPr>
              <w:rPr>
                <w:rFonts w:ascii="Arial" w:eastAsia="TimesNewRomanPSMT" w:hAnsi="Arial" w:cs="Arial"/>
                <w:b/>
                <w:bCs/>
              </w:rPr>
            </w:pPr>
            <w:r>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bl>
    <w:p w:rsidR="00992ACA" w:rsidRDefault="00992ACA" w:rsidP="00992ACA">
      <w:pPr>
        <w:jc w:val="both"/>
        <w:rPr>
          <w:rFonts w:ascii="Arial" w:hAnsi="Arial" w:cs="Arial"/>
          <w:b/>
          <w:bCs/>
          <w:i/>
          <w:iCs/>
          <w:u w:val="single"/>
          <w:lang w:val="sr-Cyrl-CS"/>
        </w:rPr>
      </w:pPr>
    </w:p>
    <w:p w:rsidR="00992ACA" w:rsidRDefault="00992ACA" w:rsidP="00992ACA">
      <w:pPr>
        <w:jc w:val="both"/>
        <w:rPr>
          <w:rFonts w:ascii="Arial" w:hAnsi="Arial" w:cs="Arial"/>
          <w:b/>
          <w:bCs/>
          <w:i/>
          <w:iCs/>
          <w:u w:val="single"/>
          <w:lang w:val="sr-Cyrl-CS"/>
        </w:rPr>
      </w:pPr>
    </w:p>
    <w:p w:rsidR="00992ACA" w:rsidRDefault="00992ACA" w:rsidP="00992ACA">
      <w:pPr>
        <w:jc w:val="both"/>
        <w:rPr>
          <w:rFonts w:ascii="Arial" w:hAnsi="Arial" w:cs="Arial"/>
          <w:i/>
          <w:iCs/>
          <w:lang w:val="ru-RU"/>
        </w:rPr>
      </w:pPr>
      <w:r>
        <w:rPr>
          <w:rFonts w:ascii="Arial" w:hAnsi="Arial" w:cs="Arial"/>
          <w:b/>
          <w:bCs/>
          <w:i/>
          <w:iCs/>
          <w:u w:val="single"/>
        </w:rPr>
        <w:t>Напомена:</w:t>
      </w:r>
      <w:r>
        <w:rPr>
          <w:rFonts w:ascii="Arial" w:hAnsi="Arial" w:cs="Arial"/>
          <w:b/>
          <w:bCs/>
          <w:i/>
          <w:iCs/>
        </w:rPr>
        <w:t xml:space="preserve"> </w:t>
      </w:r>
    </w:p>
    <w:p w:rsidR="00992ACA" w:rsidRPr="008566BF" w:rsidRDefault="00992ACA" w:rsidP="00992ACA">
      <w:pPr>
        <w:jc w:val="both"/>
        <w:rPr>
          <w:rFonts w:ascii="Arial" w:hAnsi="Arial" w:cs="Arial"/>
          <w:b/>
          <w:bCs/>
          <w:i/>
          <w:iCs/>
          <w:sz w:val="20"/>
          <w:szCs w:val="20"/>
          <w:lang w:val="ru-RU"/>
        </w:rPr>
      </w:pPr>
      <w:r>
        <w:rPr>
          <w:rFonts w:ascii="Arial" w:hAnsi="Arial" w:cs="Arial"/>
          <w:i/>
          <w:iCs/>
          <w:lang w:val="ru-RU"/>
        </w:rPr>
        <w:t>Табелу „Подаци о учеснику у заједничкој понуди“ попуњавају само они понуђачи који подносе заједничку понуду, а уколико има већи број учесника у заједничкој понуди од места предвиђених у табели, потребно је да се наведени образац копира у довољном броју примерака, да се попуни и достави за сваког понуђача који је учесник у заједничкој понуди</w:t>
      </w:r>
      <w:r>
        <w:rPr>
          <w:rFonts w:ascii="Arial" w:hAnsi="Arial" w:cs="Arial"/>
          <w:i/>
          <w:iCs/>
          <w:sz w:val="20"/>
          <w:szCs w:val="20"/>
          <w:lang w:val="ru-RU"/>
        </w:rPr>
        <w:t>.</w:t>
      </w:r>
    </w:p>
    <w:p w:rsidR="00992ACA" w:rsidRPr="008566BF" w:rsidRDefault="00992ACA" w:rsidP="00992ACA">
      <w:pPr>
        <w:jc w:val="both"/>
        <w:rPr>
          <w:rFonts w:ascii="Arial" w:hAnsi="Arial" w:cs="Arial"/>
          <w:b/>
          <w:bCs/>
          <w:i/>
          <w:iCs/>
          <w:sz w:val="20"/>
          <w:szCs w:val="20"/>
          <w:lang w:val="ru-RU"/>
        </w:rPr>
      </w:pPr>
    </w:p>
    <w:p w:rsidR="00992ACA" w:rsidRPr="008566BF" w:rsidRDefault="00992ACA" w:rsidP="00992ACA">
      <w:pPr>
        <w:jc w:val="both"/>
        <w:rPr>
          <w:rFonts w:ascii="Arial" w:hAnsi="Arial" w:cs="Arial"/>
          <w:b/>
          <w:bCs/>
          <w:i/>
          <w:iCs/>
          <w:sz w:val="20"/>
          <w:szCs w:val="20"/>
          <w:lang w:val="ru-RU"/>
        </w:rPr>
      </w:pPr>
    </w:p>
    <w:p w:rsidR="00992ACA" w:rsidRPr="008566BF" w:rsidRDefault="00992ACA" w:rsidP="00992ACA">
      <w:pPr>
        <w:jc w:val="both"/>
        <w:rPr>
          <w:rFonts w:ascii="Arial" w:hAnsi="Arial" w:cs="Arial"/>
          <w:b/>
          <w:bCs/>
          <w:i/>
          <w:iCs/>
          <w:sz w:val="20"/>
          <w:szCs w:val="20"/>
          <w:lang w:val="ru-RU"/>
        </w:rPr>
      </w:pPr>
    </w:p>
    <w:p w:rsidR="00992ACA" w:rsidRPr="008566BF" w:rsidRDefault="00992ACA" w:rsidP="00992ACA">
      <w:pPr>
        <w:jc w:val="both"/>
        <w:rPr>
          <w:rFonts w:ascii="Arial" w:hAnsi="Arial" w:cs="Arial"/>
          <w:b/>
          <w:bCs/>
          <w:i/>
          <w:iCs/>
          <w:sz w:val="20"/>
          <w:szCs w:val="20"/>
          <w:lang w:val="ru-RU"/>
        </w:rPr>
      </w:pPr>
    </w:p>
    <w:p w:rsidR="00992ACA" w:rsidRPr="008566BF" w:rsidRDefault="00992ACA" w:rsidP="00992ACA">
      <w:pPr>
        <w:jc w:val="both"/>
        <w:rPr>
          <w:rFonts w:ascii="Arial" w:hAnsi="Arial" w:cs="Arial"/>
          <w:b/>
          <w:bCs/>
          <w:i/>
          <w:iCs/>
          <w:sz w:val="20"/>
          <w:szCs w:val="20"/>
          <w:lang w:val="ru-RU"/>
        </w:rPr>
      </w:pPr>
    </w:p>
    <w:p w:rsidR="00992ACA" w:rsidRPr="008566BF" w:rsidRDefault="00992ACA" w:rsidP="00992ACA">
      <w:pPr>
        <w:jc w:val="both"/>
        <w:rPr>
          <w:rFonts w:ascii="Arial" w:hAnsi="Arial" w:cs="Arial"/>
          <w:b/>
          <w:bCs/>
          <w:i/>
          <w:iCs/>
          <w:sz w:val="20"/>
          <w:szCs w:val="20"/>
          <w:lang w:val="ru-RU"/>
        </w:rPr>
      </w:pPr>
    </w:p>
    <w:p w:rsidR="00992ACA" w:rsidRPr="008566BF" w:rsidRDefault="00992ACA" w:rsidP="00992ACA">
      <w:pPr>
        <w:jc w:val="both"/>
        <w:rPr>
          <w:rFonts w:ascii="Arial" w:hAnsi="Arial" w:cs="Arial"/>
          <w:b/>
          <w:bCs/>
          <w:i/>
          <w:iCs/>
          <w:sz w:val="20"/>
          <w:szCs w:val="20"/>
          <w:lang w:val="ru-RU"/>
        </w:rPr>
      </w:pPr>
    </w:p>
    <w:p w:rsidR="00992ACA" w:rsidRDefault="00992ACA" w:rsidP="00992ACA">
      <w:pPr>
        <w:jc w:val="both"/>
        <w:rPr>
          <w:rFonts w:ascii="Arial" w:hAnsi="Arial" w:cs="Arial"/>
          <w:b/>
          <w:bCs/>
          <w:i/>
          <w:iCs/>
          <w:sz w:val="20"/>
          <w:szCs w:val="20"/>
          <w:lang w:val="ru-RU"/>
        </w:rPr>
      </w:pPr>
    </w:p>
    <w:p w:rsidR="0006582C" w:rsidRDefault="0006582C" w:rsidP="00992ACA">
      <w:pPr>
        <w:jc w:val="both"/>
        <w:rPr>
          <w:rFonts w:ascii="Arial" w:hAnsi="Arial" w:cs="Arial"/>
          <w:b/>
          <w:bCs/>
          <w:i/>
          <w:iCs/>
          <w:sz w:val="20"/>
          <w:szCs w:val="20"/>
          <w:lang w:val="ru-RU"/>
        </w:rPr>
      </w:pPr>
    </w:p>
    <w:p w:rsidR="00992ACA" w:rsidRPr="008566BF" w:rsidRDefault="00992ACA" w:rsidP="00992ACA">
      <w:pPr>
        <w:jc w:val="both"/>
        <w:rPr>
          <w:rFonts w:ascii="Arial" w:hAnsi="Arial" w:cs="Arial"/>
          <w:b/>
          <w:bCs/>
          <w:i/>
          <w:iCs/>
          <w:sz w:val="20"/>
          <w:szCs w:val="20"/>
          <w:lang w:val="ru-RU"/>
        </w:rPr>
      </w:pPr>
    </w:p>
    <w:p w:rsidR="00992ACA" w:rsidRDefault="00992ACA" w:rsidP="00992ACA">
      <w:pPr>
        <w:jc w:val="both"/>
        <w:rPr>
          <w:rFonts w:ascii="Arial" w:hAnsi="Arial" w:cs="Arial"/>
          <w:b/>
          <w:lang w:val="sr-Cyrl-CS"/>
        </w:rPr>
      </w:pPr>
      <w:r>
        <w:rPr>
          <w:rFonts w:ascii="Arial" w:eastAsia="TimesNewRomanPSMT" w:hAnsi="Arial" w:cs="Arial"/>
          <w:b/>
          <w:bCs/>
          <w:lang w:val="ru-RU"/>
        </w:rPr>
        <w:t xml:space="preserve">5) </w:t>
      </w:r>
      <w:r w:rsidRPr="00445503">
        <w:rPr>
          <w:rFonts w:ascii="Arial" w:eastAsia="TimesNewRomanPSMT" w:hAnsi="Arial" w:cs="Arial"/>
          <w:b/>
          <w:bCs/>
          <w:lang w:val="ru-RU"/>
        </w:rPr>
        <w:t>ОПИС ПРЕДМЕТА НАБАВКЕ</w:t>
      </w:r>
      <w:r w:rsidRPr="00445503">
        <w:rPr>
          <w:lang w:val="ru-RU"/>
        </w:rPr>
        <w:t xml:space="preserve"> </w:t>
      </w:r>
      <w:r w:rsidR="00477B37">
        <w:rPr>
          <w:rFonts w:ascii="Arial" w:hAnsi="Arial" w:cs="Arial"/>
          <w:b/>
          <w:lang w:val="ru-RU"/>
        </w:rPr>
        <w:t>Услуга</w:t>
      </w:r>
      <w:r w:rsidR="0006582C">
        <w:rPr>
          <w:rFonts w:ascii="Arial" w:hAnsi="Arial" w:cs="Arial"/>
          <w:b/>
          <w:lang w:val="ru-RU"/>
        </w:rPr>
        <w:t xml:space="preserve"> израде пројектно-техничке документације за ревитализацију пољских путева</w:t>
      </w:r>
      <w:r>
        <w:rPr>
          <w:rFonts w:ascii="Arial" w:hAnsi="Arial" w:cs="Arial"/>
          <w:b/>
          <w:lang w:val="hr-HR"/>
        </w:rPr>
        <w:t xml:space="preserve">, </w:t>
      </w:r>
      <w:r>
        <w:rPr>
          <w:rFonts w:ascii="Arial" w:hAnsi="Arial" w:cs="Arial"/>
          <w:b/>
        </w:rPr>
        <w:t xml:space="preserve">интерни број </w:t>
      </w:r>
      <w:r>
        <w:rPr>
          <w:rFonts w:ascii="Arial" w:hAnsi="Arial" w:cs="Arial"/>
          <w:b/>
          <w:lang w:val="sr-Cyrl-CS"/>
        </w:rPr>
        <w:t xml:space="preserve">ЈНМВ </w:t>
      </w:r>
      <w:r w:rsidR="003562B2">
        <w:rPr>
          <w:rFonts w:ascii="Arial" w:hAnsi="Arial" w:cs="Arial"/>
          <w:b/>
          <w:lang w:val="sr-Cyrl-CS"/>
        </w:rPr>
        <w:t>7/17</w:t>
      </w:r>
      <w:r>
        <w:rPr>
          <w:rFonts w:ascii="Arial" w:hAnsi="Arial" w:cs="Arial"/>
          <w:b/>
          <w:lang w:val="sr-Cyrl-CS"/>
        </w:rPr>
        <w:t xml:space="preserve">, </w:t>
      </w:r>
      <w:r w:rsidRPr="00992ACA">
        <w:rPr>
          <w:rFonts w:ascii="Arial" w:hAnsi="Arial" w:cs="Arial"/>
          <w:b/>
          <w:lang w:val="ru-RU"/>
        </w:rPr>
        <w:t xml:space="preserve">наведене у Плану јавних набавки под бројем </w:t>
      </w:r>
      <w:r w:rsidR="00EE72A9">
        <w:rPr>
          <w:rFonts w:ascii="Arial" w:hAnsi="Arial" w:cs="Arial"/>
          <w:b/>
          <w:lang w:val="ru-RU"/>
        </w:rPr>
        <w:t>1.2.8/17</w:t>
      </w:r>
      <w:r w:rsidR="003F6D9D">
        <w:rPr>
          <w:rFonts w:ascii="Arial" w:hAnsi="Arial" w:cs="Arial"/>
          <w:b/>
          <w:lang w:val="ru-RU"/>
        </w:rPr>
        <w:t>.</w:t>
      </w:r>
      <w:r>
        <w:rPr>
          <w:rFonts w:ascii="Arial" w:hAnsi="Arial" w:cs="Arial"/>
          <w:lang w:val="ru-RU"/>
        </w:rPr>
        <w:t xml:space="preserve"> </w:t>
      </w:r>
      <w:r w:rsidRPr="008566BF">
        <w:rPr>
          <w:rFonts w:ascii="Arial" w:hAnsi="Arial" w:cs="Arial"/>
          <w:lang w:val="ru-RU"/>
        </w:rPr>
        <w:t xml:space="preserve"> </w:t>
      </w:r>
    </w:p>
    <w:p w:rsidR="00992ACA" w:rsidRDefault="00992ACA" w:rsidP="00992ACA">
      <w:pPr>
        <w:ind w:left="720" w:firstLine="720"/>
        <w:jc w:val="both"/>
      </w:pPr>
    </w:p>
    <w:p w:rsidR="0006582C" w:rsidRPr="0006582C" w:rsidRDefault="0006582C" w:rsidP="00992ACA">
      <w:pPr>
        <w:ind w:left="720" w:firstLine="720"/>
        <w:jc w:val="both"/>
      </w:pPr>
    </w:p>
    <w:tbl>
      <w:tblPr>
        <w:tblW w:w="0" w:type="auto"/>
        <w:tblInd w:w="303" w:type="dxa"/>
        <w:tblLayout w:type="fixed"/>
        <w:tblLook w:val="0000"/>
      </w:tblPr>
      <w:tblGrid>
        <w:gridCol w:w="5250"/>
        <w:gridCol w:w="3375"/>
      </w:tblGrid>
      <w:tr w:rsidR="0006582C" w:rsidTr="0006582C">
        <w:tc>
          <w:tcPr>
            <w:tcW w:w="5250" w:type="dxa"/>
            <w:tcBorders>
              <w:top w:val="single" w:sz="4" w:space="0" w:color="000000"/>
              <w:left w:val="single" w:sz="4" w:space="0" w:color="000000"/>
              <w:bottom w:val="single" w:sz="4" w:space="0" w:color="000000"/>
            </w:tcBorders>
            <w:shd w:val="clear" w:color="auto" w:fill="auto"/>
          </w:tcPr>
          <w:p w:rsidR="0006582C" w:rsidRDefault="0006582C" w:rsidP="0006582C">
            <w:pPr>
              <w:snapToGrid w:val="0"/>
              <w:rPr>
                <w:rFonts w:ascii="Arial" w:eastAsia="TimesNewRomanPSMT" w:hAnsi="Arial" w:cs="Arial"/>
                <w:bCs/>
                <w:lang w:val="ru-RU"/>
              </w:rPr>
            </w:pPr>
          </w:p>
          <w:p w:rsidR="0006582C" w:rsidRDefault="0006582C" w:rsidP="0006582C">
            <w:pPr>
              <w:rPr>
                <w:rFonts w:ascii="Arial" w:eastAsia="TimesNewRomanPSMT" w:hAnsi="Arial" w:cs="Arial"/>
                <w:bCs/>
                <w:color w:val="FF0000"/>
                <w:lang w:val="ru-RU"/>
              </w:rPr>
            </w:pPr>
            <w:r>
              <w:rPr>
                <w:rFonts w:ascii="Arial" w:eastAsia="TimesNewRomanPSMT" w:hAnsi="Arial" w:cs="Arial"/>
                <w:bCs/>
                <w:lang w:val="ru-RU"/>
              </w:rPr>
              <w:t xml:space="preserve">Јединича цена без ПДВ-а </w:t>
            </w:r>
          </w:p>
          <w:p w:rsidR="0006582C" w:rsidRDefault="0006582C" w:rsidP="0006582C">
            <w:pPr>
              <w:rPr>
                <w:rFonts w:ascii="Arial" w:eastAsia="TimesNewRomanPSMT" w:hAnsi="Arial" w:cs="Arial"/>
                <w:bCs/>
                <w:color w:val="FF0000"/>
                <w:lang w:val="ru-RU"/>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tcPr>
          <w:p w:rsidR="0006582C" w:rsidRDefault="0006582C" w:rsidP="0006582C">
            <w:pPr>
              <w:snapToGrid w:val="0"/>
              <w:rPr>
                <w:rFonts w:ascii="Arial" w:eastAsia="TimesNewRomanPSMT" w:hAnsi="Arial" w:cs="Arial"/>
                <w:bCs/>
                <w:color w:val="FF0000"/>
                <w:lang w:val="ru-RU"/>
              </w:rPr>
            </w:pPr>
          </w:p>
          <w:p w:rsidR="0006582C" w:rsidRDefault="0006582C" w:rsidP="0006582C">
            <w:pPr>
              <w:rPr>
                <w:rFonts w:ascii="Arial" w:eastAsia="TimesNewRomanPSMT" w:hAnsi="Arial" w:cs="Arial"/>
                <w:bCs/>
                <w:color w:val="FF0000"/>
                <w:lang w:val="ru-RU"/>
              </w:rPr>
            </w:pPr>
          </w:p>
        </w:tc>
      </w:tr>
      <w:tr w:rsidR="0006582C" w:rsidTr="0006582C">
        <w:tc>
          <w:tcPr>
            <w:tcW w:w="5250" w:type="dxa"/>
            <w:tcBorders>
              <w:top w:val="single" w:sz="4" w:space="0" w:color="000000"/>
              <w:left w:val="single" w:sz="4" w:space="0" w:color="000000"/>
              <w:bottom w:val="single" w:sz="4" w:space="0" w:color="000000"/>
            </w:tcBorders>
            <w:shd w:val="clear" w:color="auto" w:fill="auto"/>
          </w:tcPr>
          <w:p w:rsidR="0006582C" w:rsidRDefault="0006582C" w:rsidP="0006582C">
            <w:pPr>
              <w:snapToGrid w:val="0"/>
              <w:rPr>
                <w:rFonts w:ascii="Arial" w:eastAsia="TimesNewRomanPSMT" w:hAnsi="Arial" w:cs="Arial"/>
                <w:bCs/>
                <w:lang w:val="ru-RU"/>
              </w:rPr>
            </w:pPr>
          </w:p>
          <w:p w:rsidR="0006582C" w:rsidRDefault="0006582C" w:rsidP="0006582C">
            <w:pPr>
              <w:rPr>
                <w:rFonts w:ascii="Arial" w:eastAsia="TimesNewRomanPSMT" w:hAnsi="Arial" w:cs="Arial"/>
                <w:bCs/>
                <w:lang w:val="ru-RU"/>
              </w:rPr>
            </w:pPr>
            <w:r>
              <w:rPr>
                <w:rFonts w:ascii="Arial" w:eastAsia="TimesNewRomanPSMT" w:hAnsi="Arial" w:cs="Arial"/>
                <w:bCs/>
                <w:lang w:val="ru-RU"/>
              </w:rPr>
              <w:t>Јединична цена са ПДВ-ом</w:t>
            </w:r>
          </w:p>
          <w:p w:rsidR="0006582C" w:rsidRDefault="0006582C" w:rsidP="0006582C">
            <w:pPr>
              <w:rPr>
                <w:rFonts w:ascii="Arial" w:eastAsia="TimesNewRomanPSMT" w:hAnsi="Arial" w:cs="Arial"/>
                <w:bCs/>
                <w:lang w:val="ru-RU"/>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tcPr>
          <w:p w:rsidR="0006582C" w:rsidRDefault="0006582C" w:rsidP="0006582C">
            <w:pPr>
              <w:snapToGrid w:val="0"/>
              <w:rPr>
                <w:rFonts w:ascii="Arial" w:eastAsia="TimesNewRomanPSMT" w:hAnsi="Arial" w:cs="Arial"/>
                <w:bCs/>
                <w:color w:val="FF0000"/>
                <w:lang w:val="ru-RU"/>
              </w:rPr>
            </w:pPr>
          </w:p>
        </w:tc>
      </w:tr>
      <w:tr w:rsidR="0006582C" w:rsidTr="0006582C">
        <w:tc>
          <w:tcPr>
            <w:tcW w:w="5250" w:type="dxa"/>
            <w:tcBorders>
              <w:top w:val="single" w:sz="4" w:space="0" w:color="000000"/>
              <w:left w:val="single" w:sz="4" w:space="0" w:color="000000"/>
              <w:bottom w:val="single" w:sz="4" w:space="0" w:color="000000"/>
            </w:tcBorders>
            <w:shd w:val="clear" w:color="auto" w:fill="auto"/>
          </w:tcPr>
          <w:p w:rsidR="0006582C" w:rsidRDefault="0006582C" w:rsidP="0006582C">
            <w:pPr>
              <w:snapToGrid w:val="0"/>
              <w:rPr>
                <w:rFonts w:ascii="Arial" w:eastAsia="TimesNewRomanPSMT" w:hAnsi="Arial" w:cs="Arial"/>
                <w:bCs/>
                <w:lang w:val="ru-RU"/>
              </w:rPr>
            </w:pPr>
          </w:p>
          <w:p w:rsidR="0006582C" w:rsidRDefault="0006582C" w:rsidP="0006582C">
            <w:pPr>
              <w:rPr>
                <w:rFonts w:ascii="Arial" w:eastAsia="TimesNewRomanPSMT" w:hAnsi="Arial" w:cs="Arial"/>
                <w:bCs/>
                <w:lang w:val="ru-RU"/>
              </w:rPr>
            </w:pPr>
            <w:r>
              <w:rPr>
                <w:rFonts w:ascii="Arial" w:eastAsia="TimesNewRomanPSMT" w:hAnsi="Arial" w:cs="Arial"/>
                <w:bCs/>
                <w:lang w:val="ru-RU"/>
              </w:rPr>
              <w:t>Рок и начин плаћања</w:t>
            </w:r>
          </w:p>
          <w:p w:rsidR="0006582C" w:rsidRDefault="0006582C" w:rsidP="0006582C">
            <w:pPr>
              <w:rPr>
                <w:rFonts w:ascii="Arial" w:eastAsia="TimesNewRomanPSMT" w:hAnsi="Arial" w:cs="Arial"/>
                <w:bCs/>
                <w:lang w:val="ru-RU"/>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tcPr>
          <w:p w:rsidR="0006582C" w:rsidRDefault="0006582C" w:rsidP="0006582C">
            <w:pPr>
              <w:snapToGrid w:val="0"/>
              <w:rPr>
                <w:rFonts w:ascii="Arial" w:eastAsia="TimesNewRomanPSMT" w:hAnsi="Arial" w:cs="Arial"/>
                <w:bCs/>
                <w:lang w:val="ru-RU"/>
              </w:rPr>
            </w:pPr>
            <w:r>
              <w:rPr>
                <w:rFonts w:ascii="Arial" w:eastAsia="TimesNewRomanPSMT" w:hAnsi="Arial" w:cs="Arial"/>
                <w:bCs/>
                <w:lang w:val="ru-RU"/>
              </w:rPr>
              <w:t xml:space="preserve">45 дана од дана пријема рачуна за пружене </w:t>
            </w:r>
            <w:r w:rsidR="00477B37">
              <w:rPr>
                <w:rFonts w:ascii="Arial" w:eastAsia="TimesNewRomanPSMT" w:hAnsi="Arial" w:cs="Arial"/>
                <w:bCs/>
                <w:lang w:val="ru-RU"/>
              </w:rPr>
              <w:t>Услуга</w:t>
            </w:r>
          </w:p>
        </w:tc>
      </w:tr>
      <w:tr w:rsidR="0006582C" w:rsidTr="0006582C">
        <w:tc>
          <w:tcPr>
            <w:tcW w:w="5250" w:type="dxa"/>
            <w:tcBorders>
              <w:top w:val="single" w:sz="4" w:space="0" w:color="000000"/>
              <w:left w:val="single" w:sz="4" w:space="0" w:color="000000"/>
              <w:bottom w:val="single" w:sz="4" w:space="0" w:color="000000"/>
            </w:tcBorders>
            <w:shd w:val="clear" w:color="auto" w:fill="auto"/>
          </w:tcPr>
          <w:p w:rsidR="0006582C" w:rsidRDefault="0006582C" w:rsidP="0006582C">
            <w:pPr>
              <w:snapToGrid w:val="0"/>
              <w:rPr>
                <w:rFonts w:ascii="Arial" w:eastAsia="TimesNewRomanPSMT" w:hAnsi="Arial" w:cs="Arial"/>
                <w:bCs/>
                <w:lang w:val="ru-RU"/>
              </w:rPr>
            </w:pPr>
          </w:p>
          <w:p w:rsidR="0006582C" w:rsidRDefault="0006582C" w:rsidP="0006582C">
            <w:pPr>
              <w:rPr>
                <w:rFonts w:ascii="Arial" w:eastAsia="TimesNewRomanPSMT" w:hAnsi="Arial" w:cs="Arial"/>
                <w:bCs/>
                <w:lang w:val="ru-RU"/>
              </w:rPr>
            </w:pPr>
            <w:r>
              <w:rPr>
                <w:rFonts w:ascii="Arial" w:eastAsia="TimesNewRomanPSMT" w:hAnsi="Arial" w:cs="Arial"/>
                <w:bCs/>
                <w:lang w:val="ru-RU"/>
              </w:rPr>
              <w:t>Рок важења понуде (минимално 30 дана)</w:t>
            </w:r>
          </w:p>
          <w:p w:rsidR="0006582C" w:rsidRDefault="0006582C" w:rsidP="0006582C">
            <w:pPr>
              <w:rPr>
                <w:rFonts w:ascii="Arial" w:eastAsia="TimesNewRomanPSMT" w:hAnsi="Arial" w:cs="Arial"/>
                <w:bCs/>
                <w:lang w:val="ru-RU"/>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tcPr>
          <w:p w:rsidR="0006582C" w:rsidRDefault="0006582C" w:rsidP="0006582C">
            <w:pPr>
              <w:snapToGrid w:val="0"/>
              <w:rPr>
                <w:rFonts w:ascii="Arial" w:eastAsia="TimesNewRomanPSMT" w:hAnsi="Arial" w:cs="Arial"/>
                <w:bCs/>
                <w:lang w:val="ru-RU"/>
              </w:rPr>
            </w:pPr>
          </w:p>
        </w:tc>
      </w:tr>
      <w:tr w:rsidR="0006582C" w:rsidTr="0006582C">
        <w:tc>
          <w:tcPr>
            <w:tcW w:w="5250" w:type="dxa"/>
            <w:tcBorders>
              <w:top w:val="single" w:sz="4" w:space="0" w:color="000000"/>
              <w:left w:val="single" w:sz="4" w:space="0" w:color="000000"/>
              <w:bottom w:val="single" w:sz="4" w:space="0" w:color="000000"/>
            </w:tcBorders>
            <w:shd w:val="clear" w:color="auto" w:fill="auto"/>
          </w:tcPr>
          <w:p w:rsidR="0006582C" w:rsidRDefault="0006582C" w:rsidP="0006582C">
            <w:pPr>
              <w:snapToGrid w:val="0"/>
              <w:rPr>
                <w:rFonts w:ascii="Arial" w:eastAsia="TimesNewRomanPSMT" w:hAnsi="Arial" w:cs="Arial"/>
                <w:bCs/>
                <w:lang w:val="ru-RU"/>
              </w:rPr>
            </w:pPr>
          </w:p>
          <w:p w:rsidR="0006582C" w:rsidRPr="002A672F" w:rsidRDefault="0006582C" w:rsidP="0006582C">
            <w:pPr>
              <w:rPr>
                <w:rFonts w:ascii="Arial" w:eastAsia="TimesNewRomanPSMT" w:hAnsi="Arial" w:cs="Arial"/>
                <w:bCs/>
                <w:lang w:val="sr-Cyrl-CS"/>
              </w:rPr>
            </w:pPr>
            <w:r>
              <w:rPr>
                <w:rFonts w:ascii="Arial" w:eastAsia="TimesNewRomanPSMT" w:hAnsi="Arial" w:cs="Arial"/>
                <w:bCs/>
                <w:lang w:val="ru-RU"/>
              </w:rPr>
              <w:t xml:space="preserve">Рок пружања </w:t>
            </w:r>
            <w:r w:rsidR="00477B37">
              <w:rPr>
                <w:rFonts w:ascii="Arial" w:eastAsia="TimesNewRomanPSMT" w:hAnsi="Arial" w:cs="Arial"/>
                <w:bCs/>
                <w:lang w:val="ru-RU"/>
              </w:rPr>
              <w:t>Услуга</w:t>
            </w:r>
            <w:r>
              <w:rPr>
                <w:rFonts w:ascii="Arial" w:eastAsia="TimesNewRomanPSMT" w:hAnsi="Arial" w:cs="Arial"/>
                <w:bCs/>
              </w:rPr>
              <w:t xml:space="preserve"> (</w:t>
            </w:r>
            <w:r>
              <w:rPr>
                <w:rFonts w:ascii="Arial" w:eastAsia="TimesNewRomanPSMT" w:hAnsi="Arial" w:cs="Arial"/>
                <w:bCs/>
                <w:lang w:val="sr-Cyrl-CS"/>
              </w:rPr>
              <w:t>максимално 15 дана)</w:t>
            </w:r>
          </w:p>
          <w:p w:rsidR="0006582C" w:rsidRDefault="0006582C" w:rsidP="0006582C">
            <w:pPr>
              <w:rPr>
                <w:rFonts w:ascii="Arial" w:eastAsia="TimesNewRomanPSMT" w:hAnsi="Arial" w:cs="Arial"/>
                <w:bCs/>
                <w:lang w:val="ru-RU"/>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tcPr>
          <w:p w:rsidR="0006582C" w:rsidRDefault="0006582C" w:rsidP="0006582C">
            <w:pPr>
              <w:snapToGrid w:val="0"/>
              <w:rPr>
                <w:rFonts w:ascii="Arial" w:eastAsia="TimesNewRomanPSMT" w:hAnsi="Arial" w:cs="Arial"/>
                <w:bCs/>
                <w:lang w:val="ru-RU"/>
              </w:rPr>
            </w:pPr>
          </w:p>
        </w:tc>
      </w:tr>
    </w:tbl>
    <w:p w:rsidR="00992ACA" w:rsidRDefault="00992ACA" w:rsidP="00992ACA">
      <w:pPr>
        <w:ind w:left="720" w:firstLine="720"/>
        <w:jc w:val="both"/>
        <w:rPr>
          <w:rFonts w:eastAsia="TimesNewRomanPSMT"/>
          <w:bCs/>
          <w:lang w:val="sr-Cyrl-CS"/>
        </w:rPr>
      </w:pPr>
    </w:p>
    <w:p w:rsidR="00992ACA" w:rsidRDefault="00992ACA" w:rsidP="00992ACA">
      <w:pPr>
        <w:ind w:left="720" w:firstLine="720"/>
        <w:jc w:val="both"/>
        <w:rPr>
          <w:rFonts w:eastAsia="TimesNewRomanPSMT"/>
          <w:bCs/>
          <w:lang w:val="sr-Cyrl-CS"/>
        </w:rPr>
      </w:pPr>
    </w:p>
    <w:p w:rsidR="00992ACA" w:rsidRDefault="00992ACA" w:rsidP="00992ACA">
      <w:pPr>
        <w:ind w:left="720" w:firstLine="720"/>
        <w:jc w:val="both"/>
        <w:rPr>
          <w:rFonts w:eastAsia="TimesNewRomanPSMT"/>
          <w:bCs/>
          <w:lang w:val="sr-Cyrl-CS"/>
        </w:rPr>
      </w:pPr>
    </w:p>
    <w:p w:rsidR="00992ACA" w:rsidRDefault="00992ACA" w:rsidP="00992ACA">
      <w:pPr>
        <w:ind w:left="720" w:firstLine="720"/>
        <w:jc w:val="both"/>
        <w:rPr>
          <w:rFonts w:eastAsia="TimesNewRomanPSMT"/>
          <w:bCs/>
          <w:lang w:val="sr-Cyrl-CS"/>
        </w:rPr>
      </w:pPr>
    </w:p>
    <w:p w:rsidR="0006582C" w:rsidRPr="003F0F32" w:rsidRDefault="0006582C" w:rsidP="00992ACA">
      <w:pPr>
        <w:ind w:left="720" w:firstLine="720"/>
        <w:jc w:val="both"/>
        <w:rPr>
          <w:rFonts w:eastAsia="TimesNewRomanPSMT"/>
          <w:bCs/>
          <w:lang w:val="sr-Cyrl-CS"/>
        </w:rPr>
      </w:pPr>
    </w:p>
    <w:p w:rsidR="00992ACA" w:rsidRDefault="00992ACA" w:rsidP="00992ACA">
      <w:pPr>
        <w:ind w:left="720" w:firstLine="720"/>
        <w:jc w:val="both"/>
        <w:rPr>
          <w:rFonts w:eastAsia="TimesNewRomanPSMT"/>
          <w:bCs/>
        </w:rPr>
      </w:pPr>
    </w:p>
    <w:p w:rsidR="00992ACA" w:rsidRPr="0071502A" w:rsidRDefault="00992ACA" w:rsidP="00992ACA">
      <w:pPr>
        <w:ind w:left="720" w:firstLine="720"/>
        <w:jc w:val="both"/>
        <w:rPr>
          <w:rFonts w:ascii="Arial" w:eastAsia="TimesNewRomanPSMT" w:hAnsi="Arial" w:cs="Arial"/>
          <w:bCs/>
        </w:rPr>
      </w:pPr>
      <w:r w:rsidRPr="0071502A">
        <w:rPr>
          <w:rFonts w:ascii="Arial" w:eastAsia="TimesNewRomanPSMT" w:hAnsi="Arial" w:cs="Arial"/>
          <w:bCs/>
        </w:rPr>
        <w:t xml:space="preserve">Датум </w:t>
      </w:r>
      <w:r w:rsidRPr="0071502A">
        <w:rPr>
          <w:rFonts w:ascii="Arial" w:eastAsia="TimesNewRomanPSMT" w:hAnsi="Arial" w:cs="Arial"/>
          <w:bCs/>
        </w:rPr>
        <w:tab/>
      </w:r>
      <w:r w:rsidRPr="0071502A">
        <w:rPr>
          <w:rFonts w:ascii="Arial" w:eastAsia="TimesNewRomanPSMT" w:hAnsi="Arial" w:cs="Arial"/>
          <w:bCs/>
        </w:rPr>
        <w:tab/>
      </w:r>
      <w:r w:rsidRPr="0071502A">
        <w:rPr>
          <w:rFonts w:ascii="Arial" w:eastAsia="TimesNewRomanPSMT" w:hAnsi="Arial" w:cs="Arial"/>
          <w:bCs/>
        </w:rPr>
        <w:tab/>
      </w:r>
      <w:r w:rsidRPr="0071502A">
        <w:rPr>
          <w:rFonts w:ascii="Arial" w:eastAsia="TimesNewRomanPSMT" w:hAnsi="Arial" w:cs="Arial"/>
          <w:bCs/>
        </w:rPr>
        <w:tab/>
      </w:r>
      <w:r w:rsidRPr="0071502A">
        <w:rPr>
          <w:rFonts w:ascii="Arial" w:eastAsia="TimesNewRomanPSMT" w:hAnsi="Arial" w:cs="Arial"/>
          <w:bCs/>
        </w:rPr>
        <w:tab/>
        <w:t xml:space="preserve">              Понуђач</w:t>
      </w:r>
    </w:p>
    <w:p w:rsidR="00992ACA" w:rsidRPr="0071502A" w:rsidRDefault="00992ACA" w:rsidP="00992ACA">
      <w:pPr>
        <w:ind w:left="2880" w:firstLine="720"/>
        <w:jc w:val="both"/>
        <w:rPr>
          <w:rFonts w:ascii="Arial" w:eastAsia="TimesNewRomanPS-BoldMT" w:hAnsi="Arial" w:cs="Arial"/>
          <w:b/>
          <w:bCs/>
          <w:i/>
          <w:iCs/>
          <w:color w:val="002060"/>
        </w:rPr>
      </w:pPr>
      <w:r w:rsidRPr="0071502A">
        <w:rPr>
          <w:rFonts w:ascii="Arial" w:eastAsia="TimesNewRomanPSMT" w:hAnsi="Arial" w:cs="Arial"/>
          <w:bCs/>
        </w:rPr>
        <w:t xml:space="preserve">    М. П. </w:t>
      </w:r>
    </w:p>
    <w:p w:rsidR="00992ACA" w:rsidRPr="004552C8" w:rsidRDefault="00992ACA" w:rsidP="00992ACA">
      <w:pPr>
        <w:jc w:val="both"/>
        <w:rPr>
          <w:rFonts w:ascii="Arial" w:eastAsia="TimesNewRomanPS-BoldMT" w:hAnsi="Arial" w:cs="Arial"/>
          <w:b/>
          <w:bCs/>
          <w:i/>
          <w:iCs/>
          <w:color w:val="auto"/>
        </w:rPr>
      </w:pPr>
      <w:r w:rsidRPr="004552C8">
        <w:rPr>
          <w:rFonts w:ascii="Arial" w:eastAsia="TimesNewRomanPS-BoldMT" w:hAnsi="Arial" w:cs="Arial"/>
          <w:b/>
          <w:bCs/>
          <w:i/>
          <w:iCs/>
          <w:color w:val="auto"/>
        </w:rPr>
        <w:t>_____________________________</w:t>
      </w:r>
      <w:r w:rsidRPr="004552C8">
        <w:rPr>
          <w:rFonts w:ascii="Arial" w:eastAsia="TimesNewRomanPS-BoldMT" w:hAnsi="Arial" w:cs="Arial"/>
          <w:b/>
          <w:bCs/>
          <w:i/>
          <w:iCs/>
          <w:color w:val="auto"/>
        </w:rPr>
        <w:tab/>
        <w:t>________________________________</w:t>
      </w:r>
    </w:p>
    <w:p w:rsidR="00992ACA" w:rsidRDefault="00992ACA" w:rsidP="00992ACA">
      <w:pPr>
        <w:jc w:val="both"/>
        <w:rPr>
          <w:rFonts w:eastAsia="TimesNewRomanPS-BoldMT"/>
          <w:b/>
          <w:bCs/>
          <w:i/>
          <w:iCs/>
          <w:color w:val="002060"/>
          <w:lang w:val="sr-Cyrl-CS"/>
        </w:rPr>
      </w:pPr>
    </w:p>
    <w:p w:rsidR="00992ACA" w:rsidRDefault="00992ACA" w:rsidP="00992ACA">
      <w:pPr>
        <w:jc w:val="both"/>
        <w:rPr>
          <w:rFonts w:eastAsia="TimesNewRomanPS-BoldMT"/>
          <w:b/>
          <w:bCs/>
          <w:i/>
          <w:iCs/>
          <w:color w:val="002060"/>
          <w:lang w:val="sr-Cyrl-CS"/>
        </w:rPr>
      </w:pPr>
    </w:p>
    <w:p w:rsidR="00992ACA" w:rsidRPr="00370072" w:rsidRDefault="00992ACA" w:rsidP="00992ACA">
      <w:pPr>
        <w:jc w:val="both"/>
        <w:rPr>
          <w:rFonts w:eastAsia="TimesNewRomanPS-BoldMT"/>
          <w:b/>
          <w:bCs/>
          <w:i/>
          <w:iCs/>
          <w:color w:val="002060"/>
          <w:lang w:val="sr-Cyrl-CS"/>
        </w:rPr>
      </w:pPr>
    </w:p>
    <w:p w:rsidR="00992ACA" w:rsidRDefault="00992ACA" w:rsidP="00992ACA">
      <w:pPr>
        <w:jc w:val="both"/>
        <w:rPr>
          <w:rFonts w:eastAsia="TimesNewRomanPS-BoldMT"/>
          <w:b/>
          <w:bCs/>
          <w:i/>
          <w:iCs/>
          <w:color w:val="002060"/>
        </w:rPr>
      </w:pPr>
    </w:p>
    <w:p w:rsidR="0006582C" w:rsidRPr="0006582C" w:rsidRDefault="0006582C" w:rsidP="00992ACA">
      <w:pPr>
        <w:jc w:val="both"/>
        <w:rPr>
          <w:rFonts w:eastAsia="TimesNewRomanPS-BoldMT"/>
          <w:b/>
          <w:bCs/>
          <w:i/>
          <w:iCs/>
          <w:color w:val="002060"/>
        </w:rPr>
      </w:pPr>
    </w:p>
    <w:p w:rsidR="00992ACA" w:rsidRDefault="00992ACA" w:rsidP="00992ACA">
      <w:pPr>
        <w:jc w:val="both"/>
        <w:rPr>
          <w:rFonts w:ascii="Arial" w:hAnsi="Arial" w:cs="Arial"/>
          <w:i/>
          <w:iCs/>
        </w:rPr>
      </w:pPr>
      <w:r>
        <w:rPr>
          <w:rFonts w:ascii="Arial" w:hAnsi="Arial" w:cs="Arial"/>
          <w:b/>
          <w:bCs/>
          <w:i/>
          <w:iCs/>
          <w:u w:val="single"/>
        </w:rPr>
        <w:t>Напомене:</w:t>
      </w:r>
      <w:r>
        <w:rPr>
          <w:rFonts w:ascii="Arial" w:hAnsi="Arial" w:cs="Arial"/>
          <w:b/>
          <w:bCs/>
          <w:i/>
          <w:iCs/>
        </w:rPr>
        <w:t xml:space="preserve"> </w:t>
      </w:r>
    </w:p>
    <w:p w:rsidR="00992ACA" w:rsidRPr="008566BF" w:rsidRDefault="00992ACA" w:rsidP="00992ACA">
      <w:pPr>
        <w:jc w:val="both"/>
        <w:rPr>
          <w:rFonts w:ascii="Arial" w:hAnsi="Arial" w:cs="Arial"/>
          <w:i/>
          <w:iCs/>
          <w:lang w:val="ru-RU"/>
        </w:rPr>
      </w:pPr>
      <w:r w:rsidRPr="008566BF">
        <w:rPr>
          <w:rFonts w:ascii="Arial" w:hAnsi="Arial" w:cs="Arial"/>
          <w:i/>
          <w:iCs/>
          <w:lang w:val="ru-RU"/>
        </w:rPr>
        <w:t xml:space="preserve">Образац понуде понуђач мора да попуни, овери печатом и потпише, чиме </w:t>
      </w:r>
      <w:r>
        <w:rPr>
          <w:rFonts w:ascii="Arial" w:hAnsi="Arial" w:cs="Arial"/>
          <w:i/>
          <w:iCs/>
          <w:lang w:val="sr-Cyrl-CS"/>
        </w:rPr>
        <w:t>п</w:t>
      </w:r>
      <w:r w:rsidRPr="008566BF">
        <w:rPr>
          <w:rFonts w:ascii="Arial" w:hAnsi="Arial" w:cs="Arial"/>
          <w:i/>
          <w:iCs/>
          <w:lang w:val="ru-RU"/>
        </w:rPr>
        <w:t>отврђује да су тачни подаци који су у обрасцу понуде наведени. Уколико понуђачи подносе заједничку понуду, група понуђача може да се определи да образац понуде потписују и печатом оверавају сви понуђачи из групе понуђача или група понуђача може да одреди једног понуђача из групе који ће попунити, потписати и печатом оверити образац понуде.</w:t>
      </w:r>
    </w:p>
    <w:p w:rsidR="00992ACA" w:rsidRDefault="00992ACA" w:rsidP="00992ACA">
      <w:pPr>
        <w:pStyle w:val="ListParagraph"/>
        <w:tabs>
          <w:tab w:val="left" w:pos="680"/>
        </w:tabs>
        <w:ind w:left="0"/>
        <w:jc w:val="both"/>
        <w:rPr>
          <w:rFonts w:ascii="Arial" w:hAnsi="Arial" w:cs="Arial"/>
          <w:i/>
          <w:iCs/>
          <w:lang w:val="ru-RU"/>
        </w:rPr>
      </w:pPr>
      <w:r w:rsidRPr="008566BF">
        <w:rPr>
          <w:rFonts w:ascii="Arial" w:hAnsi="Arial" w:cs="Arial"/>
          <w:i/>
          <w:iCs/>
          <w:lang w:val="ru-RU"/>
        </w:rPr>
        <w:t>Уколико је предмет јавне набавке обликован у више партија, понуђачи ће попуњавати образац понуде за сваку партију посебно.</w:t>
      </w:r>
    </w:p>
    <w:p w:rsidR="00992ACA" w:rsidRDefault="00992ACA" w:rsidP="00992ACA">
      <w:pPr>
        <w:pStyle w:val="ListParagraph"/>
        <w:tabs>
          <w:tab w:val="left" w:pos="680"/>
        </w:tabs>
        <w:ind w:left="0"/>
        <w:jc w:val="both"/>
        <w:rPr>
          <w:rFonts w:ascii="Arial" w:hAnsi="Arial" w:cs="Arial"/>
          <w:i/>
          <w:iCs/>
          <w:lang w:val="ru-RU"/>
        </w:rPr>
      </w:pPr>
    </w:p>
    <w:p w:rsidR="00992ACA" w:rsidRDefault="00992ACA" w:rsidP="00992ACA">
      <w:pPr>
        <w:pStyle w:val="ListParagraph"/>
        <w:tabs>
          <w:tab w:val="left" w:pos="680"/>
        </w:tabs>
        <w:ind w:left="0"/>
        <w:jc w:val="both"/>
        <w:rPr>
          <w:rFonts w:ascii="Arial" w:hAnsi="Arial" w:cs="Arial"/>
          <w:i/>
          <w:iCs/>
          <w:lang w:val="ru-RU"/>
        </w:rPr>
      </w:pPr>
    </w:p>
    <w:p w:rsidR="00992ACA" w:rsidRDefault="00992ACA" w:rsidP="00992ACA">
      <w:pPr>
        <w:pStyle w:val="ListParagraph"/>
        <w:tabs>
          <w:tab w:val="left" w:pos="680"/>
        </w:tabs>
        <w:ind w:left="0"/>
        <w:jc w:val="both"/>
        <w:rPr>
          <w:rFonts w:ascii="Arial" w:hAnsi="Arial" w:cs="Arial"/>
          <w:i/>
          <w:iCs/>
          <w:lang w:val="ru-RU"/>
        </w:rPr>
      </w:pPr>
    </w:p>
    <w:p w:rsidR="00992ACA" w:rsidRDefault="00992ACA" w:rsidP="00992ACA">
      <w:pPr>
        <w:pStyle w:val="ListParagraph"/>
        <w:tabs>
          <w:tab w:val="left" w:pos="680"/>
        </w:tabs>
        <w:ind w:left="0"/>
        <w:jc w:val="both"/>
        <w:rPr>
          <w:rFonts w:ascii="Arial" w:hAnsi="Arial" w:cs="Arial"/>
          <w:i/>
          <w:iCs/>
          <w:lang w:val="ru-RU"/>
        </w:rPr>
      </w:pPr>
    </w:p>
    <w:p w:rsidR="00992ACA" w:rsidRDefault="00992ACA" w:rsidP="00992ACA">
      <w:pPr>
        <w:pStyle w:val="ListParagraph"/>
        <w:tabs>
          <w:tab w:val="left" w:pos="680"/>
        </w:tabs>
        <w:ind w:left="0"/>
        <w:jc w:val="both"/>
        <w:rPr>
          <w:rFonts w:ascii="Arial" w:hAnsi="Arial" w:cs="Arial"/>
          <w:i/>
          <w:iCs/>
          <w:lang w:val="ru-RU"/>
        </w:rPr>
      </w:pPr>
    </w:p>
    <w:p w:rsidR="0006582C" w:rsidRDefault="0006582C" w:rsidP="00992ACA">
      <w:pPr>
        <w:pStyle w:val="ListParagraph"/>
        <w:tabs>
          <w:tab w:val="left" w:pos="680"/>
        </w:tabs>
        <w:ind w:left="0"/>
        <w:jc w:val="both"/>
        <w:rPr>
          <w:rFonts w:ascii="Arial" w:hAnsi="Arial" w:cs="Arial"/>
          <w:i/>
          <w:iCs/>
          <w:lang w:val="ru-RU"/>
        </w:rPr>
      </w:pPr>
    </w:p>
    <w:p w:rsidR="0006582C" w:rsidRDefault="0006582C" w:rsidP="00992ACA">
      <w:pPr>
        <w:pStyle w:val="ListParagraph"/>
        <w:tabs>
          <w:tab w:val="left" w:pos="680"/>
        </w:tabs>
        <w:ind w:left="0"/>
        <w:jc w:val="both"/>
        <w:rPr>
          <w:rFonts w:ascii="Arial" w:hAnsi="Arial" w:cs="Arial"/>
          <w:i/>
          <w:iCs/>
          <w:lang w:val="ru-RU"/>
        </w:rPr>
      </w:pPr>
    </w:p>
    <w:p w:rsidR="00992ACA" w:rsidRDefault="00992ACA" w:rsidP="00992ACA">
      <w:pPr>
        <w:jc w:val="right"/>
        <w:rPr>
          <w:rFonts w:ascii="Arial" w:hAnsi="Arial" w:cs="Arial"/>
          <w:b/>
          <w:bCs/>
          <w:i/>
          <w:iCs/>
          <w:sz w:val="28"/>
          <w:szCs w:val="28"/>
        </w:rPr>
      </w:pPr>
      <w:r>
        <w:rPr>
          <w:rFonts w:ascii="Arial" w:hAnsi="Arial" w:cs="Arial"/>
          <w:b/>
          <w:bCs/>
          <w:i/>
          <w:iCs/>
          <w:sz w:val="28"/>
          <w:szCs w:val="28"/>
        </w:rPr>
        <w:lastRenderedPageBreak/>
        <w:t>(ОБРАЗАЦ 2)</w:t>
      </w:r>
    </w:p>
    <w:p w:rsidR="00992ACA" w:rsidRDefault="00992ACA" w:rsidP="00992ACA">
      <w:pPr>
        <w:jc w:val="right"/>
        <w:rPr>
          <w:rFonts w:ascii="Arial" w:hAnsi="Arial" w:cs="Arial"/>
          <w:b/>
          <w:bCs/>
          <w:i/>
          <w:iCs/>
          <w:sz w:val="28"/>
          <w:szCs w:val="28"/>
        </w:rPr>
      </w:pPr>
    </w:p>
    <w:p w:rsidR="00992ACA" w:rsidRDefault="00992ACA" w:rsidP="00992ACA">
      <w:pPr>
        <w:jc w:val="center"/>
        <w:rPr>
          <w:rFonts w:ascii="Arial" w:hAnsi="Arial" w:cs="Arial"/>
          <w:b/>
          <w:bCs/>
          <w:i/>
          <w:iCs/>
          <w:sz w:val="28"/>
          <w:szCs w:val="28"/>
        </w:rPr>
      </w:pPr>
      <w:r>
        <w:rPr>
          <w:rFonts w:ascii="Arial" w:hAnsi="Arial" w:cs="Arial"/>
          <w:b/>
          <w:bCs/>
          <w:i/>
          <w:iCs/>
          <w:sz w:val="28"/>
          <w:szCs w:val="28"/>
        </w:rPr>
        <w:t>ОБРАЗАЦ СТРУКТУРЕ ЦЕНЕ СА УПУТСТВОМ КАКО ДА СЕ ПОПУНИ</w:t>
      </w:r>
    </w:p>
    <w:p w:rsidR="005271D2" w:rsidRDefault="005271D2" w:rsidP="004943EA">
      <w:pPr>
        <w:jc w:val="both"/>
        <w:rPr>
          <w:rFonts w:ascii="Arial" w:hAnsi="Arial" w:cs="Arial"/>
        </w:rPr>
      </w:pPr>
    </w:p>
    <w:p w:rsidR="0006582C" w:rsidRPr="0006582C" w:rsidRDefault="0006582C" w:rsidP="004943EA">
      <w:pPr>
        <w:jc w:val="both"/>
        <w:rPr>
          <w:rFonts w:ascii="Arial" w:hAnsi="Arial" w:cs="Arial"/>
        </w:rPr>
      </w:pPr>
    </w:p>
    <w:p w:rsidR="00992ACA" w:rsidRDefault="00992ACA" w:rsidP="00992ACA">
      <w:pPr>
        <w:pStyle w:val="ListParagraph"/>
        <w:tabs>
          <w:tab w:val="left" w:pos="680"/>
        </w:tabs>
        <w:ind w:left="0"/>
        <w:jc w:val="both"/>
        <w:rPr>
          <w:rFonts w:ascii="Arial" w:eastAsia="TimesNewRomanPSMT" w:hAnsi="Arial" w:cs="Arial"/>
          <w:bCs/>
          <w:lang w:val="ru-RU"/>
        </w:rPr>
      </w:pPr>
      <w:r>
        <w:rPr>
          <w:rFonts w:ascii="Arial" w:eastAsia="TimesNewRomanPSMT" w:hAnsi="Arial" w:cs="Arial"/>
          <w:bCs/>
          <w:lang w:val="ru-RU"/>
        </w:rPr>
        <w:t>Понуда број: ______________________ од ______________________ године</w:t>
      </w:r>
    </w:p>
    <w:p w:rsidR="00992ACA" w:rsidRDefault="00992ACA" w:rsidP="00992ACA">
      <w:pPr>
        <w:pStyle w:val="ListParagraph"/>
        <w:tabs>
          <w:tab w:val="left" w:pos="680"/>
        </w:tabs>
        <w:ind w:left="0"/>
        <w:jc w:val="both"/>
        <w:rPr>
          <w:rFonts w:ascii="Arial" w:eastAsia="TimesNewRomanPSMT" w:hAnsi="Arial" w:cs="Arial"/>
          <w:bCs/>
          <w:lang w:val="ru-RU"/>
        </w:rPr>
      </w:pPr>
      <w:r>
        <w:rPr>
          <w:rFonts w:ascii="Arial" w:eastAsia="TimesNewRomanPSMT" w:hAnsi="Arial" w:cs="Arial"/>
          <w:bCs/>
          <w:lang w:val="ru-RU"/>
        </w:rPr>
        <w:t xml:space="preserve">                                           (уписати број и датум понуде)</w:t>
      </w:r>
    </w:p>
    <w:p w:rsidR="00992ACA" w:rsidRDefault="00992ACA" w:rsidP="00992ACA">
      <w:pPr>
        <w:pStyle w:val="ListParagraph"/>
        <w:tabs>
          <w:tab w:val="left" w:pos="680"/>
        </w:tabs>
        <w:ind w:left="0"/>
        <w:jc w:val="both"/>
        <w:rPr>
          <w:rFonts w:ascii="Arial" w:eastAsia="TimesNewRomanPSMT" w:hAnsi="Arial" w:cs="Arial"/>
          <w:bCs/>
          <w:lang w:val="ru-RU"/>
        </w:rPr>
      </w:pPr>
    </w:p>
    <w:p w:rsidR="00992ACA" w:rsidRDefault="00992ACA" w:rsidP="00EE0FA4">
      <w:pPr>
        <w:jc w:val="both"/>
        <w:rPr>
          <w:rFonts w:ascii="Arial" w:hAnsi="Arial" w:cs="Arial"/>
          <w:b/>
          <w:lang w:val="sr-Cyrl-CS"/>
        </w:rPr>
      </w:pPr>
      <w:r>
        <w:rPr>
          <w:rFonts w:ascii="Arial" w:eastAsia="TimesNewRomanPSMT" w:hAnsi="Arial" w:cs="Arial"/>
          <w:bCs/>
          <w:lang w:val="ru-RU"/>
        </w:rPr>
        <w:t xml:space="preserve">за јавну набавку мале вредности </w:t>
      </w:r>
      <w:r w:rsidR="00EE0FA4">
        <w:rPr>
          <w:rFonts w:ascii="Arial" w:eastAsia="TimesNewRomanPSMT" w:hAnsi="Arial" w:cs="Arial"/>
          <w:bCs/>
          <w:lang w:val="ru-RU"/>
        </w:rPr>
        <w:t xml:space="preserve">интерног </w:t>
      </w:r>
      <w:r>
        <w:rPr>
          <w:rFonts w:ascii="Arial" w:eastAsia="TimesNewRomanPSMT" w:hAnsi="Arial" w:cs="Arial"/>
          <w:bCs/>
          <w:lang w:val="ru-RU"/>
        </w:rPr>
        <w:t>број</w:t>
      </w:r>
      <w:r w:rsidR="00EE0FA4">
        <w:rPr>
          <w:rFonts w:ascii="Arial" w:eastAsia="TimesNewRomanPSMT" w:hAnsi="Arial" w:cs="Arial"/>
          <w:bCs/>
          <w:lang w:val="ru-RU"/>
        </w:rPr>
        <w:t>а</w:t>
      </w:r>
      <w:r>
        <w:rPr>
          <w:rFonts w:ascii="Arial" w:eastAsia="TimesNewRomanPSMT" w:hAnsi="Arial" w:cs="Arial"/>
          <w:bCs/>
          <w:lang w:val="ru-RU"/>
        </w:rPr>
        <w:t xml:space="preserve"> </w:t>
      </w:r>
      <w:r w:rsidR="003562B2">
        <w:rPr>
          <w:rFonts w:ascii="Arial" w:eastAsia="TimesNewRomanPSMT" w:hAnsi="Arial" w:cs="Arial"/>
          <w:bCs/>
          <w:lang w:val="ru-RU"/>
        </w:rPr>
        <w:t>7/17</w:t>
      </w:r>
      <w:r w:rsidR="00EE0FA4">
        <w:rPr>
          <w:rFonts w:ascii="Arial" w:eastAsia="TimesNewRomanPSMT" w:hAnsi="Arial" w:cs="Arial"/>
          <w:bCs/>
          <w:lang w:val="ru-RU"/>
        </w:rPr>
        <w:t xml:space="preserve">, </w:t>
      </w:r>
      <w:r w:rsidR="00EE0FA4" w:rsidRPr="00EE0FA4">
        <w:rPr>
          <w:rFonts w:ascii="Arial" w:hAnsi="Arial" w:cs="Arial"/>
          <w:lang w:val="ru-RU"/>
        </w:rPr>
        <w:t xml:space="preserve">наведене у Плану јавних набавки под бројем </w:t>
      </w:r>
      <w:r w:rsidR="00EE72A9">
        <w:rPr>
          <w:rFonts w:ascii="Arial" w:hAnsi="Arial" w:cs="Arial"/>
          <w:lang w:val="ru-RU"/>
        </w:rPr>
        <w:t>1.2.8/17</w:t>
      </w:r>
      <w:r>
        <w:rPr>
          <w:rFonts w:ascii="Arial" w:eastAsia="TimesNewRomanPSMT" w:hAnsi="Arial" w:cs="Arial"/>
          <w:bCs/>
          <w:lang w:val="ru-RU"/>
        </w:rPr>
        <w:t xml:space="preserve"> - </w:t>
      </w:r>
      <w:r w:rsidR="00477B37">
        <w:rPr>
          <w:rFonts w:ascii="Arial" w:hAnsi="Arial" w:cs="Arial"/>
          <w:b/>
          <w:lang w:val="ru-RU"/>
        </w:rPr>
        <w:t>Услуга</w:t>
      </w:r>
      <w:r w:rsidR="0006582C">
        <w:rPr>
          <w:rFonts w:ascii="Arial" w:hAnsi="Arial" w:cs="Arial"/>
          <w:b/>
          <w:lang w:val="ru-RU"/>
        </w:rPr>
        <w:t xml:space="preserve"> израде пројектно-техничке документације за ревитализацију пољских путева</w:t>
      </w:r>
      <w:r>
        <w:rPr>
          <w:rFonts w:ascii="Arial" w:hAnsi="Arial" w:cs="Arial"/>
          <w:b/>
          <w:lang w:val="sr-Cyrl-CS"/>
        </w:rPr>
        <w:t>.</w:t>
      </w:r>
    </w:p>
    <w:p w:rsidR="00992ACA" w:rsidRDefault="00992ACA" w:rsidP="00992ACA">
      <w:pPr>
        <w:pStyle w:val="ListParagraph"/>
        <w:tabs>
          <w:tab w:val="left" w:pos="680"/>
        </w:tabs>
        <w:ind w:left="0"/>
        <w:jc w:val="both"/>
        <w:rPr>
          <w:rFonts w:ascii="Arial" w:hAnsi="Arial" w:cs="Arial"/>
          <w:b/>
          <w:lang w:val="sr-Cyrl-CS"/>
        </w:rPr>
      </w:pPr>
    </w:p>
    <w:p w:rsidR="003F4950" w:rsidRDefault="003F4950" w:rsidP="00992ACA">
      <w:pPr>
        <w:pStyle w:val="ListParagraph"/>
        <w:tabs>
          <w:tab w:val="left" w:pos="680"/>
        </w:tabs>
        <w:ind w:left="0"/>
        <w:jc w:val="both"/>
        <w:rPr>
          <w:rFonts w:ascii="Arial" w:hAnsi="Arial" w:cs="Arial"/>
          <w:b/>
          <w:lang w:val="sr-Cyrl-CS"/>
        </w:rPr>
      </w:pPr>
    </w:p>
    <w:p w:rsidR="00992ACA" w:rsidRPr="00370072" w:rsidRDefault="00992ACA" w:rsidP="00992ACA">
      <w:pPr>
        <w:pStyle w:val="ListParagraph"/>
        <w:tabs>
          <w:tab w:val="left" w:pos="680"/>
        </w:tabs>
        <w:ind w:left="0"/>
        <w:jc w:val="both"/>
        <w:rPr>
          <w:rFonts w:ascii="Arial" w:eastAsia="TimesNewRomanPSMT" w:hAnsi="Arial" w:cs="Arial"/>
          <w:bCs/>
          <w:lang w:val="sr-Cyrl-CS"/>
        </w:rPr>
      </w:pPr>
      <w:r w:rsidRPr="00370072">
        <w:rPr>
          <w:rFonts w:ascii="Arial" w:hAnsi="Arial" w:cs="Arial"/>
          <w:lang w:val="sr-Cyrl-CS"/>
        </w:rPr>
        <w:t>Назив понуђача: ________________________________________________________</w:t>
      </w:r>
      <w:r>
        <w:rPr>
          <w:rFonts w:ascii="Arial" w:hAnsi="Arial" w:cs="Arial"/>
          <w:lang w:val="sr-Cyrl-CS"/>
        </w:rPr>
        <w:t>_</w:t>
      </w:r>
    </w:p>
    <w:p w:rsidR="00992ACA" w:rsidRDefault="00992ACA" w:rsidP="00992ACA">
      <w:pPr>
        <w:pStyle w:val="ListParagraph"/>
        <w:tabs>
          <w:tab w:val="left" w:pos="680"/>
        </w:tabs>
        <w:ind w:left="0"/>
        <w:jc w:val="both"/>
        <w:rPr>
          <w:rFonts w:ascii="Arial" w:eastAsia="TimesNewRomanPSMT" w:hAnsi="Arial" w:cs="Arial"/>
          <w:bCs/>
          <w:lang w:val="ru-RU"/>
        </w:rPr>
      </w:pPr>
    </w:p>
    <w:p w:rsidR="00992ACA" w:rsidRDefault="00992ACA" w:rsidP="00992ACA">
      <w:pPr>
        <w:pStyle w:val="ListParagraph"/>
        <w:tabs>
          <w:tab w:val="left" w:pos="680"/>
        </w:tabs>
        <w:ind w:left="0"/>
        <w:jc w:val="both"/>
        <w:rPr>
          <w:rFonts w:ascii="Arial" w:eastAsia="TimesNewRomanPSMT" w:hAnsi="Arial" w:cs="Arial"/>
          <w:bCs/>
          <w:lang w:val="ru-RU"/>
        </w:rPr>
      </w:pPr>
    </w:p>
    <w:p w:rsidR="0006582C" w:rsidRPr="00E336EA" w:rsidRDefault="0006582C" w:rsidP="0006582C">
      <w:pPr>
        <w:pStyle w:val="BodyText2"/>
        <w:spacing w:line="100" w:lineRule="atLeast"/>
        <w:jc w:val="both"/>
        <w:rPr>
          <w:rFonts w:ascii="Arial" w:hAnsi="Arial" w:cs="Arial"/>
          <w:b/>
          <w:bCs/>
          <w:i/>
          <w:color w:val="auto"/>
          <w:lang w:val="sr-Cyrl-CS"/>
        </w:rPr>
      </w:pPr>
    </w:p>
    <w:tbl>
      <w:tblPr>
        <w:tblW w:w="9090" w:type="dxa"/>
        <w:tblInd w:w="108" w:type="dxa"/>
        <w:tblLayout w:type="fixed"/>
        <w:tblLook w:val="0000"/>
      </w:tblPr>
      <w:tblGrid>
        <w:gridCol w:w="993"/>
        <w:gridCol w:w="3597"/>
        <w:gridCol w:w="2250"/>
        <w:gridCol w:w="2250"/>
      </w:tblGrid>
      <w:tr w:rsidR="0006582C" w:rsidTr="0006582C">
        <w:tc>
          <w:tcPr>
            <w:tcW w:w="993" w:type="dxa"/>
            <w:tcBorders>
              <w:top w:val="single" w:sz="4" w:space="0" w:color="000000"/>
              <w:left w:val="single" w:sz="4" w:space="0" w:color="000000"/>
              <w:bottom w:val="single" w:sz="4" w:space="0" w:color="000000"/>
            </w:tcBorders>
            <w:shd w:val="clear" w:color="auto" w:fill="auto"/>
          </w:tcPr>
          <w:p w:rsidR="0006582C" w:rsidRDefault="0006582C" w:rsidP="0006582C">
            <w:pPr>
              <w:rPr>
                <w:rFonts w:ascii="Arial" w:eastAsia="TimesNewRomanPSMT" w:hAnsi="Arial" w:cs="Arial"/>
                <w:bCs/>
                <w:color w:val="FF0000"/>
                <w:lang w:val="ru-RU"/>
              </w:rPr>
            </w:pPr>
          </w:p>
        </w:tc>
        <w:tc>
          <w:tcPr>
            <w:tcW w:w="3597" w:type="dxa"/>
            <w:tcBorders>
              <w:top w:val="single" w:sz="4" w:space="0" w:color="000000"/>
              <w:left w:val="single" w:sz="4" w:space="0" w:color="000000"/>
              <w:bottom w:val="single" w:sz="4" w:space="0" w:color="000000"/>
            </w:tcBorders>
          </w:tcPr>
          <w:p w:rsidR="0006582C" w:rsidRDefault="0006582C" w:rsidP="0006582C">
            <w:pPr>
              <w:snapToGrid w:val="0"/>
              <w:jc w:val="center"/>
              <w:rPr>
                <w:rFonts w:ascii="Arial" w:eastAsia="TimesNewRomanPSMT" w:hAnsi="Arial" w:cs="Arial"/>
                <w:b/>
                <w:bCs/>
                <w:color w:val="auto"/>
                <w:lang w:val="sr-Cyrl-CS"/>
              </w:rPr>
            </w:pPr>
          </w:p>
          <w:p w:rsidR="0006582C" w:rsidRPr="00667936" w:rsidRDefault="0006582C" w:rsidP="0006582C">
            <w:pPr>
              <w:snapToGrid w:val="0"/>
              <w:jc w:val="center"/>
              <w:rPr>
                <w:rFonts w:ascii="Arial" w:eastAsia="TimesNewRomanPSMT" w:hAnsi="Arial" w:cs="Arial"/>
                <w:b/>
                <w:bCs/>
                <w:color w:val="auto"/>
                <w:lang w:val="sr-Cyrl-CS"/>
              </w:rPr>
            </w:pPr>
            <w:r w:rsidRPr="00667936">
              <w:rPr>
                <w:rFonts w:ascii="Arial" w:eastAsia="TimesNewRomanPSMT" w:hAnsi="Arial" w:cs="Arial"/>
                <w:b/>
                <w:bCs/>
                <w:color w:val="auto"/>
                <w:lang w:val="sr-Cyrl-CS"/>
              </w:rPr>
              <w:t>ОПИС ПРЕДМЕТА НАБАВКЕ</w:t>
            </w:r>
          </w:p>
        </w:tc>
        <w:tc>
          <w:tcPr>
            <w:tcW w:w="2250" w:type="dxa"/>
            <w:tcBorders>
              <w:top w:val="single" w:sz="4" w:space="0" w:color="000000"/>
              <w:left w:val="single" w:sz="4" w:space="0" w:color="000000"/>
              <w:bottom w:val="single" w:sz="4" w:space="0" w:color="000000"/>
              <w:right w:val="single" w:sz="4" w:space="0" w:color="000000"/>
            </w:tcBorders>
            <w:shd w:val="clear" w:color="auto" w:fill="auto"/>
          </w:tcPr>
          <w:p w:rsidR="0006582C" w:rsidRDefault="0006582C" w:rsidP="0006582C">
            <w:pPr>
              <w:snapToGrid w:val="0"/>
              <w:jc w:val="center"/>
              <w:rPr>
                <w:rFonts w:ascii="Arial" w:eastAsia="TimesNewRomanPSMT" w:hAnsi="Arial" w:cs="Arial"/>
                <w:b/>
                <w:bCs/>
                <w:color w:val="auto"/>
                <w:lang w:val="ru-RU"/>
              </w:rPr>
            </w:pPr>
            <w:r>
              <w:rPr>
                <w:rFonts w:ascii="Arial" w:eastAsia="TimesNewRomanPSMT" w:hAnsi="Arial" w:cs="Arial"/>
                <w:b/>
                <w:bCs/>
                <w:color w:val="auto"/>
                <w:lang w:val="ru-RU"/>
              </w:rPr>
              <w:t>ЈЕДИНИЧНА</w:t>
            </w:r>
            <w:r w:rsidRPr="00667936">
              <w:rPr>
                <w:rFonts w:ascii="Arial" w:eastAsia="TimesNewRomanPSMT" w:hAnsi="Arial" w:cs="Arial"/>
                <w:b/>
                <w:bCs/>
                <w:color w:val="auto"/>
                <w:lang w:val="ru-RU"/>
              </w:rPr>
              <w:t xml:space="preserve"> ЦЕНА</w:t>
            </w:r>
            <w:r>
              <w:rPr>
                <w:rFonts w:ascii="Arial" w:eastAsia="TimesNewRomanPSMT" w:hAnsi="Arial" w:cs="Arial"/>
                <w:b/>
                <w:bCs/>
                <w:color w:val="auto"/>
                <w:lang w:val="ru-RU"/>
              </w:rPr>
              <w:t xml:space="preserve"> </w:t>
            </w:r>
          </w:p>
          <w:p w:rsidR="0006582C" w:rsidRPr="00E336EA" w:rsidRDefault="0006582C" w:rsidP="0006582C">
            <w:pPr>
              <w:snapToGrid w:val="0"/>
              <w:jc w:val="center"/>
              <w:rPr>
                <w:rFonts w:ascii="Arial" w:eastAsia="TimesNewRomanPSMT" w:hAnsi="Arial" w:cs="Arial"/>
                <w:b/>
                <w:bCs/>
                <w:color w:val="auto"/>
                <w:lang w:val="ru-RU"/>
              </w:rPr>
            </w:pPr>
            <w:r>
              <w:rPr>
                <w:rFonts w:ascii="Arial" w:eastAsia="TimesNewRomanPSMT" w:hAnsi="Arial" w:cs="Arial"/>
                <w:b/>
                <w:bCs/>
                <w:color w:val="auto"/>
              </w:rPr>
              <w:t xml:space="preserve">БЕЗ ПДВ-А </w:t>
            </w:r>
          </w:p>
        </w:tc>
        <w:tc>
          <w:tcPr>
            <w:tcW w:w="2250" w:type="dxa"/>
            <w:tcBorders>
              <w:top w:val="single" w:sz="4" w:space="0" w:color="000000"/>
              <w:left w:val="single" w:sz="4" w:space="0" w:color="000000"/>
              <w:bottom w:val="single" w:sz="4" w:space="0" w:color="000000"/>
              <w:right w:val="single" w:sz="4" w:space="0" w:color="000000"/>
            </w:tcBorders>
          </w:tcPr>
          <w:p w:rsidR="0006582C" w:rsidRDefault="0006582C" w:rsidP="0006582C">
            <w:pPr>
              <w:snapToGrid w:val="0"/>
              <w:jc w:val="center"/>
              <w:rPr>
                <w:rFonts w:ascii="Arial" w:eastAsia="TimesNewRomanPSMT" w:hAnsi="Arial" w:cs="Arial"/>
                <w:b/>
                <w:bCs/>
                <w:color w:val="auto"/>
                <w:lang w:val="ru-RU"/>
              </w:rPr>
            </w:pPr>
            <w:r>
              <w:rPr>
                <w:rFonts w:ascii="Arial" w:eastAsia="TimesNewRomanPSMT" w:hAnsi="Arial" w:cs="Arial"/>
                <w:b/>
                <w:bCs/>
                <w:color w:val="auto"/>
                <w:lang w:val="ru-RU"/>
              </w:rPr>
              <w:t>ЈЕДИНИЧНА</w:t>
            </w:r>
            <w:r w:rsidRPr="00667936">
              <w:rPr>
                <w:rFonts w:ascii="Arial" w:eastAsia="TimesNewRomanPSMT" w:hAnsi="Arial" w:cs="Arial"/>
                <w:b/>
                <w:bCs/>
                <w:color w:val="auto"/>
                <w:lang w:val="ru-RU"/>
              </w:rPr>
              <w:t xml:space="preserve"> ЦЕНА</w:t>
            </w:r>
            <w:r>
              <w:rPr>
                <w:rFonts w:ascii="Arial" w:eastAsia="TimesNewRomanPSMT" w:hAnsi="Arial" w:cs="Arial"/>
                <w:b/>
                <w:bCs/>
                <w:color w:val="auto"/>
                <w:lang w:val="ru-RU"/>
              </w:rPr>
              <w:t xml:space="preserve"> </w:t>
            </w:r>
          </w:p>
          <w:p w:rsidR="0006582C" w:rsidRDefault="0006582C" w:rsidP="0006582C">
            <w:pPr>
              <w:snapToGrid w:val="0"/>
              <w:jc w:val="center"/>
              <w:rPr>
                <w:rFonts w:ascii="Arial" w:eastAsia="TimesNewRomanPSMT" w:hAnsi="Arial" w:cs="Arial"/>
                <w:b/>
                <w:bCs/>
                <w:color w:val="auto"/>
                <w:lang w:val="ru-RU"/>
              </w:rPr>
            </w:pPr>
            <w:r>
              <w:rPr>
                <w:rFonts w:ascii="Arial" w:eastAsia="TimesNewRomanPSMT" w:hAnsi="Arial" w:cs="Arial"/>
                <w:b/>
                <w:bCs/>
                <w:color w:val="auto"/>
              </w:rPr>
              <w:t xml:space="preserve">СА ПДВ-ОМ </w:t>
            </w:r>
          </w:p>
        </w:tc>
      </w:tr>
      <w:tr w:rsidR="0006582C" w:rsidTr="0006582C">
        <w:tc>
          <w:tcPr>
            <w:tcW w:w="993" w:type="dxa"/>
            <w:tcBorders>
              <w:top w:val="single" w:sz="4" w:space="0" w:color="000000"/>
              <w:left w:val="single" w:sz="4" w:space="0" w:color="000000"/>
              <w:bottom w:val="single" w:sz="4" w:space="0" w:color="000000"/>
            </w:tcBorders>
            <w:shd w:val="clear" w:color="auto" w:fill="auto"/>
            <w:vAlign w:val="center"/>
          </w:tcPr>
          <w:p w:rsidR="0006582C" w:rsidRPr="00667936" w:rsidRDefault="0006582C" w:rsidP="0006582C">
            <w:pPr>
              <w:snapToGrid w:val="0"/>
              <w:rPr>
                <w:rFonts w:ascii="Arial" w:eastAsia="TimesNewRomanPSMT" w:hAnsi="Arial" w:cs="Arial"/>
                <w:b/>
                <w:bCs/>
                <w:lang w:val="sr-Latn-CS"/>
              </w:rPr>
            </w:pPr>
            <w:r w:rsidRPr="00667936">
              <w:rPr>
                <w:rFonts w:ascii="Arial" w:eastAsia="TimesNewRomanPSMT" w:hAnsi="Arial" w:cs="Arial"/>
                <w:b/>
                <w:bCs/>
                <w:lang w:val="sr-Latn-CS"/>
              </w:rPr>
              <w:t>1.</w:t>
            </w:r>
          </w:p>
          <w:p w:rsidR="0006582C" w:rsidRPr="00667936" w:rsidRDefault="0006582C" w:rsidP="0006582C">
            <w:pPr>
              <w:snapToGrid w:val="0"/>
              <w:rPr>
                <w:rFonts w:ascii="Arial" w:eastAsia="TimesNewRomanPSMT" w:hAnsi="Arial" w:cs="Arial"/>
                <w:b/>
                <w:bCs/>
                <w:lang w:val="ru-RU"/>
              </w:rPr>
            </w:pPr>
          </w:p>
        </w:tc>
        <w:tc>
          <w:tcPr>
            <w:tcW w:w="3597" w:type="dxa"/>
            <w:tcBorders>
              <w:top w:val="single" w:sz="4" w:space="0" w:color="000000"/>
              <w:left w:val="single" w:sz="4" w:space="0" w:color="000000"/>
              <w:bottom w:val="single" w:sz="4" w:space="0" w:color="000000"/>
            </w:tcBorders>
          </w:tcPr>
          <w:p w:rsidR="0006582C" w:rsidRPr="003F4950" w:rsidRDefault="0006582C" w:rsidP="0006582C">
            <w:pPr>
              <w:rPr>
                <w:rFonts w:ascii="Arial" w:hAnsi="Arial" w:cs="Arial"/>
                <w:lang w:val="sr-Cyrl-CS"/>
              </w:rPr>
            </w:pPr>
            <w:r w:rsidRPr="002A672F">
              <w:rPr>
                <w:rFonts w:ascii="Arial" w:hAnsi="Arial" w:cs="Arial"/>
              </w:rPr>
              <w:t xml:space="preserve">Израда </w:t>
            </w:r>
            <w:r w:rsidR="003F4950" w:rsidRPr="003F4950">
              <w:rPr>
                <w:rFonts w:ascii="Arial" w:hAnsi="Arial" w:cs="Arial"/>
                <w:lang w:val="ru-RU"/>
              </w:rPr>
              <w:t>пројектно-техничке документације</w:t>
            </w:r>
            <w:r w:rsidR="003F4950">
              <w:rPr>
                <w:rFonts w:ascii="Arial" w:hAnsi="Arial" w:cs="Arial"/>
                <w:lang w:val="ru-RU"/>
              </w:rPr>
              <w:t xml:space="preserve"> (Идејног пројекта)</w:t>
            </w:r>
            <w:r w:rsidR="003F4950" w:rsidRPr="003F4950">
              <w:rPr>
                <w:rFonts w:ascii="Arial" w:hAnsi="Arial" w:cs="Arial"/>
                <w:lang w:val="ru-RU"/>
              </w:rPr>
              <w:t xml:space="preserve"> за ревитализацију пољских путева</w:t>
            </w:r>
            <w:r w:rsidR="003F4950" w:rsidRPr="003F4950">
              <w:rPr>
                <w:rFonts w:ascii="Arial" w:hAnsi="Arial" w:cs="Arial"/>
                <w:lang w:val="sr-Cyrl-CS"/>
              </w:rPr>
              <w:t>.</w:t>
            </w:r>
          </w:p>
        </w:tc>
        <w:tc>
          <w:tcPr>
            <w:tcW w:w="2250" w:type="dxa"/>
            <w:tcBorders>
              <w:top w:val="single" w:sz="4" w:space="0" w:color="000000"/>
              <w:left w:val="single" w:sz="4" w:space="0" w:color="000000"/>
              <w:bottom w:val="single" w:sz="4" w:space="0" w:color="000000"/>
              <w:right w:val="single" w:sz="4" w:space="0" w:color="000000"/>
            </w:tcBorders>
            <w:shd w:val="clear" w:color="auto" w:fill="auto"/>
          </w:tcPr>
          <w:p w:rsidR="0006582C" w:rsidRPr="00C31304" w:rsidRDefault="0006582C" w:rsidP="0006582C">
            <w:pPr>
              <w:snapToGrid w:val="0"/>
              <w:rPr>
                <w:rFonts w:ascii="Arial" w:eastAsia="TimesNewRomanPSMT" w:hAnsi="Arial" w:cs="Arial"/>
                <w:b/>
                <w:bCs/>
                <w:lang w:val="ru-RU"/>
              </w:rPr>
            </w:pPr>
          </w:p>
        </w:tc>
        <w:tc>
          <w:tcPr>
            <w:tcW w:w="2250" w:type="dxa"/>
            <w:tcBorders>
              <w:top w:val="single" w:sz="4" w:space="0" w:color="000000"/>
              <w:left w:val="single" w:sz="4" w:space="0" w:color="000000"/>
              <w:bottom w:val="single" w:sz="4" w:space="0" w:color="000000"/>
              <w:right w:val="single" w:sz="4" w:space="0" w:color="000000"/>
            </w:tcBorders>
          </w:tcPr>
          <w:p w:rsidR="0006582C" w:rsidRPr="00C31304" w:rsidRDefault="0006582C" w:rsidP="0006582C">
            <w:pPr>
              <w:snapToGrid w:val="0"/>
              <w:rPr>
                <w:rFonts w:ascii="Arial" w:eastAsia="TimesNewRomanPSMT" w:hAnsi="Arial" w:cs="Arial"/>
                <w:b/>
                <w:bCs/>
                <w:lang w:val="ru-RU"/>
              </w:rPr>
            </w:pPr>
          </w:p>
        </w:tc>
      </w:tr>
    </w:tbl>
    <w:p w:rsidR="0006582C" w:rsidRDefault="0006582C" w:rsidP="0006582C">
      <w:pPr>
        <w:pStyle w:val="BodyText2"/>
        <w:spacing w:line="100" w:lineRule="atLeast"/>
        <w:jc w:val="both"/>
        <w:rPr>
          <w:rFonts w:ascii="Arial" w:hAnsi="Arial" w:cs="Arial"/>
          <w:b/>
          <w:bCs/>
          <w:i/>
          <w:color w:val="auto"/>
          <w:lang w:val="ru-RU"/>
        </w:rPr>
      </w:pPr>
    </w:p>
    <w:p w:rsidR="0006582C" w:rsidRDefault="0006582C" w:rsidP="0006582C">
      <w:pPr>
        <w:pStyle w:val="BodyText2"/>
        <w:spacing w:line="100" w:lineRule="atLeast"/>
        <w:jc w:val="both"/>
        <w:rPr>
          <w:rFonts w:ascii="Arial" w:hAnsi="Arial" w:cs="Arial"/>
          <w:b/>
          <w:bCs/>
          <w:i/>
          <w:color w:val="auto"/>
          <w:lang w:val="ru-RU"/>
        </w:rPr>
      </w:pPr>
    </w:p>
    <w:p w:rsidR="0006582C" w:rsidRDefault="0006582C" w:rsidP="0006582C">
      <w:pPr>
        <w:rPr>
          <w:rFonts w:ascii="Arial" w:hAnsi="Arial" w:cs="Arial"/>
          <w:b/>
          <w:bCs/>
          <w:iCs/>
          <w:lang w:val="sr-Cyrl-CS"/>
        </w:rPr>
      </w:pPr>
      <w:r w:rsidRPr="00667936">
        <w:rPr>
          <w:rFonts w:ascii="Arial" w:hAnsi="Arial" w:cs="Arial"/>
          <w:b/>
          <w:bCs/>
          <w:iCs/>
          <w:lang w:val="sr-Cyrl-CS"/>
        </w:rPr>
        <w:t>Упутство за попуњавање обрасца структуре цене:</w:t>
      </w:r>
    </w:p>
    <w:p w:rsidR="0006582C" w:rsidRDefault="0006582C" w:rsidP="0006582C">
      <w:pPr>
        <w:rPr>
          <w:rFonts w:ascii="Arial" w:hAnsi="Arial" w:cs="Arial"/>
          <w:b/>
          <w:bCs/>
          <w:iCs/>
          <w:lang w:val="sr-Cyrl-CS"/>
        </w:rPr>
      </w:pPr>
    </w:p>
    <w:p w:rsidR="0006582C" w:rsidRDefault="0006582C" w:rsidP="0006582C">
      <w:pPr>
        <w:rPr>
          <w:rFonts w:ascii="Arial" w:hAnsi="Arial" w:cs="Arial"/>
          <w:bCs/>
          <w:iCs/>
          <w:lang w:val="sr-Cyrl-CS"/>
        </w:rPr>
      </w:pPr>
      <w:r w:rsidRPr="00667936">
        <w:rPr>
          <w:rFonts w:ascii="Arial" w:hAnsi="Arial" w:cs="Arial"/>
          <w:bCs/>
          <w:iCs/>
          <w:lang w:val="sr-Cyrl-CS"/>
        </w:rPr>
        <w:t>Понуђач треба да попуни образац структуре цене на слећи начин:</w:t>
      </w:r>
    </w:p>
    <w:p w:rsidR="0006582C" w:rsidRDefault="0006582C" w:rsidP="0006582C">
      <w:pPr>
        <w:pStyle w:val="ListParagraph"/>
        <w:numPr>
          <w:ilvl w:val="0"/>
          <w:numId w:val="36"/>
        </w:numPr>
        <w:jc w:val="both"/>
        <w:rPr>
          <w:rFonts w:ascii="Arial" w:hAnsi="Arial" w:cs="Arial"/>
          <w:bCs/>
          <w:iCs/>
          <w:lang w:val="sr-Cyrl-CS"/>
        </w:rPr>
      </w:pPr>
      <w:r>
        <w:rPr>
          <w:rFonts w:ascii="Arial" w:hAnsi="Arial" w:cs="Arial"/>
          <w:bCs/>
          <w:iCs/>
          <w:lang w:val="sr-Cyrl-CS"/>
        </w:rPr>
        <w:t xml:space="preserve">У колони 1 уписати јединичну цену за пружање предметне </w:t>
      </w:r>
      <w:r w:rsidR="00477B37">
        <w:rPr>
          <w:rFonts w:ascii="Arial" w:hAnsi="Arial" w:cs="Arial"/>
          <w:bCs/>
          <w:iCs/>
          <w:lang w:val="sr-Cyrl-CS"/>
        </w:rPr>
        <w:t>Услуга</w:t>
      </w:r>
      <w:r>
        <w:rPr>
          <w:rFonts w:ascii="Arial" w:hAnsi="Arial" w:cs="Arial"/>
          <w:bCs/>
          <w:iCs/>
          <w:lang w:val="sr-Cyrl-CS"/>
        </w:rPr>
        <w:t xml:space="preserve"> пројектовања, без обрачунатог пдв-а.</w:t>
      </w:r>
    </w:p>
    <w:p w:rsidR="0006582C" w:rsidRDefault="0006582C" w:rsidP="0006582C">
      <w:pPr>
        <w:pStyle w:val="ListParagraph"/>
        <w:numPr>
          <w:ilvl w:val="0"/>
          <w:numId w:val="36"/>
        </w:numPr>
        <w:jc w:val="both"/>
        <w:rPr>
          <w:rFonts w:ascii="Arial" w:hAnsi="Arial" w:cs="Arial"/>
          <w:bCs/>
          <w:iCs/>
          <w:lang w:val="sr-Cyrl-CS"/>
        </w:rPr>
      </w:pPr>
      <w:r>
        <w:rPr>
          <w:rFonts w:ascii="Arial" w:hAnsi="Arial" w:cs="Arial"/>
          <w:bCs/>
          <w:iCs/>
          <w:lang w:val="sr-Cyrl-CS"/>
        </w:rPr>
        <w:t xml:space="preserve">У колони 2 уписати јединичну цену за пружање предметне </w:t>
      </w:r>
      <w:r w:rsidR="00477B37">
        <w:rPr>
          <w:rFonts w:ascii="Arial" w:hAnsi="Arial" w:cs="Arial"/>
          <w:bCs/>
          <w:iCs/>
          <w:lang w:val="sr-Cyrl-CS"/>
        </w:rPr>
        <w:t>Услуга</w:t>
      </w:r>
      <w:r>
        <w:rPr>
          <w:rFonts w:ascii="Arial" w:hAnsi="Arial" w:cs="Arial"/>
          <w:bCs/>
          <w:iCs/>
          <w:lang w:val="sr-Cyrl-CS"/>
        </w:rPr>
        <w:t xml:space="preserve"> пројектовања, са обрачунатим пдв-ом.</w:t>
      </w:r>
    </w:p>
    <w:p w:rsidR="0006582C" w:rsidRDefault="0006582C" w:rsidP="0006582C">
      <w:pPr>
        <w:pStyle w:val="ListParagraph"/>
        <w:numPr>
          <w:ilvl w:val="0"/>
          <w:numId w:val="36"/>
        </w:numPr>
        <w:jc w:val="both"/>
        <w:rPr>
          <w:rFonts w:ascii="Arial" w:hAnsi="Arial" w:cs="Arial"/>
          <w:bCs/>
          <w:iCs/>
          <w:lang w:val="sr-Cyrl-CS"/>
        </w:rPr>
      </w:pPr>
      <w:r>
        <w:rPr>
          <w:rFonts w:ascii="Arial" w:hAnsi="Arial" w:cs="Arial"/>
          <w:bCs/>
          <w:iCs/>
          <w:lang w:val="sr-Cyrl-CS"/>
        </w:rPr>
        <w:t>Уколико извршилац није у систему пдв-а, потребно је то назначити у колони 2.</w:t>
      </w:r>
    </w:p>
    <w:p w:rsidR="0006582C" w:rsidRDefault="0006582C" w:rsidP="0006582C">
      <w:pPr>
        <w:pStyle w:val="ListParagraph"/>
        <w:numPr>
          <w:ilvl w:val="0"/>
          <w:numId w:val="36"/>
        </w:numPr>
        <w:jc w:val="both"/>
        <w:rPr>
          <w:rFonts w:ascii="Arial" w:hAnsi="Arial" w:cs="Arial"/>
          <w:bCs/>
          <w:iCs/>
          <w:lang w:val="sr-Cyrl-CS"/>
        </w:rPr>
      </w:pPr>
      <w:r w:rsidRPr="00E336EA">
        <w:rPr>
          <w:rFonts w:ascii="Arial" w:hAnsi="Arial" w:cs="Arial"/>
          <w:bCs/>
          <w:iCs/>
          <w:lang w:val="sr-Cyrl-CS"/>
        </w:rPr>
        <w:t>Наплата обављеног посла ће се вршити у динарима,</w:t>
      </w:r>
    </w:p>
    <w:p w:rsidR="0006582C" w:rsidRPr="00667936" w:rsidRDefault="0006582C" w:rsidP="0006582C">
      <w:pPr>
        <w:pStyle w:val="ListParagraph"/>
        <w:jc w:val="both"/>
        <w:rPr>
          <w:rFonts w:ascii="Arial" w:hAnsi="Arial" w:cs="Arial"/>
          <w:bCs/>
          <w:iCs/>
          <w:lang w:val="sr-Cyrl-CS"/>
        </w:rPr>
      </w:pPr>
    </w:p>
    <w:p w:rsidR="0006582C" w:rsidRDefault="0006582C" w:rsidP="0006582C">
      <w:pPr>
        <w:pStyle w:val="BodyText2"/>
        <w:spacing w:line="100" w:lineRule="atLeast"/>
        <w:jc w:val="both"/>
        <w:rPr>
          <w:rFonts w:ascii="Arial" w:hAnsi="Arial" w:cs="Arial"/>
          <w:b/>
          <w:bCs/>
          <w:i/>
          <w:color w:val="auto"/>
          <w:lang w:val="ru-RU"/>
        </w:rPr>
      </w:pPr>
    </w:p>
    <w:p w:rsidR="003F4950" w:rsidRDefault="003F4950" w:rsidP="0006582C">
      <w:pPr>
        <w:pStyle w:val="BodyText2"/>
        <w:spacing w:line="100" w:lineRule="atLeast"/>
        <w:jc w:val="both"/>
        <w:rPr>
          <w:rFonts w:ascii="Arial" w:hAnsi="Arial" w:cs="Arial"/>
          <w:b/>
          <w:bCs/>
          <w:i/>
          <w:color w:val="auto"/>
          <w:lang w:val="ru-RU"/>
        </w:rPr>
      </w:pPr>
    </w:p>
    <w:p w:rsidR="0006582C" w:rsidRDefault="0006582C" w:rsidP="0006582C">
      <w:pPr>
        <w:pStyle w:val="BodyText2"/>
        <w:spacing w:line="100" w:lineRule="atLeast"/>
        <w:jc w:val="both"/>
        <w:rPr>
          <w:rFonts w:ascii="Arial" w:hAnsi="Arial" w:cs="Arial"/>
          <w:b/>
          <w:bCs/>
          <w:i/>
          <w:color w:val="auto"/>
          <w:lang w:val="ru-RU"/>
        </w:rPr>
      </w:pPr>
    </w:p>
    <w:p w:rsidR="0006582C" w:rsidRPr="0036552E" w:rsidRDefault="0006582C" w:rsidP="0006582C">
      <w:pPr>
        <w:ind w:left="720" w:firstLine="720"/>
        <w:jc w:val="both"/>
        <w:rPr>
          <w:rFonts w:ascii="Arial" w:eastAsia="TimesNewRomanPSMT" w:hAnsi="Arial" w:cs="Arial"/>
          <w:bCs/>
        </w:rPr>
      </w:pPr>
      <w:r w:rsidRPr="0036552E">
        <w:rPr>
          <w:rFonts w:ascii="Arial" w:eastAsia="TimesNewRomanPSMT" w:hAnsi="Arial" w:cs="Arial"/>
          <w:bCs/>
        </w:rPr>
        <w:t xml:space="preserve">Датум </w:t>
      </w:r>
      <w:r w:rsidRPr="0036552E">
        <w:rPr>
          <w:rFonts w:ascii="Arial" w:eastAsia="TimesNewRomanPSMT" w:hAnsi="Arial" w:cs="Arial"/>
          <w:bCs/>
        </w:rPr>
        <w:tab/>
      </w:r>
      <w:r w:rsidRPr="0036552E">
        <w:rPr>
          <w:rFonts w:ascii="Arial" w:eastAsia="TimesNewRomanPSMT" w:hAnsi="Arial" w:cs="Arial"/>
          <w:bCs/>
        </w:rPr>
        <w:tab/>
      </w:r>
      <w:r w:rsidRPr="0036552E">
        <w:rPr>
          <w:rFonts w:ascii="Arial" w:eastAsia="TimesNewRomanPSMT" w:hAnsi="Arial" w:cs="Arial"/>
          <w:bCs/>
        </w:rPr>
        <w:tab/>
      </w:r>
      <w:r w:rsidRPr="0036552E">
        <w:rPr>
          <w:rFonts w:ascii="Arial" w:eastAsia="TimesNewRomanPSMT" w:hAnsi="Arial" w:cs="Arial"/>
          <w:bCs/>
        </w:rPr>
        <w:tab/>
      </w:r>
      <w:r w:rsidRPr="0036552E">
        <w:rPr>
          <w:rFonts w:ascii="Arial" w:eastAsia="TimesNewRomanPSMT" w:hAnsi="Arial" w:cs="Arial"/>
          <w:bCs/>
        </w:rPr>
        <w:tab/>
        <w:t xml:space="preserve">              Понуђач</w:t>
      </w:r>
    </w:p>
    <w:p w:rsidR="0006582C" w:rsidRPr="0036552E" w:rsidRDefault="0006582C" w:rsidP="0006582C">
      <w:pPr>
        <w:ind w:left="2880" w:firstLine="720"/>
        <w:jc w:val="both"/>
        <w:rPr>
          <w:rFonts w:ascii="Arial" w:eastAsia="TimesNewRomanPS-BoldMT" w:hAnsi="Arial" w:cs="Arial"/>
          <w:b/>
          <w:bCs/>
          <w:i/>
          <w:iCs/>
          <w:color w:val="002060"/>
        </w:rPr>
      </w:pPr>
      <w:r>
        <w:rPr>
          <w:rFonts w:eastAsia="TimesNewRomanPSMT"/>
          <w:bCs/>
        </w:rPr>
        <w:t xml:space="preserve"> </w:t>
      </w:r>
      <w:r w:rsidRPr="0036552E">
        <w:rPr>
          <w:rFonts w:ascii="Arial" w:eastAsia="TimesNewRomanPSMT" w:hAnsi="Arial" w:cs="Arial"/>
          <w:bCs/>
        </w:rPr>
        <w:t xml:space="preserve">   </w:t>
      </w:r>
      <w:proofErr w:type="gramStart"/>
      <w:r w:rsidRPr="0036552E">
        <w:rPr>
          <w:rFonts w:ascii="Arial" w:eastAsia="TimesNewRomanPSMT" w:hAnsi="Arial" w:cs="Arial"/>
          <w:bCs/>
        </w:rPr>
        <w:t>М.П.</w:t>
      </w:r>
      <w:proofErr w:type="gramEnd"/>
      <w:r w:rsidRPr="0036552E">
        <w:rPr>
          <w:rFonts w:ascii="Arial" w:eastAsia="TimesNewRomanPSMT" w:hAnsi="Arial" w:cs="Arial"/>
          <w:bCs/>
        </w:rPr>
        <w:t xml:space="preserve"> </w:t>
      </w:r>
    </w:p>
    <w:p w:rsidR="0006582C" w:rsidRDefault="0006582C" w:rsidP="0006582C">
      <w:pPr>
        <w:jc w:val="both"/>
        <w:rPr>
          <w:rFonts w:eastAsia="TimesNewRomanPS-BoldMT"/>
          <w:b/>
          <w:bCs/>
          <w:i/>
          <w:iCs/>
          <w:color w:val="002060"/>
        </w:rPr>
      </w:pPr>
      <w:r>
        <w:rPr>
          <w:rFonts w:eastAsia="TimesNewRomanPS-BoldMT"/>
          <w:b/>
          <w:bCs/>
          <w:i/>
          <w:iCs/>
          <w:color w:val="002060"/>
        </w:rPr>
        <w:t>_____________________________</w:t>
      </w:r>
      <w:r>
        <w:rPr>
          <w:rFonts w:eastAsia="TimesNewRomanPS-BoldMT"/>
          <w:b/>
          <w:bCs/>
          <w:i/>
          <w:iCs/>
          <w:color w:val="002060"/>
        </w:rPr>
        <w:tab/>
      </w:r>
      <w:r>
        <w:rPr>
          <w:rFonts w:eastAsia="TimesNewRomanPS-BoldMT"/>
          <w:b/>
          <w:bCs/>
          <w:i/>
          <w:iCs/>
          <w:color w:val="002060"/>
        </w:rPr>
        <w:tab/>
      </w:r>
      <w:r>
        <w:rPr>
          <w:rFonts w:eastAsia="TimesNewRomanPS-BoldMT"/>
          <w:b/>
          <w:bCs/>
          <w:i/>
          <w:iCs/>
          <w:color w:val="002060"/>
        </w:rPr>
        <w:tab/>
        <w:t>________________________________</w:t>
      </w:r>
    </w:p>
    <w:p w:rsidR="0006582C" w:rsidRDefault="0006582C" w:rsidP="0006582C">
      <w:pPr>
        <w:jc w:val="both"/>
        <w:rPr>
          <w:rFonts w:eastAsia="TimesNewRomanPS-BoldMT"/>
          <w:b/>
          <w:bCs/>
          <w:i/>
          <w:iCs/>
          <w:color w:val="002060"/>
        </w:rPr>
      </w:pPr>
    </w:p>
    <w:p w:rsidR="0006582C" w:rsidRDefault="0006582C" w:rsidP="0006582C">
      <w:pPr>
        <w:pStyle w:val="BodyText2"/>
        <w:spacing w:line="100" w:lineRule="atLeast"/>
        <w:jc w:val="both"/>
        <w:rPr>
          <w:rFonts w:ascii="Arial" w:hAnsi="Arial" w:cs="Arial"/>
          <w:b/>
          <w:bCs/>
          <w:i/>
          <w:color w:val="auto"/>
          <w:lang w:val="ru-RU"/>
        </w:rPr>
      </w:pPr>
    </w:p>
    <w:p w:rsidR="0006582C" w:rsidRDefault="0006582C" w:rsidP="00992ACA">
      <w:pPr>
        <w:pStyle w:val="ListParagraph"/>
        <w:tabs>
          <w:tab w:val="left" w:pos="680"/>
        </w:tabs>
        <w:ind w:left="0"/>
        <w:jc w:val="both"/>
        <w:rPr>
          <w:rFonts w:ascii="Arial" w:eastAsia="TimesNewRomanPSMT" w:hAnsi="Arial" w:cs="Arial"/>
          <w:bCs/>
          <w:lang w:val="ru-RU"/>
        </w:rPr>
      </w:pPr>
    </w:p>
    <w:p w:rsidR="0006582C" w:rsidRDefault="0006582C" w:rsidP="00992ACA">
      <w:pPr>
        <w:pStyle w:val="ListParagraph"/>
        <w:tabs>
          <w:tab w:val="left" w:pos="680"/>
        </w:tabs>
        <w:ind w:left="0"/>
        <w:jc w:val="both"/>
        <w:rPr>
          <w:rFonts w:ascii="Arial" w:eastAsia="TimesNewRomanPSMT" w:hAnsi="Arial" w:cs="Arial"/>
          <w:bCs/>
          <w:lang w:val="ru-RU"/>
        </w:rPr>
      </w:pPr>
    </w:p>
    <w:p w:rsidR="0006582C" w:rsidRDefault="0006582C" w:rsidP="00992ACA">
      <w:pPr>
        <w:pStyle w:val="ListParagraph"/>
        <w:tabs>
          <w:tab w:val="left" w:pos="680"/>
        </w:tabs>
        <w:ind w:left="0"/>
        <w:jc w:val="both"/>
        <w:rPr>
          <w:rFonts w:ascii="Arial" w:eastAsia="TimesNewRomanPSMT" w:hAnsi="Arial" w:cs="Arial"/>
          <w:bCs/>
          <w:lang w:val="ru-RU"/>
        </w:rPr>
      </w:pPr>
    </w:p>
    <w:p w:rsidR="00EE0FA4" w:rsidRDefault="0006582C" w:rsidP="00EE0FA4">
      <w:pPr>
        <w:keepLines/>
        <w:tabs>
          <w:tab w:val="left" w:pos="-2977"/>
          <w:tab w:val="right" w:pos="4820"/>
        </w:tabs>
        <w:suppressAutoHyphens w:val="0"/>
        <w:spacing w:before="60" w:line="240" w:lineRule="auto"/>
        <w:jc w:val="right"/>
        <w:rPr>
          <w:rFonts w:ascii="Arial" w:eastAsia="Times New Roman" w:hAnsi="Arial" w:cs="Arial"/>
          <w:b/>
          <w:bCs/>
          <w:noProof/>
          <w:color w:val="auto"/>
          <w:kern w:val="0"/>
          <w:sz w:val="28"/>
          <w:szCs w:val="20"/>
          <w:lang w:eastAsia="en-US"/>
        </w:rPr>
      </w:pPr>
      <w:r>
        <w:rPr>
          <w:rFonts w:ascii="Arial" w:eastAsia="Times New Roman" w:hAnsi="Arial" w:cs="Arial"/>
          <w:b/>
          <w:bCs/>
          <w:noProof/>
          <w:color w:val="auto"/>
          <w:kern w:val="0"/>
          <w:sz w:val="28"/>
          <w:szCs w:val="20"/>
          <w:lang w:eastAsia="en-US"/>
        </w:rPr>
        <w:lastRenderedPageBreak/>
        <w:t xml:space="preserve"> </w:t>
      </w:r>
      <w:r w:rsidR="00EE0FA4">
        <w:rPr>
          <w:rFonts w:ascii="Arial" w:eastAsia="Times New Roman" w:hAnsi="Arial" w:cs="Arial"/>
          <w:b/>
          <w:bCs/>
          <w:noProof/>
          <w:color w:val="auto"/>
          <w:kern w:val="0"/>
          <w:sz w:val="28"/>
          <w:szCs w:val="20"/>
          <w:lang w:eastAsia="en-US"/>
        </w:rPr>
        <w:t>(ОБРАЗАЦ 3)</w:t>
      </w:r>
    </w:p>
    <w:p w:rsidR="00EE0FA4" w:rsidRDefault="00EE0FA4" w:rsidP="00EE0FA4">
      <w:pPr>
        <w:keepLines/>
        <w:tabs>
          <w:tab w:val="left" w:pos="-2977"/>
          <w:tab w:val="right" w:pos="4820"/>
        </w:tabs>
        <w:suppressAutoHyphens w:val="0"/>
        <w:spacing w:before="60" w:line="240" w:lineRule="auto"/>
        <w:jc w:val="right"/>
        <w:rPr>
          <w:rFonts w:ascii="Arial" w:eastAsia="Times New Roman" w:hAnsi="Arial" w:cs="Arial"/>
          <w:b/>
          <w:bCs/>
          <w:noProof/>
          <w:color w:val="auto"/>
          <w:kern w:val="0"/>
          <w:sz w:val="28"/>
          <w:szCs w:val="20"/>
          <w:lang w:eastAsia="en-US"/>
        </w:rPr>
      </w:pPr>
    </w:p>
    <w:p w:rsidR="00EE0FA4" w:rsidRDefault="00EE0FA4" w:rsidP="00EE0FA4">
      <w:pPr>
        <w:keepLines/>
        <w:tabs>
          <w:tab w:val="left" w:pos="-2977"/>
          <w:tab w:val="right" w:pos="4820"/>
        </w:tabs>
        <w:suppressAutoHyphens w:val="0"/>
        <w:spacing w:before="60" w:line="240" w:lineRule="auto"/>
        <w:jc w:val="center"/>
        <w:rPr>
          <w:rFonts w:ascii="Arial" w:eastAsia="Times New Roman" w:hAnsi="Arial" w:cs="Arial"/>
          <w:b/>
          <w:bCs/>
          <w:noProof/>
          <w:color w:val="auto"/>
          <w:kern w:val="0"/>
          <w:sz w:val="28"/>
          <w:szCs w:val="20"/>
          <w:lang w:eastAsia="en-US"/>
        </w:rPr>
      </w:pPr>
      <w:r w:rsidRPr="00755958">
        <w:rPr>
          <w:rFonts w:ascii="Arial" w:eastAsia="Times New Roman" w:hAnsi="Arial" w:cs="Arial"/>
          <w:b/>
          <w:bCs/>
          <w:noProof/>
          <w:color w:val="auto"/>
          <w:kern w:val="0"/>
          <w:sz w:val="28"/>
          <w:szCs w:val="20"/>
          <w:lang w:eastAsia="en-US"/>
        </w:rPr>
        <w:t xml:space="preserve"> ОБРАЗАЦ ТРОШКОВА ПРИПРЕМЕ ПОНУДЕ</w:t>
      </w:r>
    </w:p>
    <w:p w:rsidR="00EE0FA4" w:rsidRDefault="00EE0FA4" w:rsidP="00EE0FA4">
      <w:pPr>
        <w:rPr>
          <w:rFonts w:ascii="Arial" w:hAnsi="Arial" w:cs="Arial"/>
          <w:b/>
          <w:bCs/>
          <w:i/>
          <w:iCs/>
          <w:sz w:val="28"/>
          <w:szCs w:val="28"/>
        </w:rPr>
      </w:pPr>
    </w:p>
    <w:p w:rsidR="00EE0FA4" w:rsidRPr="00E03BD1" w:rsidRDefault="00EE0FA4" w:rsidP="00EE0FA4">
      <w:pPr>
        <w:rPr>
          <w:rFonts w:ascii="Arial" w:hAnsi="Arial" w:cs="Arial"/>
          <w:b/>
          <w:bCs/>
          <w:i/>
          <w:iCs/>
          <w:sz w:val="28"/>
          <w:szCs w:val="28"/>
        </w:rPr>
      </w:pPr>
    </w:p>
    <w:p w:rsidR="00EE0FA4" w:rsidRDefault="00EE0FA4" w:rsidP="00EE0FA4">
      <w:pPr>
        <w:spacing w:after="120"/>
        <w:jc w:val="both"/>
        <w:rPr>
          <w:rFonts w:ascii="Arial" w:hAnsi="Arial" w:cs="Arial"/>
        </w:rPr>
      </w:pPr>
      <w:proofErr w:type="gramStart"/>
      <w:r>
        <w:rPr>
          <w:rFonts w:ascii="Arial" w:hAnsi="Arial" w:cs="Arial"/>
        </w:rPr>
        <w:t>У складу са чланом 88.</w:t>
      </w:r>
      <w:proofErr w:type="gramEnd"/>
      <w:r>
        <w:rPr>
          <w:rFonts w:ascii="Arial" w:hAnsi="Arial" w:cs="Arial"/>
        </w:rPr>
        <w:t xml:space="preserve"> </w:t>
      </w:r>
      <w:r>
        <w:rPr>
          <w:rFonts w:ascii="Arial" w:hAnsi="Arial" w:cs="Arial"/>
          <w:lang w:val="sr-Cyrl-CS"/>
        </w:rPr>
        <w:t>став 1.</w:t>
      </w:r>
      <w:r>
        <w:rPr>
          <w:rFonts w:ascii="Arial" w:hAnsi="Arial" w:cs="Arial"/>
        </w:rPr>
        <w:t xml:space="preserve"> ЗЈН, понуђач ____________________ </w:t>
      </w:r>
      <w:r w:rsidRPr="00221130">
        <w:rPr>
          <w:rFonts w:ascii="Arial" w:hAnsi="Arial" w:cs="Arial"/>
          <w:i/>
          <w:lang w:val="ru-RU"/>
        </w:rPr>
        <w:t>[</w:t>
      </w:r>
      <w:r>
        <w:rPr>
          <w:rFonts w:ascii="Arial" w:hAnsi="Arial" w:cs="Arial"/>
          <w:i/>
          <w:iCs/>
        </w:rPr>
        <w:t xml:space="preserve">навести </w:t>
      </w:r>
      <w:r>
        <w:rPr>
          <w:rFonts w:ascii="Arial" w:hAnsi="Arial" w:cs="Arial"/>
          <w:i/>
          <w:iCs/>
          <w:lang w:val="sr-Cyrl-CS"/>
        </w:rPr>
        <w:t>назив понуђача</w:t>
      </w:r>
      <w:r>
        <w:rPr>
          <w:rFonts w:ascii="Arial" w:hAnsi="Arial" w:cs="Arial"/>
          <w:i/>
          <w:iCs/>
        </w:rPr>
        <w:t xml:space="preserve">], </w:t>
      </w:r>
      <w:r>
        <w:rPr>
          <w:rFonts w:ascii="Arial" w:hAnsi="Arial" w:cs="Arial"/>
        </w:rPr>
        <w:t>достав</w:t>
      </w:r>
      <w:r>
        <w:rPr>
          <w:rFonts w:ascii="Arial" w:hAnsi="Arial" w:cs="Arial"/>
          <w:lang w:val="sr-Cyrl-CS"/>
        </w:rPr>
        <w:t xml:space="preserve">ља </w:t>
      </w:r>
      <w:r>
        <w:rPr>
          <w:rFonts w:ascii="Arial" w:hAnsi="Arial" w:cs="Arial"/>
        </w:rPr>
        <w:t xml:space="preserve">укупан износ и структуру трошкова припремања понуде, </w:t>
      </w:r>
      <w:r>
        <w:rPr>
          <w:rFonts w:ascii="Arial" w:hAnsi="Arial" w:cs="Arial"/>
          <w:lang w:val="sr-Cyrl-CS"/>
        </w:rPr>
        <w:t xml:space="preserve">како следи у </w:t>
      </w:r>
      <w:r>
        <w:rPr>
          <w:rFonts w:ascii="Arial" w:hAnsi="Arial" w:cs="Arial"/>
        </w:rPr>
        <w:t>табели:</w:t>
      </w:r>
    </w:p>
    <w:p w:rsidR="0006582C" w:rsidRPr="0006582C" w:rsidRDefault="0006582C" w:rsidP="00EE0FA4">
      <w:pPr>
        <w:spacing w:after="120"/>
        <w:jc w:val="both"/>
        <w:rPr>
          <w:rFonts w:ascii="Arial" w:hAnsi="Arial" w:cs="Arial"/>
          <w:b/>
          <w:i/>
        </w:rPr>
      </w:pPr>
    </w:p>
    <w:tbl>
      <w:tblPr>
        <w:tblW w:w="0" w:type="auto"/>
        <w:tblInd w:w="153" w:type="dxa"/>
        <w:tblLayout w:type="fixed"/>
        <w:tblLook w:val="0000"/>
      </w:tblPr>
      <w:tblGrid>
        <w:gridCol w:w="5565"/>
        <w:gridCol w:w="3300"/>
      </w:tblGrid>
      <w:tr w:rsidR="00EE0FA4" w:rsidTr="00343FEA">
        <w:tc>
          <w:tcPr>
            <w:tcW w:w="5565" w:type="dxa"/>
            <w:tcBorders>
              <w:top w:val="single" w:sz="4" w:space="0" w:color="000000"/>
              <w:left w:val="single" w:sz="4" w:space="0" w:color="000000"/>
              <w:bottom w:val="single" w:sz="4" w:space="0" w:color="000000"/>
            </w:tcBorders>
            <w:shd w:val="clear" w:color="auto" w:fill="auto"/>
          </w:tcPr>
          <w:p w:rsidR="00EE0FA4" w:rsidRDefault="00EE0FA4" w:rsidP="00343FEA">
            <w:pPr>
              <w:jc w:val="center"/>
              <w:rPr>
                <w:rFonts w:ascii="Arial" w:hAnsi="Arial" w:cs="Arial"/>
                <w:b/>
                <w:i/>
              </w:rPr>
            </w:pPr>
            <w:r>
              <w:rPr>
                <w:rFonts w:ascii="Arial" w:hAnsi="Arial" w:cs="Arial"/>
                <w:b/>
                <w:i/>
              </w:rPr>
              <w:t>ВРСТА ТРОШКА</w:t>
            </w: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EE0FA4" w:rsidRDefault="00EE0FA4" w:rsidP="00343FEA">
            <w:pPr>
              <w:jc w:val="center"/>
              <w:rPr>
                <w:rFonts w:ascii="Arial" w:hAnsi="Arial" w:cs="Arial"/>
              </w:rPr>
            </w:pPr>
            <w:r>
              <w:rPr>
                <w:rFonts w:ascii="Arial" w:hAnsi="Arial" w:cs="Arial"/>
                <w:b/>
                <w:i/>
              </w:rPr>
              <w:t>ИЗНОС ТРОШКА У РСД</w:t>
            </w:r>
          </w:p>
        </w:tc>
      </w:tr>
      <w:tr w:rsidR="00EE0FA4" w:rsidTr="00343FEA">
        <w:tc>
          <w:tcPr>
            <w:tcW w:w="5565" w:type="dxa"/>
            <w:tcBorders>
              <w:top w:val="single" w:sz="4" w:space="0" w:color="000000"/>
              <w:left w:val="single" w:sz="4" w:space="0" w:color="000000"/>
              <w:bottom w:val="single" w:sz="4" w:space="0" w:color="000000"/>
            </w:tcBorders>
            <w:shd w:val="clear" w:color="auto" w:fill="auto"/>
          </w:tcPr>
          <w:p w:rsidR="00EE0FA4" w:rsidRDefault="00EE0FA4" w:rsidP="00343FEA">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EE0FA4" w:rsidRDefault="00EE0FA4" w:rsidP="00343FEA">
            <w:pPr>
              <w:snapToGrid w:val="0"/>
              <w:jc w:val="right"/>
              <w:rPr>
                <w:rFonts w:ascii="Arial" w:hAnsi="Arial" w:cs="Arial"/>
              </w:rPr>
            </w:pPr>
          </w:p>
        </w:tc>
      </w:tr>
      <w:tr w:rsidR="00EE0FA4" w:rsidTr="00343FEA">
        <w:tc>
          <w:tcPr>
            <w:tcW w:w="5565" w:type="dxa"/>
            <w:tcBorders>
              <w:top w:val="single" w:sz="4" w:space="0" w:color="000000"/>
              <w:left w:val="single" w:sz="4" w:space="0" w:color="000000"/>
              <w:bottom w:val="single" w:sz="4" w:space="0" w:color="000000"/>
            </w:tcBorders>
            <w:shd w:val="clear" w:color="auto" w:fill="auto"/>
          </w:tcPr>
          <w:p w:rsidR="00EE0FA4" w:rsidRDefault="00EE0FA4" w:rsidP="00343FEA">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EE0FA4" w:rsidRDefault="00EE0FA4" w:rsidP="00343FEA">
            <w:pPr>
              <w:snapToGrid w:val="0"/>
              <w:jc w:val="right"/>
              <w:rPr>
                <w:rFonts w:ascii="Arial" w:hAnsi="Arial" w:cs="Arial"/>
              </w:rPr>
            </w:pPr>
          </w:p>
        </w:tc>
      </w:tr>
      <w:tr w:rsidR="00EE0FA4" w:rsidTr="00343FEA">
        <w:tc>
          <w:tcPr>
            <w:tcW w:w="5565" w:type="dxa"/>
            <w:tcBorders>
              <w:top w:val="single" w:sz="4" w:space="0" w:color="000000"/>
              <w:left w:val="single" w:sz="4" w:space="0" w:color="000000"/>
              <w:bottom w:val="single" w:sz="4" w:space="0" w:color="000000"/>
            </w:tcBorders>
            <w:shd w:val="clear" w:color="auto" w:fill="auto"/>
          </w:tcPr>
          <w:p w:rsidR="00EE0FA4" w:rsidRDefault="00EE0FA4" w:rsidP="00343FEA">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EE0FA4" w:rsidRDefault="00EE0FA4" w:rsidP="00343FEA">
            <w:pPr>
              <w:snapToGrid w:val="0"/>
              <w:rPr>
                <w:rFonts w:ascii="Arial" w:hAnsi="Arial" w:cs="Arial"/>
              </w:rPr>
            </w:pPr>
          </w:p>
        </w:tc>
      </w:tr>
      <w:tr w:rsidR="00EE0FA4" w:rsidTr="00343FEA">
        <w:tc>
          <w:tcPr>
            <w:tcW w:w="5565" w:type="dxa"/>
            <w:tcBorders>
              <w:top w:val="single" w:sz="4" w:space="0" w:color="000000"/>
              <w:left w:val="single" w:sz="4" w:space="0" w:color="000000"/>
              <w:bottom w:val="single" w:sz="4" w:space="0" w:color="000000"/>
            </w:tcBorders>
            <w:shd w:val="clear" w:color="auto" w:fill="auto"/>
          </w:tcPr>
          <w:p w:rsidR="00EE0FA4" w:rsidRDefault="00EE0FA4" w:rsidP="00343FEA">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EE0FA4" w:rsidRDefault="00EE0FA4" w:rsidP="00343FEA">
            <w:pPr>
              <w:snapToGrid w:val="0"/>
              <w:rPr>
                <w:rFonts w:ascii="Arial" w:hAnsi="Arial" w:cs="Arial"/>
              </w:rPr>
            </w:pPr>
          </w:p>
        </w:tc>
      </w:tr>
      <w:tr w:rsidR="00EE0FA4" w:rsidTr="00343FEA">
        <w:tc>
          <w:tcPr>
            <w:tcW w:w="5565" w:type="dxa"/>
            <w:tcBorders>
              <w:top w:val="single" w:sz="4" w:space="0" w:color="000000"/>
              <w:left w:val="single" w:sz="4" w:space="0" w:color="000000"/>
              <w:bottom w:val="single" w:sz="4" w:space="0" w:color="000000"/>
            </w:tcBorders>
            <w:shd w:val="clear" w:color="auto" w:fill="auto"/>
          </w:tcPr>
          <w:p w:rsidR="00EE0FA4" w:rsidRDefault="00EE0FA4" w:rsidP="00343FEA">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EE0FA4" w:rsidRDefault="00EE0FA4" w:rsidP="00343FEA">
            <w:pPr>
              <w:snapToGrid w:val="0"/>
              <w:rPr>
                <w:rFonts w:ascii="Arial" w:hAnsi="Arial" w:cs="Arial"/>
              </w:rPr>
            </w:pPr>
          </w:p>
        </w:tc>
      </w:tr>
      <w:tr w:rsidR="00EE0FA4" w:rsidTr="00343FEA">
        <w:tc>
          <w:tcPr>
            <w:tcW w:w="5565" w:type="dxa"/>
            <w:tcBorders>
              <w:top w:val="single" w:sz="4" w:space="0" w:color="000000"/>
              <w:left w:val="single" w:sz="4" w:space="0" w:color="000000"/>
              <w:bottom w:val="single" w:sz="4" w:space="0" w:color="000000"/>
            </w:tcBorders>
            <w:shd w:val="clear" w:color="auto" w:fill="auto"/>
          </w:tcPr>
          <w:p w:rsidR="00EE0FA4" w:rsidRDefault="00EE0FA4" w:rsidP="00343FEA">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EE0FA4" w:rsidRDefault="00EE0FA4" w:rsidP="00343FEA">
            <w:pPr>
              <w:snapToGrid w:val="0"/>
              <w:rPr>
                <w:rFonts w:ascii="Arial" w:hAnsi="Arial" w:cs="Arial"/>
              </w:rPr>
            </w:pPr>
          </w:p>
        </w:tc>
      </w:tr>
      <w:tr w:rsidR="00EE0FA4" w:rsidTr="00343FEA">
        <w:tc>
          <w:tcPr>
            <w:tcW w:w="5565" w:type="dxa"/>
            <w:tcBorders>
              <w:top w:val="single" w:sz="4" w:space="0" w:color="000000"/>
              <w:left w:val="single" w:sz="4" w:space="0" w:color="000000"/>
              <w:bottom w:val="single" w:sz="4" w:space="0" w:color="000000"/>
            </w:tcBorders>
            <w:shd w:val="clear" w:color="auto" w:fill="auto"/>
          </w:tcPr>
          <w:p w:rsidR="00EE0FA4" w:rsidRDefault="00EE0FA4" w:rsidP="00343FEA">
            <w:pPr>
              <w:snapToGrid w:val="0"/>
              <w:rPr>
                <w:rFonts w:ascii="Arial" w:hAnsi="Arial" w:cs="Arial"/>
                <w:i/>
              </w:rPr>
            </w:pPr>
          </w:p>
          <w:p w:rsidR="00EE0FA4" w:rsidRDefault="00EE0FA4" w:rsidP="00343FEA">
            <w:pPr>
              <w:rPr>
                <w:rFonts w:ascii="Arial" w:hAnsi="Arial" w:cs="Arial"/>
                <w:lang w:val="ru-RU"/>
              </w:rPr>
            </w:pPr>
            <w:r>
              <w:rPr>
                <w:rFonts w:ascii="Arial" w:hAnsi="Arial" w:cs="Arial"/>
                <w:b/>
                <w:i/>
              </w:rPr>
              <w:t>УКУПАН ИЗНОС ТРОШКОВА ПРИПРЕМАЊА ПОНУДЕ</w:t>
            </w: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EE0FA4" w:rsidRDefault="00EE0FA4" w:rsidP="00343FEA">
            <w:pPr>
              <w:snapToGrid w:val="0"/>
              <w:rPr>
                <w:rFonts w:ascii="Arial" w:hAnsi="Arial" w:cs="Arial"/>
                <w:lang w:val="ru-RU"/>
              </w:rPr>
            </w:pPr>
          </w:p>
        </w:tc>
      </w:tr>
    </w:tbl>
    <w:p w:rsidR="00EE0FA4" w:rsidRDefault="00EE0FA4" w:rsidP="00EE0FA4">
      <w:pPr>
        <w:jc w:val="both"/>
      </w:pPr>
    </w:p>
    <w:p w:rsidR="00EE0FA4" w:rsidRPr="00EE0FA4" w:rsidRDefault="00EE0FA4" w:rsidP="00EE0FA4">
      <w:pPr>
        <w:jc w:val="both"/>
      </w:pPr>
    </w:p>
    <w:p w:rsidR="00EE0FA4" w:rsidRDefault="00EE0FA4" w:rsidP="00EE0FA4">
      <w:pPr>
        <w:jc w:val="both"/>
        <w:rPr>
          <w:rFonts w:ascii="Arial" w:hAnsi="Arial" w:cs="Arial"/>
        </w:rPr>
      </w:pPr>
      <w:proofErr w:type="gramStart"/>
      <w:r>
        <w:rPr>
          <w:rFonts w:ascii="Arial" w:hAnsi="Arial" w:cs="Arial"/>
        </w:rPr>
        <w:t>Трошкове припреме и подношења понуде сноси искључиво понуђач и не може тражити од наручиоца накнаду трошкова.</w:t>
      </w:r>
      <w:proofErr w:type="gramEnd"/>
    </w:p>
    <w:p w:rsidR="00EE0FA4" w:rsidRDefault="00EE0FA4" w:rsidP="00EE0FA4">
      <w:pPr>
        <w:jc w:val="both"/>
        <w:rPr>
          <w:rFonts w:ascii="Arial" w:hAnsi="Arial" w:cs="Arial"/>
          <w:lang w:val="sr-Cyrl-CS"/>
        </w:rPr>
      </w:pPr>
      <w:r>
        <w:rPr>
          <w:rFonts w:ascii="Arial" w:hAnsi="Arial" w:cs="Arial"/>
        </w:rPr>
        <w:t>Ако је поступак јавне набавке обустављен из разлога који су на страни наручиоца, наручилац је дужан да понуђачу надокнади трошкове израде узорка или модела, ако су израђени у складу са техничким спецификацијама наручиоца и трошкове прибављања средства обезбеђења, под условом да је понуђач тражио накнаду тих трошкова у својој понуди.</w:t>
      </w:r>
    </w:p>
    <w:p w:rsidR="00EE0FA4" w:rsidRDefault="00EE0FA4" w:rsidP="00EE0FA4">
      <w:pPr>
        <w:spacing w:after="120"/>
        <w:ind w:firstLine="426"/>
        <w:jc w:val="both"/>
        <w:rPr>
          <w:rFonts w:ascii="Arial" w:hAnsi="Arial" w:cs="Arial"/>
          <w:b/>
          <w:bCs/>
          <w:i/>
        </w:rPr>
      </w:pPr>
    </w:p>
    <w:p w:rsidR="00EE0FA4" w:rsidRDefault="00EE0FA4" w:rsidP="00EE0FA4">
      <w:pPr>
        <w:spacing w:after="120"/>
        <w:jc w:val="both"/>
        <w:rPr>
          <w:bCs/>
          <w:i/>
          <w:color w:val="FF0000"/>
          <w:lang w:val="sr-Cyrl-CS"/>
        </w:rPr>
      </w:pPr>
      <w:r w:rsidRPr="00E71653">
        <w:rPr>
          <w:rFonts w:ascii="Arial" w:hAnsi="Arial" w:cs="Arial"/>
          <w:b/>
          <w:bCs/>
          <w:i/>
          <w:color w:val="auto"/>
        </w:rPr>
        <w:t xml:space="preserve">Напомена: </w:t>
      </w:r>
      <w:r w:rsidRPr="00E71653">
        <w:rPr>
          <w:rFonts w:ascii="Arial" w:hAnsi="Arial" w:cs="Arial"/>
          <w:bCs/>
          <w:i/>
          <w:color w:val="auto"/>
        </w:rPr>
        <w:t>достављање овог обрасца није обавезно</w:t>
      </w:r>
      <w:r>
        <w:rPr>
          <w:rFonts w:ascii="Arial" w:hAnsi="Arial" w:cs="Arial"/>
          <w:bCs/>
          <w:i/>
          <w:color w:val="auto"/>
        </w:rPr>
        <w:t>.</w:t>
      </w:r>
    </w:p>
    <w:p w:rsidR="00EE0FA4" w:rsidRPr="00E71653" w:rsidRDefault="00EE0FA4" w:rsidP="00EE0FA4">
      <w:pPr>
        <w:spacing w:after="120"/>
        <w:jc w:val="both"/>
        <w:rPr>
          <w:bCs/>
          <w:color w:val="auto"/>
        </w:rPr>
      </w:pPr>
    </w:p>
    <w:p w:rsidR="00EE0FA4" w:rsidRDefault="00EE0FA4" w:rsidP="00EE0FA4">
      <w:pPr>
        <w:spacing w:after="120"/>
        <w:ind w:firstLine="425"/>
        <w:jc w:val="both"/>
        <w:rPr>
          <w:bCs/>
        </w:rPr>
      </w:pPr>
    </w:p>
    <w:tbl>
      <w:tblPr>
        <w:tblW w:w="0" w:type="auto"/>
        <w:tblLayout w:type="fixed"/>
        <w:tblLook w:val="0000"/>
      </w:tblPr>
      <w:tblGrid>
        <w:gridCol w:w="3080"/>
        <w:gridCol w:w="3068"/>
        <w:gridCol w:w="3094"/>
      </w:tblGrid>
      <w:tr w:rsidR="00EE0FA4" w:rsidTr="00343FEA">
        <w:tc>
          <w:tcPr>
            <w:tcW w:w="3080" w:type="dxa"/>
            <w:shd w:val="clear" w:color="auto" w:fill="auto"/>
            <w:vAlign w:val="center"/>
          </w:tcPr>
          <w:p w:rsidR="00EE0FA4" w:rsidRDefault="00EE0FA4" w:rsidP="00343FEA">
            <w:pPr>
              <w:pStyle w:val="BodyText2"/>
              <w:spacing w:line="100" w:lineRule="atLeast"/>
              <w:jc w:val="center"/>
              <w:rPr>
                <w:rFonts w:ascii="Arial" w:hAnsi="Arial" w:cs="Arial"/>
              </w:rPr>
            </w:pPr>
            <w:r>
              <w:rPr>
                <w:rFonts w:ascii="Arial" w:hAnsi="Arial" w:cs="Arial"/>
              </w:rPr>
              <w:t>Датум:</w:t>
            </w:r>
          </w:p>
        </w:tc>
        <w:tc>
          <w:tcPr>
            <w:tcW w:w="3068" w:type="dxa"/>
            <w:shd w:val="clear" w:color="auto" w:fill="auto"/>
            <w:vAlign w:val="center"/>
          </w:tcPr>
          <w:p w:rsidR="00EE0FA4" w:rsidRDefault="00EE0FA4" w:rsidP="00343FEA">
            <w:pPr>
              <w:pStyle w:val="BodyText2"/>
              <w:spacing w:line="100" w:lineRule="atLeast"/>
              <w:jc w:val="center"/>
              <w:rPr>
                <w:rFonts w:ascii="Arial" w:hAnsi="Arial" w:cs="Arial"/>
              </w:rPr>
            </w:pPr>
            <w:r>
              <w:rPr>
                <w:rFonts w:ascii="Arial" w:hAnsi="Arial" w:cs="Arial"/>
              </w:rPr>
              <w:t>М.П.</w:t>
            </w:r>
          </w:p>
        </w:tc>
        <w:tc>
          <w:tcPr>
            <w:tcW w:w="3094" w:type="dxa"/>
            <w:shd w:val="clear" w:color="auto" w:fill="auto"/>
            <w:vAlign w:val="center"/>
          </w:tcPr>
          <w:p w:rsidR="00EE0FA4" w:rsidRDefault="00EE0FA4" w:rsidP="00343FEA">
            <w:pPr>
              <w:pStyle w:val="BodyText2"/>
              <w:spacing w:line="100" w:lineRule="atLeast"/>
              <w:jc w:val="center"/>
              <w:rPr>
                <w:rFonts w:ascii="Arial" w:hAnsi="Arial" w:cs="Arial"/>
              </w:rPr>
            </w:pPr>
            <w:r>
              <w:rPr>
                <w:rFonts w:ascii="Arial" w:hAnsi="Arial" w:cs="Arial"/>
              </w:rPr>
              <w:t>Потпис понуђача</w:t>
            </w:r>
          </w:p>
        </w:tc>
      </w:tr>
      <w:tr w:rsidR="00EE0FA4" w:rsidTr="00343FEA">
        <w:tc>
          <w:tcPr>
            <w:tcW w:w="3080" w:type="dxa"/>
            <w:tcBorders>
              <w:bottom w:val="single" w:sz="4" w:space="0" w:color="000000"/>
            </w:tcBorders>
            <w:shd w:val="clear" w:color="auto" w:fill="auto"/>
          </w:tcPr>
          <w:p w:rsidR="00EE0FA4" w:rsidRDefault="00EE0FA4" w:rsidP="00343FEA">
            <w:pPr>
              <w:pStyle w:val="BodyText2"/>
              <w:snapToGrid w:val="0"/>
              <w:spacing w:line="100" w:lineRule="atLeast"/>
              <w:rPr>
                <w:rFonts w:ascii="Arial" w:hAnsi="Arial" w:cs="Arial"/>
              </w:rPr>
            </w:pPr>
          </w:p>
        </w:tc>
        <w:tc>
          <w:tcPr>
            <w:tcW w:w="3068" w:type="dxa"/>
            <w:shd w:val="clear" w:color="auto" w:fill="auto"/>
          </w:tcPr>
          <w:p w:rsidR="00EE0FA4" w:rsidRDefault="00EE0FA4" w:rsidP="00343FEA">
            <w:pPr>
              <w:pStyle w:val="BodyText2"/>
              <w:snapToGrid w:val="0"/>
              <w:spacing w:line="100" w:lineRule="atLeast"/>
              <w:rPr>
                <w:rFonts w:ascii="Arial" w:hAnsi="Arial" w:cs="Arial"/>
              </w:rPr>
            </w:pPr>
          </w:p>
        </w:tc>
        <w:tc>
          <w:tcPr>
            <w:tcW w:w="3094" w:type="dxa"/>
            <w:tcBorders>
              <w:bottom w:val="single" w:sz="4" w:space="0" w:color="000000"/>
            </w:tcBorders>
            <w:shd w:val="clear" w:color="auto" w:fill="auto"/>
          </w:tcPr>
          <w:p w:rsidR="00EE0FA4" w:rsidRDefault="00EE0FA4" w:rsidP="00343FEA">
            <w:pPr>
              <w:pStyle w:val="BodyText2"/>
              <w:snapToGrid w:val="0"/>
              <w:spacing w:line="100" w:lineRule="atLeast"/>
              <w:rPr>
                <w:rFonts w:ascii="Arial" w:hAnsi="Arial" w:cs="Arial"/>
              </w:rPr>
            </w:pPr>
          </w:p>
        </w:tc>
      </w:tr>
    </w:tbl>
    <w:p w:rsidR="00EE0FA4" w:rsidRDefault="00EE0FA4" w:rsidP="00EE0FA4"/>
    <w:p w:rsidR="00EE0FA4" w:rsidRDefault="00EE0FA4" w:rsidP="00EE0FA4">
      <w:pPr>
        <w:rPr>
          <w:rFonts w:ascii="Arial" w:hAnsi="Arial" w:cs="Arial"/>
          <w:b/>
          <w:bCs/>
          <w:i/>
          <w:iCs/>
        </w:rPr>
      </w:pPr>
    </w:p>
    <w:p w:rsidR="00EE0FA4" w:rsidRDefault="00EE0FA4" w:rsidP="00EE0FA4">
      <w:pPr>
        <w:rPr>
          <w:rFonts w:ascii="Arial" w:hAnsi="Arial" w:cs="Arial"/>
          <w:b/>
          <w:bCs/>
          <w:i/>
          <w:iCs/>
        </w:rPr>
      </w:pPr>
    </w:p>
    <w:p w:rsidR="00EE0FA4" w:rsidRDefault="00EE0FA4" w:rsidP="00EE0FA4">
      <w:pPr>
        <w:rPr>
          <w:rFonts w:ascii="Arial" w:hAnsi="Arial" w:cs="Arial"/>
          <w:b/>
          <w:bCs/>
          <w:i/>
          <w:iCs/>
        </w:rPr>
      </w:pPr>
    </w:p>
    <w:p w:rsidR="00EE0FA4" w:rsidRDefault="00EE0FA4" w:rsidP="00EE0FA4">
      <w:pPr>
        <w:rPr>
          <w:rFonts w:ascii="Arial" w:hAnsi="Arial" w:cs="Arial"/>
          <w:b/>
          <w:bCs/>
          <w:i/>
          <w:iCs/>
        </w:rPr>
      </w:pPr>
    </w:p>
    <w:p w:rsidR="00EE0FA4" w:rsidRDefault="00EE0FA4" w:rsidP="00EE0FA4">
      <w:pPr>
        <w:rPr>
          <w:rFonts w:ascii="Arial" w:hAnsi="Arial" w:cs="Arial"/>
          <w:b/>
          <w:bCs/>
          <w:i/>
          <w:iCs/>
        </w:rPr>
      </w:pPr>
    </w:p>
    <w:p w:rsidR="00EE0FA4" w:rsidRDefault="00EE0FA4" w:rsidP="00EE0FA4">
      <w:pPr>
        <w:rPr>
          <w:rFonts w:ascii="Arial" w:hAnsi="Arial" w:cs="Arial"/>
          <w:b/>
          <w:bCs/>
          <w:i/>
          <w:iCs/>
        </w:rPr>
      </w:pPr>
    </w:p>
    <w:p w:rsidR="00EE0FA4" w:rsidRDefault="00EE0FA4" w:rsidP="00EE0FA4">
      <w:pPr>
        <w:rPr>
          <w:rFonts w:ascii="Arial" w:hAnsi="Arial" w:cs="Arial"/>
          <w:b/>
          <w:bCs/>
          <w:i/>
          <w:iCs/>
        </w:rPr>
      </w:pPr>
    </w:p>
    <w:p w:rsidR="00EE0FA4" w:rsidRDefault="00EE0FA4" w:rsidP="00EE0FA4">
      <w:pPr>
        <w:rPr>
          <w:rFonts w:ascii="Arial" w:hAnsi="Arial" w:cs="Arial"/>
          <w:b/>
          <w:bCs/>
          <w:i/>
          <w:iCs/>
        </w:rPr>
      </w:pPr>
    </w:p>
    <w:p w:rsidR="00EE0FA4" w:rsidRDefault="00EE0FA4" w:rsidP="00992ACA">
      <w:pPr>
        <w:pStyle w:val="ListParagraph"/>
        <w:tabs>
          <w:tab w:val="left" w:pos="680"/>
        </w:tabs>
        <w:ind w:left="0"/>
        <w:jc w:val="both"/>
        <w:rPr>
          <w:rFonts w:ascii="Arial" w:eastAsia="TimesNewRomanPSMT" w:hAnsi="Arial" w:cs="Arial"/>
          <w:bCs/>
          <w:lang w:val="ru-RU"/>
        </w:rPr>
      </w:pPr>
    </w:p>
    <w:p w:rsidR="00EE0FA4" w:rsidRDefault="00EE0FA4" w:rsidP="00992ACA">
      <w:pPr>
        <w:pStyle w:val="ListParagraph"/>
        <w:tabs>
          <w:tab w:val="left" w:pos="680"/>
        </w:tabs>
        <w:ind w:left="0"/>
        <w:jc w:val="both"/>
        <w:rPr>
          <w:rFonts w:ascii="Arial" w:eastAsia="TimesNewRomanPSMT" w:hAnsi="Arial" w:cs="Arial"/>
          <w:bCs/>
          <w:lang w:val="ru-RU"/>
        </w:rPr>
      </w:pPr>
    </w:p>
    <w:p w:rsidR="00992ACA" w:rsidRDefault="00992ACA" w:rsidP="00992ACA">
      <w:pPr>
        <w:pStyle w:val="ListParagraph"/>
        <w:tabs>
          <w:tab w:val="left" w:pos="680"/>
        </w:tabs>
        <w:ind w:left="0"/>
        <w:jc w:val="both"/>
        <w:rPr>
          <w:rFonts w:ascii="Arial" w:eastAsia="TimesNewRomanPSMT" w:hAnsi="Arial" w:cs="Arial"/>
          <w:bCs/>
          <w:lang w:val="ru-RU"/>
        </w:rPr>
      </w:pPr>
    </w:p>
    <w:p w:rsidR="00992ACA" w:rsidRDefault="00992ACA" w:rsidP="00992ACA">
      <w:pPr>
        <w:pStyle w:val="ListParagraph"/>
        <w:tabs>
          <w:tab w:val="left" w:pos="680"/>
        </w:tabs>
        <w:ind w:left="0"/>
        <w:jc w:val="both"/>
        <w:rPr>
          <w:rFonts w:ascii="Arial" w:eastAsia="TimesNewRomanPSMT" w:hAnsi="Arial" w:cs="Arial"/>
          <w:bCs/>
          <w:lang w:val="ru-RU"/>
        </w:rPr>
      </w:pPr>
    </w:p>
    <w:p w:rsidR="00EE0FA4" w:rsidRDefault="00EE0FA4" w:rsidP="00EE0FA4">
      <w:pPr>
        <w:pStyle w:val="BodyText3"/>
        <w:spacing w:after="0"/>
        <w:jc w:val="right"/>
        <w:rPr>
          <w:rFonts w:ascii="Arial" w:hAnsi="Arial" w:cs="Arial"/>
          <w:b/>
          <w:bCs/>
          <w:sz w:val="28"/>
          <w:szCs w:val="28"/>
        </w:rPr>
      </w:pPr>
      <w:r>
        <w:rPr>
          <w:rFonts w:ascii="Arial" w:hAnsi="Arial" w:cs="Arial"/>
          <w:b/>
          <w:bCs/>
          <w:sz w:val="28"/>
          <w:szCs w:val="28"/>
        </w:rPr>
        <w:t>(ОБРАЗАЦ 4)</w:t>
      </w:r>
    </w:p>
    <w:p w:rsidR="00EE0FA4" w:rsidRDefault="00EE0FA4" w:rsidP="00EE0FA4">
      <w:pPr>
        <w:pStyle w:val="BodyText3"/>
        <w:spacing w:after="0"/>
        <w:jc w:val="right"/>
        <w:rPr>
          <w:rFonts w:ascii="Arial" w:hAnsi="Arial" w:cs="Arial"/>
          <w:b/>
          <w:bCs/>
          <w:sz w:val="28"/>
          <w:szCs w:val="28"/>
        </w:rPr>
      </w:pPr>
    </w:p>
    <w:p w:rsidR="00EE0FA4" w:rsidRDefault="00EE0FA4" w:rsidP="00EE0FA4">
      <w:pPr>
        <w:pStyle w:val="BodyText3"/>
        <w:spacing w:after="0"/>
        <w:jc w:val="center"/>
        <w:rPr>
          <w:rFonts w:ascii="Arial" w:hAnsi="Arial" w:cs="Arial"/>
          <w:b/>
          <w:bCs/>
          <w:sz w:val="28"/>
          <w:szCs w:val="28"/>
        </w:rPr>
      </w:pPr>
      <w:r w:rsidRPr="001503DF">
        <w:rPr>
          <w:rFonts w:ascii="Arial" w:hAnsi="Arial" w:cs="Arial"/>
          <w:b/>
          <w:bCs/>
          <w:sz w:val="28"/>
          <w:szCs w:val="28"/>
        </w:rPr>
        <w:t>ОБРАЗАЦ ИЗЈАВЕ О НЕЗАВИСНОЈ ПОНУДИ</w:t>
      </w:r>
    </w:p>
    <w:p w:rsidR="00EE0FA4" w:rsidRDefault="00EE0FA4" w:rsidP="00EE0FA4">
      <w:pPr>
        <w:pStyle w:val="BodyText3"/>
        <w:spacing w:after="0"/>
        <w:jc w:val="center"/>
        <w:rPr>
          <w:rFonts w:ascii="Arial" w:hAnsi="Arial" w:cs="Arial"/>
          <w:b/>
          <w:bCs/>
          <w:sz w:val="28"/>
          <w:szCs w:val="28"/>
        </w:rPr>
      </w:pPr>
    </w:p>
    <w:p w:rsidR="00EE0FA4" w:rsidRPr="00052709" w:rsidRDefault="00EE0FA4" w:rsidP="00EE0FA4">
      <w:pPr>
        <w:pStyle w:val="BodyText3"/>
        <w:spacing w:after="0"/>
        <w:jc w:val="center"/>
        <w:rPr>
          <w:rFonts w:ascii="Arial" w:hAnsi="Arial" w:cs="Arial"/>
          <w:bCs/>
          <w:sz w:val="24"/>
          <w:szCs w:val="24"/>
        </w:rPr>
      </w:pPr>
    </w:p>
    <w:p w:rsidR="00EE0FA4" w:rsidRDefault="00EE0FA4" w:rsidP="00EE0FA4">
      <w:pPr>
        <w:pStyle w:val="BodyText3"/>
        <w:spacing w:after="0"/>
        <w:jc w:val="both"/>
        <w:rPr>
          <w:rFonts w:ascii="Arial" w:hAnsi="Arial" w:cs="Arial"/>
          <w:sz w:val="24"/>
          <w:szCs w:val="24"/>
        </w:rPr>
      </w:pPr>
      <w:proofErr w:type="gramStart"/>
      <w:r>
        <w:rPr>
          <w:rFonts w:ascii="Arial" w:hAnsi="Arial" w:cs="Arial"/>
          <w:sz w:val="24"/>
          <w:szCs w:val="24"/>
        </w:rPr>
        <w:t>У складу са чланом 26.</w:t>
      </w:r>
      <w:proofErr w:type="gramEnd"/>
      <w:r>
        <w:rPr>
          <w:rFonts w:ascii="Arial" w:hAnsi="Arial" w:cs="Arial"/>
          <w:sz w:val="24"/>
          <w:szCs w:val="24"/>
        </w:rPr>
        <w:t xml:space="preserve"> ЗЈН, _______________________________________________, </w:t>
      </w:r>
    </w:p>
    <w:p w:rsidR="00EE0FA4" w:rsidRDefault="00EE0FA4" w:rsidP="00EE0FA4">
      <w:pPr>
        <w:pStyle w:val="BodyText3"/>
        <w:spacing w:after="0"/>
        <w:jc w:val="both"/>
        <w:rPr>
          <w:rFonts w:ascii="Arial" w:hAnsi="Arial" w:cs="Arial"/>
          <w:sz w:val="24"/>
          <w:szCs w:val="24"/>
        </w:rPr>
      </w:pPr>
      <w:r>
        <w:rPr>
          <w:rFonts w:ascii="Arial" w:hAnsi="Arial" w:cs="Arial"/>
          <w:sz w:val="24"/>
          <w:szCs w:val="24"/>
        </w:rPr>
        <w:t xml:space="preserve">                                                                           </w:t>
      </w:r>
      <w:r>
        <w:rPr>
          <w:rFonts w:ascii="Arial" w:hAnsi="Arial" w:cs="Arial"/>
          <w:sz w:val="20"/>
          <w:szCs w:val="20"/>
        </w:rPr>
        <w:t xml:space="preserve"> (Назив понуђача)</w:t>
      </w:r>
    </w:p>
    <w:p w:rsidR="00EE0FA4" w:rsidRDefault="00EE0FA4" w:rsidP="00EE0FA4">
      <w:pPr>
        <w:pStyle w:val="BodyText3"/>
        <w:spacing w:after="0"/>
        <w:jc w:val="both"/>
        <w:rPr>
          <w:rFonts w:ascii="Arial" w:hAnsi="Arial" w:cs="Arial"/>
          <w:w w:val="200"/>
          <w:sz w:val="24"/>
          <w:szCs w:val="24"/>
        </w:rPr>
      </w:pPr>
      <w:proofErr w:type="gramStart"/>
      <w:r>
        <w:rPr>
          <w:rFonts w:ascii="Arial" w:hAnsi="Arial" w:cs="Arial"/>
          <w:sz w:val="24"/>
          <w:szCs w:val="24"/>
        </w:rPr>
        <w:t>даје</w:t>
      </w:r>
      <w:proofErr w:type="gramEnd"/>
      <w:r>
        <w:rPr>
          <w:rFonts w:ascii="Arial" w:hAnsi="Arial" w:cs="Arial"/>
          <w:sz w:val="24"/>
          <w:szCs w:val="24"/>
        </w:rPr>
        <w:t xml:space="preserve">: </w:t>
      </w:r>
    </w:p>
    <w:p w:rsidR="00EE0FA4" w:rsidRDefault="00EE0FA4" w:rsidP="00EE0FA4">
      <w:pPr>
        <w:pStyle w:val="BodyText3"/>
        <w:spacing w:before="360" w:after="360"/>
        <w:ind w:firstLine="227"/>
        <w:jc w:val="both"/>
        <w:rPr>
          <w:rFonts w:ascii="Arial" w:hAnsi="Arial" w:cs="Arial"/>
          <w:w w:val="200"/>
          <w:sz w:val="24"/>
          <w:szCs w:val="24"/>
        </w:rPr>
      </w:pPr>
    </w:p>
    <w:p w:rsidR="00EE0FA4" w:rsidRDefault="00EE0FA4" w:rsidP="00EE0FA4">
      <w:pPr>
        <w:pStyle w:val="BodyText3"/>
        <w:spacing w:before="360" w:after="360"/>
        <w:ind w:firstLine="227"/>
        <w:jc w:val="center"/>
        <w:rPr>
          <w:rFonts w:ascii="Arial" w:hAnsi="Arial" w:cs="Arial"/>
          <w:b/>
          <w:bCs/>
          <w:sz w:val="24"/>
          <w:szCs w:val="24"/>
          <w:lang w:val="sr-Cyrl-CS"/>
        </w:rPr>
      </w:pPr>
      <w:r>
        <w:rPr>
          <w:rFonts w:ascii="Arial" w:hAnsi="Arial" w:cs="Arial"/>
          <w:b/>
          <w:bCs/>
          <w:sz w:val="24"/>
          <w:szCs w:val="24"/>
          <w:lang w:val="sr-Cyrl-CS"/>
        </w:rPr>
        <w:t xml:space="preserve">ИЗЈАВУ </w:t>
      </w:r>
    </w:p>
    <w:p w:rsidR="00EE0FA4" w:rsidRDefault="00EE0FA4" w:rsidP="00EE0FA4">
      <w:pPr>
        <w:pStyle w:val="BodyText3"/>
        <w:spacing w:before="360" w:after="360"/>
        <w:ind w:firstLine="227"/>
        <w:jc w:val="center"/>
        <w:rPr>
          <w:rFonts w:ascii="Arial" w:hAnsi="Arial" w:cs="Arial"/>
          <w:bCs/>
          <w:sz w:val="24"/>
          <w:szCs w:val="24"/>
        </w:rPr>
      </w:pPr>
      <w:r>
        <w:rPr>
          <w:rFonts w:ascii="Arial" w:hAnsi="Arial" w:cs="Arial"/>
          <w:b/>
          <w:bCs/>
          <w:sz w:val="24"/>
          <w:szCs w:val="24"/>
          <w:lang w:val="sr-Cyrl-CS"/>
        </w:rPr>
        <w:t>О НЕЗАВИСНОЈ</w:t>
      </w:r>
      <w:r>
        <w:rPr>
          <w:rFonts w:ascii="Arial" w:hAnsi="Arial" w:cs="Arial"/>
          <w:b/>
          <w:bCs/>
          <w:sz w:val="24"/>
          <w:szCs w:val="24"/>
        </w:rPr>
        <w:t xml:space="preserve"> ПОНУДИ</w:t>
      </w:r>
    </w:p>
    <w:p w:rsidR="00EE0FA4" w:rsidRDefault="00EE0FA4" w:rsidP="00EE0FA4">
      <w:pPr>
        <w:pStyle w:val="BodyText3"/>
        <w:spacing w:after="0"/>
        <w:jc w:val="both"/>
        <w:rPr>
          <w:rFonts w:ascii="Arial" w:hAnsi="Arial" w:cs="Arial"/>
          <w:bCs/>
          <w:sz w:val="24"/>
          <w:szCs w:val="24"/>
        </w:rPr>
      </w:pPr>
    </w:p>
    <w:p w:rsidR="00EE0FA4" w:rsidRDefault="00EE0FA4" w:rsidP="00EE0FA4">
      <w:pPr>
        <w:pStyle w:val="BodyText3"/>
        <w:spacing w:after="0"/>
        <w:jc w:val="both"/>
        <w:rPr>
          <w:rFonts w:ascii="Arial" w:hAnsi="Arial" w:cs="Arial"/>
          <w:bCs/>
          <w:sz w:val="24"/>
          <w:szCs w:val="24"/>
        </w:rPr>
      </w:pPr>
    </w:p>
    <w:p w:rsidR="00EE0FA4" w:rsidRDefault="00EE0FA4" w:rsidP="00EE0FA4">
      <w:pPr>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bCs/>
        </w:rPr>
        <w:t xml:space="preserve"> </w:t>
      </w:r>
    </w:p>
    <w:p w:rsidR="00EE0FA4" w:rsidRDefault="00EE0FA4" w:rsidP="00EE0FA4">
      <w:pPr>
        <w:jc w:val="both"/>
        <w:rPr>
          <w:rFonts w:ascii="Arial" w:hAnsi="Arial" w:cs="Arial"/>
          <w:bCs/>
        </w:rPr>
      </w:pPr>
      <w:proofErr w:type="gramStart"/>
      <w:r>
        <w:rPr>
          <w:rFonts w:ascii="Arial" w:hAnsi="Arial" w:cs="Arial"/>
        </w:rPr>
        <w:t>Под пуном материјалном и кривичном одговорношћу п</w:t>
      </w:r>
      <w:r>
        <w:rPr>
          <w:rFonts w:ascii="Arial" w:hAnsi="Arial" w:cs="Arial"/>
          <w:bCs/>
        </w:rPr>
        <w:t xml:space="preserve">отврђујем да сам понуду у </w:t>
      </w:r>
      <w:r>
        <w:rPr>
          <w:rFonts w:ascii="Arial" w:hAnsi="Arial" w:cs="Arial"/>
          <w:bCs/>
          <w:lang w:val="sr-Cyrl-CS"/>
        </w:rPr>
        <w:t>поступку</w:t>
      </w:r>
      <w:r>
        <w:rPr>
          <w:rFonts w:ascii="Arial" w:hAnsi="Arial" w:cs="Arial"/>
          <w:bCs/>
        </w:rPr>
        <w:t xml:space="preserve"> јавне набавке</w:t>
      </w:r>
      <w:r w:rsidRPr="00EE0FA4">
        <w:rPr>
          <w:rFonts w:ascii="Arial" w:hAnsi="Arial" w:cs="Arial"/>
          <w:b/>
          <w:lang w:val="ru-RU"/>
        </w:rPr>
        <w:t xml:space="preserve"> </w:t>
      </w:r>
      <w:r>
        <w:rPr>
          <w:rFonts w:ascii="Arial" w:hAnsi="Arial" w:cs="Arial"/>
          <w:b/>
          <w:lang w:val="ru-RU"/>
        </w:rPr>
        <w:t xml:space="preserve">- </w:t>
      </w:r>
      <w:r w:rsidR="00477B37">
        <w:rPr>
          <w:rFonts w:ascii="Arial" w:hAnsi="Arial" w:cs="Arial"/>
          <w:b/>
          <w:lang w:val="ru-RU"/>
        </w:rPr>
        <w:t>Услуга</w:t>
      </w:r>
      <w:r w:rsidR="0006582C">
        <w:rPr>
          <w:rFonts w:ascii="Arial" w:hAnsi="Arial" w:cs="Arial"/>
          <w:b/>
          <w:lang w:val="ru-RU"/>
        </w:rPr>
        <w:t xml:space="preserve"> израде пројектно-техничке документације за ревитализацију пољских путева</w:t>
      </w:r>
      <w:r>
        <w:rPr>
          <w:rFonts w:ascii="Arial" w:hAnsi="Arial" w:cs="Arial"/>
          <w:b/>
          <w:lang w:val="sr-Cyrl-CS"/>
        </w:rPr>
        <w:t>,</w:t>
      </w:r>
      <w:r>
        <w:rPr>
          <w:rFonts w:ascii="Arial" w:eastAsia="TimesNewRomanPSMT" w:hAnsi="Arial" w:cs="Arial"/>
          <w:bCs/>
          <w:lang w:val="sr-Cyrl-CS"/>
        </w:rPr>
        <w:t xml:space="preserve"> интерни </w:t>
      </w:r>
      <w:r w:rsidRPr="008566BF">
        <w:rPr>
          <w:rFonts w:ascii="Arial" w:hAnsi="Arial" w:cs="Arial"/>
          <w:lang w:val="ru-RU"/>
        </w:rPr>
        <w:t>бр</w:t>
      </w:r>
      <w:r>
        <w:rPr>
          <w:rFonts w:ascii="Arial" w:hAnsi="Arial" w:cs="Arial"/>
          <w:lang w:val="sr-Cyrl-CS"/>
        </w:rPr>
        <w:t>.</w:t>
      </w:r>
      <w:proofErr w:type="gramEnd"/>
      <w:r>
        <w:rPr>
          <w:rFonts w:ascii="Arial" w:hAnsi="Arial" w:cs="Arial"/>
          <w:lang w:val="sr-Cyrl-CS"/>
        </w:rPr>
        <w:t xml:space="preserve"> </w:t>
      </w:r>
      <w:r w:rsidR="003562B2">
        <w:rPr>
          <w:rFonts w:ascii="Arial" w:hAnsi="Arial" w:cs="Arial"/>
          <w:lang w:val="sr-Cyrl-CS"/>
        </w:rPr>
        <w:t>7/17</w:t>
      </w:r>
      <w:r>
        <w:rPr>
          <w:rFonts w:ascii="Arial" w:hAnsi="Arial" w:cs="Arial"/>
          <w:i/>
          <w:iCs/>
        </w:rPr>
        <w:t>,</w:t>
      </w:r>
      <w:r>
        <w:rPr>
          <w:rFonts w:ascii="Arial" w:hAnsi="Arial" w:cs="Arial"/>
        </w:rPr>
        <w:t xml:space="preserve"> </w:t>
      </w:r>
      <w:r w:rsidRPr="00EE0FA4">
        <w:rPr>
          <w:rFonts w:ascii="Arial" w:hAnsi="Arial" w:cs="Arial"/>
          <w:lang w:val="ru-RU"/>
        </w:rPr>
        <w:t xml:space="preserve">наведене у Плану јавних набавки под бројем </w:t>
      </w:r>
      <w:r w:rsidR="00EE72A9">
        <w:rPr>
          <w:rFonts w:ascii="Arial" w:hAnsi="Arial" w:cs="Arial"/>
          <w:lang w:val="ru-RU"/>
        </w:rPr>
        <w:t>1.2.8/17</w:t>
      </w:r>
      <w:r>
        <w:rPr>
          <w:rFonts w:ascii="Arial" w:hAnsi="Arial" w:cs="Arial"/>
          <w:lang w:val="ru-RU"/>
        </w:rPr>
        <w:t>,</w:t>
      </w:r>
      <w:r>
        <w:rPr>
          <w:rFonts w:ascii="Arial" w:eastAsia="TimesNewRomanPSMT" w:hAnsi="Arial" w:cs="Arial"/>
          <w:bCs/>
          <w:lang w:val="ru-RU"/>
        </w:rPr>
        <w:t xml:space="preserve"> </w:t>
      </w:r>
      <w:r>
        <w:rPr>
          <w:rFonts w:ascii="Arial" w:hAnsi="Arial" w:cs="Arial"/>
          <w:bCs/>
        </w:rPr>
        <w:t>поднео независно, без договора са другим понуђачима или заинтересованим лицима.</w:t>
      </w:r>
    </w:p>
    <w:p w:rsidR="00EE0FA4" w:rsidRDefault="00EE0FA4" w:rsidP="00EE0FA4">
      <w:pPr>
        <w:jc w:val="both"/>
        <w:rPr>
          <w:rFonts w:ascii="Arial" w:hAnsi="Arial" w:cs="Arial"/>
          <w:bCs/>
        </w:rPr>
      </w:pPr>
    </w:p>
    <w:p w:rsidR="00EE0FA4" w:rsidRDefault="00EE0FA4" w:rsidP="00EE0FA4">
      <w:pPr>
        <w:jc w:val="both"/>
        <w:rPr>
          <w:rFonts w:ascii="Arial" w:hAnsi="Arial" w:cs="Arial"/>
          <w:bCs/>
        </w:rPr>
      </w:pPr>
    </w:p>
    <w:p w:rsidR="00EE0FA4" w:rsidRDefault="00EE0FA4" w:rsidP="00EE0FA4">
      <w:pPr>
        <w:pStyle w:val="BodyText3"/>
        <w:spacing w:after="0"/>
        <w:ind w:firstLine="227"/>
        <w:jc w:val="both"/>
        <w:rPr>
          <w:rFonts w:ascii="Arial" w:hAnsi="Arial" w:cs="Arial"/>
          <w:sz w:val="24"/>
          <w:szCs w:val="24"/>
        </w:rPr>
      </w:pPr>
    </w:p>
    <w:tbl>
      <w:tblPr>
        <w:tblW w:w="0" w:type="auto"/>
        <w:tblLayout w:type="fixed"/>
        <w:tblLook w:val="0000"/>
      </w:tblPr>
      <w:tblGrid>
        <w:gridCol w:w="3080"/>
        <w:gridCol w:w="3065"/>
        <w:gridCol w:w="3097"/>
      </w:tblGrid>
      <w:tr w:rsidR="00EE0FA4" w:rsidTr="00343FEA">
        <w:tc>
          <w:tcPr>
            <w:tcW w:w="3080" w:type="dxa"/>
            <w:shd w:val="clear" w:color="auto" w:fill="auto"/>
            <w:vAlign w:val="center"/>
          </w:tcPr>
          <w:p w:rsidR="00EE0FA4" w:rsidRDefault="00EE0FA4" w:rsidP="00343FEA">
            <w:pPr>
              <w:pStyle w:val="BodyText2"/>
              <w:spacing w:line="100" w:lineRule="atLeast"/>
              <w:jc w:val="center"/>
              <w:rPr>
                <w:rFonts w:ascii="Arial" w:hAnsi="Arial" w:cs="Arial"/>
              </w:rPr>
            </w:pPr>
            <w:r>
              <w:rPr>
                <w:rFonts w:ascii="Arial" w:hAnsi="Arial" w:cs="Arial"/>
              </w:rPr>
              <w:t>Датум:</w:t>
            </w:r>
          </w:p>
        </w:tc>
        <w:tc>
          <w:tcPr>
            <w:tcW w:w="3065" w:type="dxa"/>
            <w:shd w:val="clear" w:color="auto" w:fill="auto"/>
            <w:vAlign w:val="center"/>
          </w:tcPr>
          <w:p w:rsidR="00EE0FA4" w:rsidRDefault="00EE0FA4" w:rsidP="00343FEA">
            <w:pPr>
              <w:pStyle w:val="BodyText2"/>
              <w:spacing w:line="100" w:lineRule="atLeast"/>
              <w:jc w:val="center"/>
              <w:rPr>
                <w:rFonts w:ascii="Arial" w:hAnsi="Arial" w:cs="Arial"/>
              </w:rPr>
            </w:pPr>
            <w:r>
              <w:rPr>
                <w:rFonts w:ascii="Arial" w:hAnsi="Arial" w:cs="Arial"/>
              </w:rPr>
              <w:t>М.П.</w:t>
            </w:r>
          </w:p>
        </w:tc>
        <w:tc>
          <w:tcPr>
            <w:tcW w:w="3097" w:type="dxa"/>
            <w:shd w:val="clear" w:color="auto" w:fill="auto"/>
            <w:vAlign w:val="center"/>
          </w:tcPr>
          <w:p w:rsidR="00EE0FA4" w:rsidRDefault="00EE0FA4" w:rsidP="00343FEA">
            <w:pPr>
              <w:pStyle w:val="BodyText2"/>
              <w:spacing w:line="100" w:lineRule="atLeast"/>
              <w:jc w:val="center"/>
              <w:rPr>
                <w:rFonts w:ascii="Arial" w:hAnsi="Arial" w:cs="Arial"/>
              </w:rPr>
            </w:pPr>
            <w:r>
              <w:rPr>
                <w:rFonts w:ascii="Arial" w:hAnsi="Arial" w:cs="Arial"/>
              </w:rPr>
              <w:t>Потпис понуђача</w:t>
            </w:r>
          </w:p>
        </w:tc>
      </w:tr>
      <w:tr w:rsidR="00EE0FA4" w:rsidRPr="00DA6DF0" w:rsidTr="00343FEA">
        <w:tc>
          <w:tcPr>
            <w:tcW w:w="3080" w:type="dxa"/>
            <w:tcBorders>
              <w:bottom w:val="single" w:sz="4" w:space="0" w:color="000000"/>
            </w:tcBorders>
            <w:shd w:val="clear" w:color="auto" w:fill="auto"/>
          </w:tcPr>
          <w:p w:rsidR="00EE0FA4" w:rsidRPr="00DA6DF0" w:rsidRDefault="00EE0FA4" w:rsidP="00343FEA">
            <w:pPr>
              <w:pStyle w:val="BodyText2"/>
              <w:snapToGrid w:val="0"/>
              <w:spacing w:line="100" w:lineRule="atLeast"/>
              <w:rPr>
                <w:rFonts w:ascii="Arial" w:hAnsi="Arial" w:cs="Arial"/>
                <w:b/>
              </w:rPr>
            </w:pPr>
          </w:p>
        </w:tc>
        <w:tc>
          <w:tcPr>
            <w:tcW w:w="3065" w:type="dxa"/>
            <w:shd w:val="clear" w:color="auto" w:fill="auto"/>
          </w:tcPr>
          <w:p w:rsidR="00EE0FA4" w:rsidRPr="00DA6DF0" w:rsidRDefault="00EE0FA4" w:rsidP="00343FEA">
            <w:pPr>
              <w:pStyle w:val="BodyText2"/>
              <w:snapToGrid w:val="0"/>
              <w:spacing w:line="100" w:lineRule="atLeast"/>
              <w:rPr>
                <w:rFonts w:ascii="Arial" w:hAnsi="Arial" w:cs="Arial"/>
                <w:b/>
              </w:rPr>
            </w:pPr>
          </w:p>
        </w:tc>
        <w:tc>
          <w:tcPr>
            <w:tcW w:w="3097" w:type="dxa"/>
            <w:tcBorders>
              <w:bottom w:val="single" w:sz="4" w:space="0" w:color="000000"/>
            </w:tcBorders>
            <w:shd w:val="clear" w:color="auto" w:fill="auto"/>
          </w:tcPr>
          <w:p w:rsidR="00EE0FA4" w:rsidRPr="00DA6DF0" w:rsidRDefault="00EE0FA4" w:rsidP="00343FEA">
            <w:pPr>
              <w:pStyle w:val="BodyText2"/>
              <w:snapToGrid w:val="0"/>
              <w:spacing w:line="100" w:lineRule="atLeast"/>
              <w:rPr>
                <w:rFonts w:ascii="Arial" w:hAnsi="Arial" w:cs="Arial"/>
                <w:b/>
              </w:rPr>
            </w:pPr>
          </w:p>
        </w:tc>
      </w:tr>
    </w:tbl>
    <w:p w:rsidR="00EE0FA4" w:rsidRDefault="00EE0FA4" w:rsidP="00EE0FA4">
      <w:pPr>
        <w:pStyle w:val="BodyText3"/>
        <w:spacing w:after="0"/>
        <w:ind w:firstLine="227"/>
        <w:jc w:val="both"/>
      </w:pPr>
    </w:p>
    <w:p w:rsidR="00EE0FA4" w:rsidRDefault="00EE0FA4" w:rsidP="00EE0FA4">
      <w:pPr>
        <w:tabs>
          <w:tab w:val="left" w:pos="6028"/>
        </w:tabs>
        <w:autoSpaceDE w:val="0"/>
        <w:spacing w:line="240" w:lineRule="auto"/>
      </w:pPr>
    </w:p>
    <w:p w:rsidR="00EE0FA4" w:rsidRDefault="00EE0FA4" w:rsidP="00EE0FA4">
      <w:pPr>
        <w:tabs>
          <w:tab w:val="left" w:pos="6028"/>
        </w:tabs>
        <w:autoSpaceDE w:val="0"/>
        <w:spacing w:line="240" w:lineRule="auto"/>
        <w:jc w:val="both"/>
        <w:rPr>
          <w:rFonts w:ascii="Arial" w:hAnsi="Arial" w:cs="Arial"/>
          <w:i/>
          <w:color w:val="auto"/>
        </w:rPr>
      </w:pPr>
      <w:r>
        <w:rPr>
          <w:rFonts w:ascii="Arial" w:hAnsi="Arial" w:cs="Arial"/>
          <w:b/>
          <w:bCs/>
          <w:i/>
          <w:iCs/>
          <w:color w:val="auto"/>
        </w:rPr>
        <w:t xml:space="preserve">Напомена: </w:t>
      </w:r>
      <w:r>
        <w:rPr>
          <w:rFonts w:ascii="Arial" w:hAnsi="Arial" w:cs="Arial"/>
          <w:bCs/>
          <w:i/>
          <w:iCs/>
          <w:color w:val="auto"/>
        </w:rPr>
        <w:t xml:space="preserve">у случају постојања основане сумње у истинитост изјаве о независној понуди, наручулац ће одмах обавестити организацију надлежну за заштиту конкуренције. Организација надлежна за заштиту конкуренције, може понуђачу, односно заинтересованом лицу изрећи меру забране учешћа у поступку јавне набавке ако утврди да је понуђач, односно заинтересовано лице повредило конкуренцију у поступку јавне набавке у смислу ЗЈН којим се уређује заштита конкуренције. </w:t>
      </w:r>
      <w:proofErr w:type="gramStart"/>
      <w:r>
        <w:rPr>
          <w:rFonts w:ascii="Arial" w:hAnsi="Arial" w:cs="Arial"/>
          <w:bCs/>
          <w:i/>
          <w:iCs/>
          <w:color w:val="auto"/>
        </w:rPr>
        <w:t>Мера забране учешћа у поступку јавне набавке може трајати до две године.</w:t>
      </w:r>
      <w:proofErr w:type="gramEnd"/>
      <w:r w:rsidRPr="00331E4A">
        <w:rPr>
          <w:rFonts w:ascii="Arial" w:hAnsi="Arial" w:cs="Arial"/>
          <w:bCs/>
          <w:i/>
          <w:iCs/>
          <w:color w:val="auto"/>
        </w:rPr>
        <w:t xml:space="preserve"> </w:t>
      </w:r>
      <w:r>
        <w:rPr>
          <w:rFonts w:ascii="Arial" w:hAnsi="Arial" w:cs="Arial"/>
          <w:bCs/>
          <w:i/>
          <w:iCs/>
          <w:color w:val="auto"/>
        </w:rPr>
        <w:t>Повреда конкуренције представља негативну референцу, у смислу члана 82. став 1. тачка 2) ЗЈН.</w:t>
      </w:r>
    </w:p>
    <w:p w:rsidR="00EE0FA4" w:rsidRDefault="00EE0FA4" w:rsidP="00EE0FA4">
      <w:pPr>
        <w:tabs>
          <w:tab w:val="left" w:pos="6028"/>
        </w:tabs>
        <w:autoSpaceDE w:val="0"/>
        <w:spacing w:line="240" w:lineRule="auto"/>
        <w:jc w:val="both"/>
        <w:rPr>
          <w:rFonts w:ascii="Arial" w:hAnsi="Arial" w:cs="Arial"/>
          <w:bCs/>
          <w:i/>
          <w:iCs/>
          <w:color w:val="auto"/>
        </w:rPr>
      </w:pPr>
      <w:r w:rsidRPr="0015104E">
        <w:rPr>
          <w:rFonts w:ascii="Arial" w:hAnsi="Arial" w:cs="Arial"/>
          <w:b/>
          <w:bCs/>
          <w:i/>
          <w:iCs/>
          <w:color w:val="auto"/>
          <w:u w:val="single"/>
        </w:rPr>
        <w:t>Уколико понуду подноси група понуђача,</w:t>
      </w:r>
      <w:r w:rsidRPr="0015104E">
        <w:rPr>
          <w:rFonts w:ascii="Arial" w:hAnsi="Arial" w:cs="Arial"/>
          <w:bCs/>
          <w:i/>
          <w:iCs/>
          <w:color w:val="auto"/>
        </w:rPr>
        <w:t xml:space="preserve"> Изјава мора бити потписана од стране овлашћеног лица сваког понуђача из групе понуђача и оверена печатом.</w:t>
      </w:r>
    </w:p>
    <w:p w:rsidR="00EE0FA4" w:rsidRDefault="00EE0FA4" w:rsidP="00EE0FA4">
      <w:pPr>
        <w:pStyle w:val="ListParagraph"/>
        <w:tabs>
          <w:tab w:val="left" w:pos="680"/>
        </w:tabs>
        <w:ind w:left="0"/>
        <w:jc w:val="both"/>
        <w:rPr>
          <w:rFonts w:ascii="Arial" w:hAnsi="Arial" w:cs="Arial"/>
          <w:bCs/>
          <w:i/>
          <w:iCs/>
          <w:color w:val="auto"/>
          <w:lang w:val="sr-Cyrl-CS"/>
        </w:rPr>
      </w:pPr>
    </w:p>
    <w:p w:rsidR="00EE0FA4" w:rsidRDefault="00EE0FA4" w:rsidP="00EE0FA4">
      <w:pPr>
        <w:pStyle w:val="ListParagraph"/>
        <w:tabs>
          <w:tab w:val="left" w:pos="680"/>
        </w:tabs>
        <w:ind w:left="0"/>
        <w:jc w:val="both"/>
        <w:rPr>
          <w:rFonts w:ascii="Arial" w:hAnsi="Arial" w:cs="Arial"/>
          <w:bCs/>
          <w:i/>
          <w:iCs/>
          <w:color w:val="auto"/>
          <w:lang w:val="sr-Cyrl-CS"/>
        </w:rPr>
      </w:pPr>
    </w:p>
    <w:p w:rsidR="00EE0FA4" w:rsidRDefault="00EE0FA4" w:rsidP="00EE0FA4">
      <w:pPr>
        <w:pStyle w:val="ListParagraph"/>
        <w:tabs>
          <w:tab w:val="left" w:pos="680"/>
        </w:tabs>
        <w:ind w:left="0"/>
        <w:jc w:val="both"/>
        <w:rPr>
          <w:rFonts w:ascii="Arial" w:hAnsi="Arial" w:cs="Arial"/>
          <w:bCs/>
          <w:i/>
          <w:iCs/>
          <w:color w:val="auto"/>
          <w:lang w:val="sr-Cyrl-CS"/>
        </w:rPr>
      </w:pPr>
    </w:p>
    <w:p w:rsidR="00EE0FA4" w:rsidRDefault="00EE0FA4" w:rsidP="00EE0FA4">
      <w:pPr>
        <w:pStyle w:val="ListParagraph"/>
        <w:tabs>
          <w:tab w:val="left" w:pos="680"/>
        </w:tabs>
        <w:ind w:left="0"/>
        <w:jc w:val="both"/>
        <w:rPr>
          <w:rFonts w:ascii="Arial" w:hAnsi="Arial" w:cs="Arial"/>
          <w:bCs/>
          <w:i/>
          <w:iCs/>
          <w:color w:val="auto"/>
          <w:lang w:val="sr-Cyrl-CS"/>
        </w:rPr>
      </w:pPr>
    </w:p>
    <w:p w:rsidR="00EE0FA4" w:rsidRDefault="00EE0FA4" w:rsidP="00EE0FA4">
      <w:pPr>
        <w:pStyle w:val="ListParagraph"/>
        <w:tabs>
          <w:tab w:val="left" w:pos="680"/>
        </w:tabs>
        <w:ind w:left="0"/>
        <w:jc w:val="both"/>
        <w:rPr>
          <w:rFonts w:ascii="Arial" w:hAnsi="Arial" w:cs="Arial"/>
          <w:bCs/>
          <w:i/>
          <w:iCs/>
          <w:color w:val="auto"/>
          <w:lang w:val="sr-Cyrl-CS"/>
        </w:rPr>
      </w:pPr>
    </w:p>
    <w:p w:rsidR="00992ACA" w:rsidRDefault="00992ACA" w:rsidP="00992ACA">
      <w:pPr>
        <w:pStyle w:val="ListParagraph"/>
        <w:tabs>
          <w:tab w:val="left" w:pos="680"/>
        </w:tabs>
        <w:ind w:left="0"/>
        <w:jc w:val="both"/>
        <w:rPr>
          <w:rFonts w:ascii="Arial" w:eastAsia="TimesNewRomanPSMT" w:hAnsi="Arial" w:cs="Arial"/>
          <w:bCs/>
          <w:lang w:val="ru-RU"/>
        </w:rPr>
      </w:pPr>
    </w:p>
    <w:p w:rsidR="00992ACA" w:rsidRDefault="00992ACA" w:rsidP="00992ACA">
      <w:pPr>
        <w:pStyle w:val="ListParagraph"/>
        <w:tabs>
          <w:tab w:val="left" w:pos="680"/>
        </w:tabs>
        <w:ind w:left="0"/>
        <w:jc w:val="both"/>
        <w:rPr>
          <w:rFonts w:ascii="Arial" w:eastAsia="TimesNewRomanPSMT" w:hAnsi="Arial" w:cs="Arial"/>
          <w:bCs/>
          <w:lang w:val="ru-RU"/>
        </w:rPr>
      </w:pPr>
    </w:p>
    <w:p w:rsidR="00EE0FA4" w:rsidRPr="00AC47EA" w:rsidRDefault="00EE0FA4" w:rsidP="00EE0FA4">
      <w:pPr>
        <w:jc w:val="right"/>
        <w:rPr>
          <w:rFonts w:ascii="Arial" w:hAnsi="Arial" w:cs="Arial"/>
          <w:b/>
          <w:bCs/>
          <w:sz w:val="28"/>
          <w:szCs w:val="28"/>
        </w:rPr>
      </w:pPr>
      <w:r w:rsidRPr="00AC47EA">
        <w:rPr>
          <w:rFonts w:ascii="Arial" w:hAnsi="Arial" w:cs="Arial"/>
          <w:b/>
          <w:bCs/>
          <w:sz w:val="28"/>
          <w:szCs w:val="28"/>
        </w:rPr>
        <w:lastRenderedPageBreak/>
        <w:t>(ОБРАЗАЦ 5)</w:t>
      </w:r>
    </w:p>
    <w:p w:rsidR="00EE0FA4" w:rsidRPr="00AC47EA" w:rsidRDefault="00EE0FA4" w:rsidP="00EE0FA4">
      <w:pPr>
        <w:jc w:val="right"/>
        <w:rPr>
          <w:rFonts w:ascii="Arial" w:hAnsi="Arial" w:cs="Arial"/>
          <w:b/>
          <w:bCs/>
          <w:sz w:val="28"/>
          <w:szCs w:val="28"/>
        </w:rPr>
      </w:pPr>
    </w:p>
    <w:p w:rsidR="00EE0FA4" w:rsidRPr="00AC47EA" w:rsidRDefault="00EE0FA4" w:rsidP="00EE0FA4">
      <w:pPr>
        <w:jc w:val="center"/>
        <w:rPr>
          <w:rFonts w:ascii="Arial" w:hAnsi="Arial" w:cs="Arial"/>
          <w:b/>
          <w:bCs/>
          <w:sz w:val="28"/>
          <w:szCs w:val="28"/>
        </w:rPr>
      </w:pPr>
      <w:r w:rsidRPr="00AC47EA">
        <w:rPr>
          <w:rFonts w:ascii="Arial" w:hAnsi="Arial" w:cs="Arial"/>
          <w:b/>
          <w:bCs/>
          <w:sz w:val="28"/>
          <w:szCs w:val="28"/>
        </w:rPr>
        <w:t xml:space="preserve">ОБРАЗАЦ ИЗЈАВЕ ПОНУЂАЧА  О ИСПУЊЕНОСТИ ОБАВЕЗНИХ УСЛОВА ЗА УЧЕШЋЕ У ПОСТУПКУ ЈАВНЕ НАБАВКЕ -  ЧЛ. 75. </w:t>
      </w:r>
      <w:r>
        <w:rPr>
          <w:rFonts w:ascii="Arial" w:hAnsi="Arial" w:cs="Arial"/>
          <w:b/>
          <w:bCs/>
          <w:sz w:val="28"/>
          <w:szCs w:val="28"/>
        </w:rPr>
        <w:t>ЗЈН</w:t>
      </w:r>
    </w:p>
    <w:p w:rsidR="00EE0FA4" w:rsidRPr="00AC47EA" w:rsidRDefault="00EE0FA4" w:rsidP="00EE0FA4">
      <w:pPr>
        <w:jc w:val="center"/>
        <w:rPr>
          <w:rFonts w:ascii="Arial" w:hAnsi="Arial" w:cs="Arial"/>
          <w:b/>
          <w:bCs/>
        </w:rPr>
      </w:pPr>
    </w:p>
    <w:p w:rsidR="00EE0FA4" w:rsidRPr="00AC47EA" w:rsidRDefault="00AC35BD" w:rsidP="00EE0FA4">
      <w:pPr>
        <w:jc w:val="both"/>
        <w:rPr>
          <w:rFonts w:ascii="Arial" w:hAnsi="Arial" w:cs="Arial"/>
        </w:rPr>
      </w:pPr>
      <w:proofErr w:type="gramStart"/>
      <w:r>
        <w:rPr>
          <w:rFonts w:ascii="Arial" w:hAnsi="Arial" w:cs="Arial"/>
        </w:rPr>
        <w:t>У складу са чланом 77.</w:t>
      </w:r>
      <w:proofErr w:type="gramEnd"/>
      <w:r>
        <w:rPr>
          <w:rFonts w:ascii="Arial" w:hAnsi="Arial" w:cs="Arial"/>
        </w:rPr>
        <w:t xml:space="preserve"> </w:t>
      </w:r>
      <w:proofErr w:type="gramStart"/>
      <w:r>
        <w:rPr>
          <w:rFonts w:ascii="Arial" w:hAnsi="Arial" w:cs="Arial"/>
        </w:rPr>
        <w:t>став</w:t>
      </w:r>
      <w:proofErr w:type="gramEnd"/>
      <w:r>
        <w:rPr>
          <w:rFonts w:ascii="Arial" w:hAnsi="Arial" w:cs="Arial"/>
        </w:rPr>
        <w:t xml:space="preserve"> 4. </w:t>
      </w:r>
      <w:r w:rsidRPr="00D67078">
        <w:rPr>
          <w:rFonts w:ascii="Arial" w:hAnsi="Arial" w:cs="Arial"/>
        </w:rPr>
        <w:t>Закона</w:t>
      </w:r>
      <w:r>
        <w:rPr>
          <w:rFonts w:ascii="Arial" w:hAnsi="Arial" w:cs="Arial"/>
        </w:rPr>
        <w:t>,</w:t>
      </w:r>
      <w:r w:rsidRPr="00AC47EA">
        <w:rPr>
          <w:rFonts w:ascii="Arial" w:hAnsi="Arial" w:cs="Arial"/>
        </w:rPr>
        <w:t xml:space="preserve"> </w:t>
      </w:r>
      <w:r>
        <w:rPr>
          <w:rFonts w:ascii="Arial" w:hAnsi="Arial" w:cs="Arial"/>
        </w:rPr>
        <w:t>п</w:t>
      </w:r>
      <w:r w:rsidR="00EE0FA4" w:rsidRPr="00AC47EA">
        <w:rPr>
          <w:rFonts w:ascii="Arial" w:hAnsi="Arial" w:cs="Arial"/>
        </w:rPr>
        <w:t xml:space="preserve">од пуном материјалном и кривичном одговорношћу, </w:t>
      </w:r>
      <w:r w:rsidR="00EE0FA4" w:rsidRPr="00AC47EA">
        <w:rPr>
          <w:rFonts w:ascii="Arial" w:hAnsi="Arial" w:cs="Arial"/>
          <w:lang w:val="sr-Cyrl-CS"/>
        </w:rPr>
        <w:t xml:space="preserve">као заступник понуђача, </w:t>
      </w:r>
      <w:r w:rsidR="00EE0FA4" w:rsidRPr="00AC47EA">
        <w:rPr>
          <w:rFonts w:ascii="Arial" w:hAnsi="Arial" w:cs="Arial"/>
        </w:rPr>
        <w:t>дајем следећу</w:t>
      </w:r>
      <w:r w:rsidR="00EE0FA4" w:rsidRPr="00AC47EA">
        <w:rPr>
          <w:rFonts w:ascii="Arial" w:hAnsi="Arial" w:cs="Arial"/>
        </w:rPr>
        <w:tab/>
      </w:r>
      <w:r w:rsidR="00EE0FA4" w:rsidRPr="00AC47EA">
        <w:rPr>
          <w:rFonts w:ascii="Arial" w:hAnsi="Arial" w:cs="Arial"/>
        </w:rPr>
        <w:tab/>
      </w:r>
      <w:r w:rsidR="00EE0FA4" w:rsidRPr="00AC47EA">
        <w:rPr>
          <w:rFonts w:ascii="Arial" w:hAnsi="Arial" w:cs="Arial"/>
        </w:rPr>
        <w:tab/>
      </w:r>
      <w:r w:rsidR="00EE0FA4" w:rsidRPr="00AC47EA">
        <w:rPr>
          <w:rFonts w:ascii="Arial" w:hAnsi="Arial" w:cs="Arial"/>
        </w:rPr>
        <w:tab/>
      </w:r>
    </w:p>
    <w:p w:rsidR="00EE0FA4" w:rsidRPr="00AC47EA" w:rsidRDefault="00EE0FA4" w:rsidP="00EE0FA4">
      <w:pPr>
        <w:jc w:val="both"/>
        <w:rPr>
          <w:rFonts w:ascii="Arial" w:hAnsi="Arial" w:cs="Arial"/>
        </w:rPr>
      </w:pPr>
    </w:p>
    <w:p w:rsidR="00EE0FA4" w:rsidRPr="00AC47EA" w:rsidRDefault="00EE0FA4" w:rsidP="00EE0FA4">
      <w:pPr>
        <w:jc w:val="center"/>
        <w:rPr>
          <w:rFonts w:ascii="Arial" w:hAnsi="Arial" w:cs="Arial"/>
          <w:b/>
        </w:rPr>
      </w:pPr>
      <w:r w:rsidRPr="00AC47EA">
        <w:rPr>
          <w:rFonts w:ascii="Arial" w:hAnsi="Arial" w:cs="Arial"/>
          <w:b/>
        </w:rPr>
        <w:t>И З Ј А В У</w:t>
      </w:r>
    </w:p>
    <w:p w:rsidR="00EE0FA4" w:rsidRPr="00AC47EA" w:rsidRDefault="00EE0FA4" w:rsidP="00EE0FA4">
      <w:pPr>
        <w:jc w:val="center"/>
        <w:rPr>
          <w:rFonts w:ascii="Arial" w:hAnsi="Arial" w:cs="Arial"/>
        </w:rPr>
      </w:pPr>
    </w:p>
    <w:p w:rsidR="00EE0FA4" w:rsidRDefault="00EE0FA4" w:rsidP="00EE0FA4">
      <w:pPr>
        <w:jc w:val="both"/>
        <w:rPr>
          <w:rFonts w:ascii="Arial" w:hAnsi="Arial" w:cs="Arial"/>
          <w:lang w:val="sr-Cyrl-CS"/>
        </w:rPr>
      </w:pPr>
    </w:p>
    <w:p w:rsidR="00EE0FA4" w:rsidRDefault="00EE0FA4" w:rsidP="00EE0FA4">
      <w:pPr>
        <w:jc w:val="both"/>
        <w:rPr>
          <w:rFonts w:ascii="Arial" w:hAnsi="Arial" w:cs="Arial"/>
          <w:iCs/>
          <w:lang w:val="sr-Cyrl-CS"/>
        </w:rPr>
      </w:pPr>
      <w:r>
        <w:rPr>
          <w:rFonts w:ascii="Arial" w:hAnsi="Arial" w:cs="Arial"/>
          <w:lang w:val="sr-Cyrl-CS"/>
        </w:rPr>
        <w:t>П</w:t>
      </w:r>
      <w:r>
        <w:rPr>
          <w:rFonts w:ascii="Arial" w:hAnsi="Arial" w:cs="Arial"/>
        </w:rPr>
        <w:t xml:space="preserve">онуђач </w:t>
      </w:r>
      <w:r>
        <w:rPr>
          <w:rFonts w:ascii="Arial" w:hAnsi="Arial" w:cs="Arial"/>
          <w:i/>
        </w:rPr>
        <w:t xml:space="preserve"> ______________</w:t>
      </w:r>
      <w:r w:rsidR="001502C9">
        <w:rPr>
          <w:rFonts w:ascii="Arial" w:hAnsi="Arial" w:cs="Arial"/>
          <w:i/>
          <w:lang w:val="sr-Cyrl-CS"/>
        </w:rPr>
        <w:t>_____</w:t>
      </w:r>
      <w:r>
        <w:rPr>
          <w:rFonts w:ascii="Arial" w:hAnsi="Arial" w:cs="Arial"/>
          <w:i/>
        </w:rPr>
        <w:t>_______________________________</w:t>
      </w:r>
      <w:r w:rsidR="001502C9">
        <w:rPr>
          <w:rFonts w:ascii="Arial" w:hAnsi="Arial" w:cs="Arial"/>
          <w:i/>
          <w:lang w:val="sr-Cyrl-CS"/>
        </w:rPr>
        <w:t xml:space="preserve"> </w:t>
      </w:r>
      <w:r>
        <w:rPr>
          <w:rFonts w:ascii="Arial" w:hAnsi="Arial" w:cs="Arial"/>
          <w:i/>
          <w:iCs/>
        </w:rPr>
        <w:t>[</w:t>
      </w:r>
      <w:r>
        <w:rPr>
          <w:rFonts w:ascii="Arial" w:hAnsi="Arial" w:cs="Arial"/>
          <w:i/>
        </w:rPr>
        <w:t>навести назив понуђача</w:t>
      </w:r>
      <w:r>
        <w:rPr>
          <w:rFonts w:ascii="Arial" w:hAnsi="Arial" w:cs="Arial"/>
          <w:i/>
          <w:iCs/>
        </w:rPr>
        <w:t>]</w:t>
      </w:r>
      <w:r>
        <w:rPr>
          <w:rFonts w:ascii="Arial" w:hAnsi="Arial" w:cs="Arial"/>
          <w:i/>
          <w:lang w:val="sr-Cyrl-CS"/>
        </w:rPr>
        <w:t xml:space="preserve"> </w:t>
      </w:r>
      <w:r>
        <w:rPr>
          <w:rFonts w:ascii="Arial" w:hAnsi="Arial" w:cs="Arial"/>
        </w:rPr>
        <w:t>у поступку јавне набавке</w:t>
      </w:r>
      <w:r w:rsidR="00AC35BD" w:rsidRPr="00AC35BD">
        <w:rPr>
          <w:rFonts w:ascii="Arial" w:hAnsi="Arial" w:cs="Arial"/>
          <w:b/>
          <w:lang w:val="sr-Cyrl-CS"/>
        </w:rPr>
        <w:t xml:space="preserve"> </w:t>
      </w:r>
      <w:r w:rsidR="00477B37">
        <w:rPr>
          <w:rFonts w:ascii="Arial" w:hAnsi="Arial" w:cs="Arial"/>
          <w:b/>
          <w:lang w:val="sr-Cyrl-CS"/>
        </w:rPr>
        <w:t>Услуга</w:t>
      </w:r>
      <w:r w:rsidR="0006582C">
        <w:rPr>
          <w:rFonts w:ascii="Arial" w:hAnsi="Arial" w:cs="Arial"/>
          <w:b/>
          <w:lang w:val="sr-Cyrl-CS"/>
        </w:rPr>
        <w:t xml:space="preserve"> израде пројектно-техничке документације за ревитализацију пољских путева</w:t>
      </w:r>
      <w:r w:rsidR="00AC35BD" w:rsidRPr="00251513">
        <w:rPr>
          <w:rFonts w:ascii="Arial" w:hAnsi="Arial" w:cs="Arial"/>
          <w:b/>
        </w:rPr>
        <w:t>,</w:t>
      </w:r>
      <w:r w:rsidR="00AC35BD">
        <w:rPr>
          <w:rFonts w:ascii="Arial" w:hAnsi="Arial" w:cs="Arial"/>
          <w:b/>
        </w:rPr>
        <w:t xml:space="preserve"> </w:t>
      </w:r>
      <w:r w:rsidR="00AC35BD" w:rsidRPr="00EE0FA4">
        <w:rPr>
          <w:rFonts w:ascii="Arial" w:hAnsi="Arial" w:cs="Arial"/>
        </w:rPr>
        <w:t xml:space="preserve">интерни </w:t>
      </w:r>
      <w:r w:rsidR="00AC35BD">
        <w:rPr>
          <w:rFonts w:ascii="Arial" w:hAnsi="Arial" w:cs="Arial"/>
          <w:lang w:val="sr-Cyrl-CS"/>
        </w:rPr>
        <w:t>б</w:t>
      </w:r>
      <w:r w:rsidR="00AC35BD">
        <w:rPr>
          <w:rFonts w:ascii="Arial" w:hAnsi="Arial" w:cs="Arial"/>
        </w:rPr>
        <w:t xml:space="preserve">рој </w:t>
      </w:r>
      <w:r w:rsidR="003562B2">
        <w:rPr>
          <w:rFonts w:ascii="Arial" w:hAnsi="Arial" w:cs="Arial"/>
          <w:lang w:val="sr-Cyrl-CS"/>
        </w:rPr>
        <w:t>7/17</w:t>
      </w:r>
      <w:r w:rsidR="00AC35BD">
        <w:rPr>
          <w:rFonts w:ascii="Arial" w:hAnsi="Arial" w:cs="Arial"/>
          <w:lang w:val="sr-Cyrl-CS"/>
        </w:rPr>
        <w:t>, н</w:t>
      </w:r>
      <w:r w:rsidR="00AC35BD" w:rsidRPr="00EE0FA4">
        <w:rPr>
          <w:rFonts w:ascii="Arial" w:hAnsi="Arial" w:cs="Arial"/>
          <w:lang w:val="ru-RU"/>
        </w:rPr>
        <w:t xml:space="preserve">аведене у Плану јавних набавки под бројем </w:t>
      </w:r>
      <w:r w:rsidR="00EE72A9">
        <w:rPr>
          <w:rFonts w:ascii="Arial" w:hAnsi="Arial" w:cs="Arial"/>
          <w:lang w:val="ru-RU"/>
        </w:rPr>
        <w:t>1.2.8/17</w:t>
      </w:r>
      <w:r w:rsidR="00AC35BD">
        <w:rPr>
          <w:rFonts w:ascii="Arial" w:hAnsi="Arial" w:cs="Arial"/>
          <w:lang w:val="ru-RU"/>
        </w:rPr>
        <w:t xml:space="preserve">, </w:t>
      </w:r>
      <w:r>
        <w:rPr>
          <w:rFonts w:ascii="Arial" w:hAnsi="Arial" w:cs="Arial"/>
        </w:rPr>
        <w:t>испуњава све услове из чл. 75. ЗЈН, односно услове дефинисане конкурсном документацијом</w:t>
      </w:r>
      <w:r>
        <w:rPr>
          <w:rFonts w:ascii="Arial" w:hAnsi="Arial" w:cs="Arial"/>
          <w:lang w:val="ru-RU"/>
        </w:rPr>
        <w:t xml:space="preserve"> </w:t>
      </w:r>
      <w:r>
        <w:rPr>
          <w:rFonts w:ascii="Arial" w:hAnsi="Arial" w:cs="Arial"/>
        </w:rPr>
        <w:t>за предметну јавну набавку</w:t>
      </w:r>
      <w:r>
        <w:rPr>
          <w:rFonts w:ascii="Arial" w:hAnsi="Arial" w:cs="Arial"/>
          <w:lang w:val="sr-Cyrl-CS"/>
        </w:rPr>
        <w:t>,</w:t>
      </w:r>
      <w:r>
        <w:rPr>
          <w:rFonts w:ascii="Arial" w:hAnsi="Arial" w:cs="Arial"/>
        </w:rPr>
        <w:t xml:space="preserve"> и то:</w:t>
      </w:r>
    </w:p>
    <w:p w:rsidR="00EE0FA4" w:rsidRPr="001D78E6" w:rsidRDefault="00EE0FA4" w:rsidP="00EE0FA4">
      <w:pPr>
        <w:jc w:val="both"/>
        <w:rPr>
          <w:rFonts w:ascii="Arial" w:hAnsi="Arial" w:cs="Arial"/>
          <w:iCs/>
        </w:rPr>
      </w:pPr>
    </w:p>
    <w:p w:rsidR="00EE0FA4" w:rsidRPr="00AC47EA" w:rsidRDefault="00EE0FA4" w:rsidP="00EE0FA4">
      <w:pPr>
        <w:pStyle w:val="ListParagraph"/>
        <w:numPr>
          <w:ilvl w:val="0"/>
          <w:numId w:val="29"/>
        </w:numPr>
        <w:jc w:val="both"/>
        <w:rPr>
          <w:rFonts w:ascii="Arial" w:hAnsi="Arial" w:cs="Arial"/>
          <w:iCs/>
          <w:lang w:val="sr-Cyrl-CS"/>
        </w:rPr>
      </w:pPr>
      <w:r w:rsidRPr="00AC47EA">
        <w:rPr>
          <w:rFonts w:ascii="Arial" w:hAnsi="Arial" w:cs="Arial"/>
          <w:iCs/>
          <w:lang w:val="sr-Cyrl-CS"/>
        </w:rPr>
        <w:t>Понуђач је р</w:t>
      </w:r>
      <w:r w:rsidRPr="00AC47EA">
        <w:rPr>
          <w:rFonts w:ascii="Arial" w:hAnsi="Arial" w:cs="Arial"/>
          <w:iCs/>
        </w:rPr>
        <w:t>егистрован код надлежног органа, односно уписан у одговарајући регистар</w:t>
      </w:r>
      <w:r>
        <w:rPr>
          <w:rFonts w:ascii="Arial" w:hAnsi="Arial" w:cs="Arial"/>
          <w:iCs/>
        </w:rPr>
        <w:t xml:space="preserve"> (чл. 75. ст. 1. тач. 1) ЗЈН)</w:t>
      </w:r>
      <w:r w:rsidRPr="00AC47EA">
        <w:rPr>
          <w:rFonts w:ascii="Arial" w:hAnsi="Arial" w:cs="Arial"/>
          <w:iCs/>
        </w:rPr>
        <w:t>;</w:t>
      </w:r>
    </w:p>
    <w:p w:rsidR="00EE0FA4" w:rsidRPr="00AC47EA" w:rsidRDefault="00EE0FA4" w:rsidP="00EE0FA4">
      <w:pPr>
        <w:pStyle w:val="ListParagraph"/>
        <w:numPr>
          <w:ilvl w:val="0"/>
          <w:numId w:val="29"/>
        </w:numPr>
        <w:jc w:val="both"/>
        <w:rPr>
          <w:rFonts w:ascii="Arial" w:hAnsi="Arial" w:cs="Arial"/>
          <w:bCs/>
          <w:iCs/>
          <w:lang w:val="sr-Cyrl-CS"/>
        </w:rPr>
      </w:pPr>
      <w:r w:rsidRPr="00AC47EA">
        <w:rPr>
          <w:rFonts w:ascii="Arial" w:hAnsi="Arial" w:cs="Arial"/>
          <w:iCs/>
          <w:lang w:val="sr-Cyrl-CS"/>
        </w:rPr>
        <w:t xml:space="preserve">Понуђач и његов </w:t>
      </w:r>
      <w:r>
        <w:rPr>
          <w:rFonts w:ascii="Arial" w:hAnsi="Arial" w:cs="Arial"/>
          <w:iCs/>
        </w:rPr>
        <w:t>закон</w:t>
      </w:r>
      <w:r w:rsidRPr="00AC47EA">
        <w:rPr>
          <w:rFonts w:ascii="Arial" w:hAnsi="Arial" w:cs="Arial"/>
          <w:iCs/>
        </w:rPr>
        <w:t xml:space="preserve">ски </w:t>
      </w:r>
      <w:r w:rsidRPr="00AC47EA">
        <w:rPr>
          <w:rFonts w:ascii="Arial" w:hAnsi="Arial" w:cs="Arial"/>
        </w:rPr>
        <w:t>заступник нис</w:t>
      </w:r>
      <w:r w:rsidRPr="00AC47EA">
        <w:rPr>
          <w:rFonts w:ascii="Arial" w:hAnsi="Arial" w:cs="Arial"/>
          <w:lang w:val="sr-Cyrl-CS"/>
        </w:rPr>
        <w:t>у</w:t>
      </w:r>
      <w:r w:rsidRPr="00AC47EA">
        <w:rPr>
          <w:rFonts w:ascii="Arial" w:hAnsi="Arial" w:cs="Arial"/>
        </w:rPr>
        <w:t xml:space="preserve"> осуђивани за неко од кривичних дела као члан органи</w:t>
      </w:r>
      <w:r>
        <w:rPr>
          <w:rFonts w:ascii="Arial" w:hAnsi="Arial" w:cs="Arial"/>
        </w:rPr>
        <w:t>зоване криминалне групе, да нису</w:t>
      </w:r>
      <w:r w:rsidRPr="00AC47EA">
        <w:rPr>
          <w:rFonts w:ascii="Arial" w:hAnsi="Arial" w:cs="Arial"/>
        </w:rPr>
        <w:t xml:space="preserve"> осуђиван</w:t>
      </w:r>
      <w:r>
        <w:rPr>
          <w:rFonts w:ascii="Arial" w:hAnsi="Arial" w:cs="Arial"/>
        </w:rPr>
        <w:t>и</w:t>
      </w:r>
      <w:r w:rsidRPr="00AC47EA">
        <w:rPr>
          <w:rFonts w:ascii="Arial" w:hAnsi="Arial" w:cs="Arial"/>
        </w:rPr>
        <w:t xml:space="preserve"> за кривична дела против привреде, кривична дела против животне средине, кривично дело примања или давања мита, </w:t>
      </w:r>
      <w:r w:rsidRPr="00AC47EA">
        <w:rPr>
          <w:rFonts w:ascii="Arial" w:hAnsi="Arial" w:cs="Arial"/>
          <w:lang w:val="sr-Cyrl-CS"/>
        </w:rPr>
        <w:t>к</w:t>
      </w:r>
      <w:r w:rsidRPr="00AC47EA">
        <w:rPr>
          <w:rFonts w:ascii="Arial" w:hAnsi="Arial" w:cs="Arial"/>
        </w:rPr>
        <w:t>ривично дело преваре</w:t>
      </w:r>
      <w:r>
        <w:rPr>
          <w:rFonts w:ascii="Arial" w:hAnsi="Arial" w:cs="Arial"/>
        </w:rPr>
        <w:t xml:space="preserve"> </w:t>
      </w:r>
      <w:r>
        <w:rPr>
          <w:rFonts w:ascii="Arial" w:hAnsi="Arial" w:cs="Arial"/>
          <w:iCs/>
        </w:rPr>
        <w:t>(чл. 75. ст. 1. тач. 2) ЗЈН)</w:t>
      </w:r>
      <w:r w:rsidRPr="00AC47EA">
        <w:rPr>
          <w:rFonts w:ascii="Arial" w:hAnsi="Arial" w:cs="Arial"/>
          <w:iCs/>
        </w:rPr>
        <w:t>;</w:t>
      </w:r>
    </w:p>
    <w:p w:rsidR="00EE0FA4" w:rsidRPr="00AC47EA" w:rsidRDefault="00EE0FA4" w:rsidP="00EE0FA4">
      <w:pPr>
        <w:pStyle w:val="ListParagraph"/>
        <w:numPr>
          <w:ilvl w:val="0"/>
          <w:numId w:val="29"/>
        </w:numPr>
        <w:jc w:val="both"/>
        <w:rPr>
          <w:rFonts w:ascii="Arial" w:hAnsi="Arial" w:cs="Arial"/>
          <w:color w:val="auto"/>
          <w:lang w:val="sr-Cyrl-CS"/>
        </w:rPr>
      </w:pPr>
      <w:r w:rsidRPr="00AC47EA">
        <w:rPr>
          <w:rFonts w:ascii="Arial" w:hAnsi="Arial" w:cs="Arial"/>
          <w:bCs/>
          <w:iCs/>
          <w:lang w:val="sr-Cyrl-CS"/>
        </w:rPr>
        <w:t>Понуђач је и</w:t>
      </w:r>
      <w:r w:rsidRPr="00AC47EA">
        <w:rPr>
          <w:rFonts w:ascii="Arial" w:hAnsi="Arial" w:cs="Arial"/>
          <w:bCs/>
          <w:iCs/>
        </w:rPr>
        <w:t xml:space="preserve">змирио </w:t>
      </w:r>
      <w:r w:rsidRPr="00AC47EA">
        <w:rPr>
          <w:rFonts w:ascii="Arial" w:hAnsi="Arial" w:cs="Arial"/>
        </w:rPr>
        <w:t>доспеле порезе, доприносе и друге јавне дажбине у складу са прописима Републике Србије (</w:t>
      </w:r>
      <w:r w:rsidRPr="00AC47EA">
        <w:rPr>
          <w:rFonts w:ascii="Arial" w:hAnsi="Arial" w:cs="Arial"/>
          <w:i/>
        </w:rPr>
        <w:t>или стране државе када има седиште на њеној територији)</w:t>
      </w:r>
      <w:r w:rsidRPr="00816605">
        <w:rPr>
          <w:rFonts w:ascii="Arial" w:hAnsi="Arial" w:cs="Arial"/>
          <w:iCs/>
        </w:rPr>
        <w:t xml:space="preserve"> </w:t>
      </w:r>
      <w:r>
        <w:rPr>
          <w:rFonts w:ascii="Arial" w:hAnsi="Arial" w:cs="Arial"/>
          <w:iCs/>
        </w:rPr>
        <w:t>(чл. 75. ст. 1. тач. 4) ЗЈН)</w:t>
      </w:r>
      <w:r w:rsidRPr="00AC47EA">
        <w:rPr>
          <w:rFonts w:ascii="Arial" w:hAnsi="Arial" w:cs="Arial"/>
          <w:i/>
        </w:rPr>
        <w:t>;</w:t>
      </w:r>
    </w:p>
    <w:p w:rsidR="00EE0FA4" w:rsidRPr="00386E5E" w:rsidRDefault="00EE0FA4" w:rsidP="00EE0FA4">
      <w:pPr>
        <w:pStyle w:val="ListParagraph"/>
        <w:numPr>
          <w:ilvl w:val="0"/>
          <w:numId w:val="29"/>
        </w:numPr>
        <w:jc w:val="both"/>
        <w:rPr>
          <w:rFonts w:ascii="Arial" w:hAnsi="Arial" w:cs="Arial"/>
          <w:color w:val="auto"/>
          <w:lang w:val="sr-Cyrl-CS"/>
        </w:rPr>
      </w:pPr>
      <w:r w:rsidRPr="00AC47EA">
        <w:rPr>
          <w:rFonts w:ascii="Arial" w:hAnsi="Arial" w:cs="Arial"/>
          <w:bCs/>
          <w:iCs/>
        </w:rPr>
        <w:t xml:space="preserve">Понуђач је поштовао обавезе које произлазе из важећих прописа о заштити на раду, запошљавању и условима рада, заштити животне средине </w:t>
      </w:r>
      <w:r w:rsidRPr="00AC47EA">
        <w:rPr>
          <w:rFonts w:ascii="Arial" w:eastAsia="Times New Roman" w:hAnsi="Arial" w:cs="Arial"/>
        </w:rPr>
        <w:t>и нема забрану обављања делатности која је на снази у време подношења понуде</w:t>
      </w:r>
      <w:r>
        <w:rPr>
          <w:rFonts w:ascii="Arial" w:eastAsia="Times New Roman" w:hAnsi="Arial" w:cs="Arial"/>
        </w:rPr>
        <w:t xml:space="preserve"> за предметну јавну набавку </w:t>
      </w:r>
      <w:r>
        <w:rPr>
          <w:rFonts w:ascii="Arial" w:hAnsi="Arial" w:cs="Arial"/>
          <w:iCs/>
        </w:rPr>
        <w:t>(чл. 75. ст. 2. ЗЈН)</w:t>
      </w:r>
      <w:r>
        <w:rPr>
          <w:rFonts w:ascii="Arial" w:eastAsia="Times New Roman" w:hAnsi="Arial" w:cs="Arial"/>
        </w:rPr>
        <w:t>;</w:t>
      </w:r>
    </w:p>
    <w:p w:rsidR="00EE0FA4" w:rsidRPr="00AC47EA" w:rsidRDefault="00EE0FA4" w:rsidP="00EE0FA4">
      <w:pPr>
        <w:pStyle w:val="ListParagraph"/>
        <w:jc w:val="both"/>
        <w:rPr>
          <w:rFonts w:ascii="Arial" w:hAnsi="Arial" w:cs="Arial"/>
          <w:iCs/>
        </w:rPr>
      </w:pPr>
    </w:p>
    <w:p w:rsidR="00EE0FA4" w:rsidRPr="00AC47EA" w:rsidRDefault="00EE0FA4" w:rsidP="00EE0FA4">
      <w:pPr>
        <w:pStyle w:val="ListParagraph"/>
        <w:ind w:left="1710"/>
        <w:jc w:val="both"/>
        <w:rPr>
          <w:rFonts w:ascii="Arial" w:hAnsi="Arial" w:cs="Arial"/>
          <w:b/>
          <w:i/>
          <w:iCs/>
          <w:color w:val="auto"/>
        </w:rPr>
      </w:pPr>
    </w:p>
    <w:p w:rsidR="00EE0FA4" w:rsidRPr="00AC47EA" w:rsidRDefault="00EE0FA4" w:rsidP="00EE0FA4">
      <w:pPr>
        <w:jc w:val="both"/>
        <w:rPr>
          <w:rFonts w:ascii="Arial" w:hAnsi="Arial" w:cs="Arial"/>
          <w:i/>
          <w:lang w:val="sr-Cyrl-CS"/>
        </w:rPr>
      </w:pPr>
    </w:p>
    <w:p w:rsidR="00EE0FA4" w:rsidRPr="00AC47EA" w:rsidRDefault="00EE0FA4" w:rsidP="00EE0FA4">
      <w:pPr>
        <w:rPr>
          <w:rFonts w:ascii="Arial" w:hAnsi="Arial" w:cs="Arial"/>
        </w:rPr>
      </w:pPr>
      <w:r w:rsidRPr="00AC47EA">
        <w:rPr>
          <w:rFonts w:ascii="Arial" w:hAnsi="Arial" w:cs="Arial"/>
        </w:rPr>
        <w:t>Место</w:t>
      </w:r>
      <w:proofErr w:type="gramStart"/>
      <w:r w:rsidRPr="00AC47EA">
        <w:rPr>
          <w:rFonts w:ascii="Arial" w:hAnsi="Arial" w:cs="Arial"/>
        </w:rPr>
        <w:t>:_</w:t>
      </w:r>
      <w:proofErr w:type="gramEnd"/>
      <w:r w:rsidRPr="00AC47EA">
        <w:rPr>
          <w:rFonts w:ascii="Arial" w:hAnsi="Arial" w:cs="Arial"/>
        </w:rPr>
        <w:t>____________                                                            Понуђач:</w:t>
      </w:r>
    </w:p>
    <w:p w:rsidR="00EE0FA4" w:rsidRPr="00AC47EA" w:rsidRDefault="00EE0FA4" w:rsidP="00EE0FA4">
      <w:pPr>
        <w:rPr>
          <w:rFonts w:ascii="Arial" w:hAnsi="Arial" w:cs="Arial"/>
          <w:b/>
          <w:bCs/>
          <w:i/>
          <w:color w:val="auto"/>
        </w:rPr>
      </w:pPr>
      <w:r w:rsidRPr="00AC47EA">
        <w:rPr>
          <w:rFonts w:ascii="Arial" w:hAnsi="Arial" w:cs="Arial"/>
        </w:rPr>
        <w:t>Датум</w:t>
      </w:r>
      <w:proofErr w:type="gramStart"/>
      <w:r w:rsidRPr="00AC47EA">
        <w:rPr>
          <w:rFonts w:ascii="Arial" w:hAnsi="Arial" w:cs="Arial"/>
        </w:rPr>
        <w:t>:_</w:t>
      </w:r>
      <w:proofErr w:type="gramEnd"/>
      <w:r w:rsidRPr="00AC47EA">
        <w:rPr>
          <w:rFonts w:ascii="Arial" w:hAnsi="Arial" w:cs="Arial"/>
        </w:rPr>
        <w:t xml:space="preserve">____________                         М.П.                     _____________________                                                        </w:t>
      </w:r>
    </w:p>
    <w:p w:rsidR="00EE0FA4" w:rsidRPr="00AC47EA" w:rsidRDefault="00EE0FA4" w:rsidP="00EE0FA4">
      <w:pPr>
        <w:pStyle w:val="BodyText2"/>
        <w:spacing w:line="100" w:lineRule="atLeast"/>
        <w:jc w:val="both"/>
        <w:rPr>
          <w:rFonts w:ascii="Arial" w:hAnsi="Arial" w:cs="Arial"/>
          <w:b/>
          <w:bCs/>
          <w:i/>
          <w:color w:val="auto"/>
        </w:rPr>
      </w:pPr>
    </w:p>
    <w:p w:rsidR="00EE0FA4" w:rsidRPr="00447B01" w:rsidRDefault="00EE0FA4" w:rsidP="00EE0FA4">
      <w:pPr>
        <w:pStyle w:val="ListParagraph"/>
        <w:ind w:left="0"/>
        <w:jc w:val="both"/>
        <w:rPr>
          <w:rFonts w:ascii="Arial" w:hAnsi="Arial" w:cs="Arial"/>
          <w:bCs/>
          <w:i/>
          <w:iCs/>
          <w:color w:val="auto"/>
          <w:sz w:val="22"/>
          <w:szCs w:val="22"/>
        </w:rPr>
      </w:pPr>
      <w:r w:rsidRPr="00447B01">
        <w:rPr>
          <w:rFonts w:ascii="Arial" w:hAnsi="Arial" w:cs="Arial"/>
          <w:b/>
          <w:bCs/>
          <w:i/>
          <w:color w:val="auto"/>
        </w:rPr>
        <w:t>Напомена:</w:t>
      </w:r>
      <w:r w:rsidRPr="00447B01">
        <w:rPr>
          <w:rFonts w:ascii="Arial" w:hAnsi="Arial" w:cs="Arial"/>
          <w:bCs/>
          <w:i/>
          <w:color w:val="auto"/>
        </w:rPr>
        <w:t xml:space="preserve"> </w:t>
      </w:r>
      <w:r w:rsidRPr="00447B01">
        <w:rPr>
          <w:rFonts w:ascii="Arial" w:hAnsi="Arial" w:cs="Arial"/>
          <w:b/>
          <w:bCs/>
          <w:i/>
          <w:iCs/>
          <w:color w:val="auto"/>
          <w:u w:val="single"/>
        </w:rPr>
        <w:t>Уколико понуду подноси група понуђача,</w:t>
      </w:r>
      <w:r w:rsidRPr="00447B01">
        <w:rPr>
          <w:rFonts w:ascii="Arial" w:hAnsi="Arial" w:cs="Arial"/>
          <w:bCs/>
          <w:i/>
          <w:iCs/>
          <w:color w:val="auto"/>
        </w:rPr>
        <w:t xml:space="preserve"> Изјава мора бити потписана од стране овлашћеног лица сваког понуђача из групе понуђача и оверена печатом</w:t>
      </w:r>
      <w:r w:rsidRPr="00447B01">
        <w:rPr>
          <w:rFonts w:ascii="Arial" w:hAnsi="Arial" w:cs="Arial"/>
          <w:bCs/>
          <w:iCs/>
          <w:color w:val="auto"/>
        </w:rPr>
        <w:t xml:space="preserve">, на који начин сваки понуђач из групе понуђача изјављује да испуњава обавезне услове из члана 75. </w:t>
      </w:r>
      <w:proofErr w:type="gramStart"/>
      <w:r w:rsidRPr="00447B01">
        <w:rPr>
          <w:rFonts w:ascii="Arial" w:hAnsi="Arial" w:cs="Arial"/>
          <w:bCs/>
          <w:iCs/>
          <w:color w:val="auto"/>
        </w:rPr>
        <w:t>став</w:t>
      </w:r>
      <w:proofErr w:type="gramEnd"/>
      <w:r w:rsidRPr="00447B01">
        <w:rPr>
          <w:rFonts w:ascii="Arial" w:hAnsi="Arial" w:cs="Arial"/>
          <w:bCs/>
          <w:iCs/>
          <w:color w:val="auto"/>
        </w:rPr>
        <w:t xml:space="preserve"> 1. </w:t>
      </w:r>
      <w:proofErr w:type="gramStart"/>
      <w:r w:rsidRPr="00447B01">
        <w:rPr>
          <w:rFonts w:ascii="Arial" w:hAnsi="Arial" w:cs="Arial"/>
          <w:bCs/>
          <w:iCs/>
          <w:color w:val="auto"/>
        </w:rPr>
        <w:t>тач</w:t>
      </w:r>
      <w:proofErr w:type="gramEnd"/>
      <w:r w:rsidRPr="00447B01">
        <w:rPr>
          <w:rFonts w:ascii="Arial" w:hAnsi="Arial" w:cs="Arial"/>
          <w:bCs/>
          <w:iCs/>
          <w:color w:val="auto"/>
        </w:rPr>
        <w:t xml:space="preserve">. 1) </w:t>
      </w:r>
      <w:proofErr w:type="gramStart"/>
      <w:r w:rsidRPr="00447B01">
        <w:rPr>
          <w:rFonts w:ascii="Arial" w:hAnsi="Arial" w:cs="Arial"/>
          <w:bCs/>
          <w:iCs/>
          <w:color w:val="auto"/>
        </w:rPr>
        <w:t>до</w:t>
      </w:r>
      <w:proofErr w:type="gramEnd"/>
      <w:r w:rsidRPr="00447B01">
        <w:rPr>
          <w:rFonts w:ascii="Arial" w:hAnsi="Arial" w:cs="Arial"/>
          <w:bCs/>
          <w:iCs/>
          <w:color w:val="auto"/>
        </w:rPr>
        <w:t xml:space="preserve"> 4) ЗЈН, а да додатне услове испуњавају заједно</w:t>
      </w:r>
      <w:r w:rsidRPr="00447B01">
        <w:rPr>
          <w:rFonts w:ascii="Arial" w:hAnsi="Arial" w:cs="Arial"/>
          <w:bCs/>
          <w:i/>
          <w:iCs/>
          <w:color w:val="auto"/>
          <w:sz w:val="22"/>
          <w:szCs w:val="22"/>
        </w:rPr>
        <w:t xml:space="preserve">. </w:t>
      </w:r>
    </w:p>
    <w:p w:rsidR="00EE0FA4" w:rsidRDefault="00EE0FA4" w:rsidP="00EE0FA4">
      <w:pPr>
        <w:pStyle w:val="ListParagraph"/>
        <w:ind w:left="0"/>
        <w:jc w:val="both"/>
        <w:rPr>
          <w:rFonts w:ascii="Arial" w:hAnsi="Arial" w:cs="Arial"/>
          <w:bCs/>
          <w:i/>
          <w:iCs/>
          <w:color w:val="FF0000"/>
          <w:sz w:val="22"/>
          <w:szCs w:val="22"/>
        </w:rPr>
      </w:pPr>
    </w:p>
    <w:p w:rsidR="00AC35BD" w:rsidRDefault="00AC35BD" w:rsidP="00EE0FA4">
      <w:pPr>
        <w:pStyle w:val="ListParagraph"/>
        <w:ind w:left="0"/>
        <w:jc w:val="both"/>
        <w:rPr>
          <w:rFonts w:ascii="Arial" w:hAnsi="Arial" w:cs="Arial"/>
          <w:bCs/>
          <w:i/>
          <w:iCs/>
          <w:color w:val="FF0000"/>
          <w:sz w:val="22"/>
          <w:szCs w:val="22"/>
        </w:rPr>
      </w:pPr>
    </w:p>
    <w:p w:rsidR="00AC35BD" w:rsidRDefault="00AC35BD" w:rsidP="00EE0FA4">
      <w:pPr>
        <w:pStyle w:val="ListParagraph"/>
        <w:ind w:left="0"/>
        <w:jc w:val="both"/>
        <w:rPr>
          <w:rFonts w:ascii="Arial" w:hAnsi="Arial" w:cs="Arial"/>
          <w:bCs/>
          <w:i/>
          <w:iCs/>
          <w:color w:val="FF0000"/>
          <w:sz w:val="22"/>
          <w:szCs w:val="22"/>
        </w:rPr>
      </w:pPr>
    </w:p>
    <w:p w:rsidR="00AC35BD" w:rsidRDefault="00AC35BD" w:rsidP="00EE0FA4">
      <w:pPr>
        <w:pStyle w:val="ListParagraph"/>
        <w:ind w:left="0"/>
        <w:jc w:val="both"/>
        <w:rPr>
          <w:rFonts w:ascii="Arial" w:hAnsi="Arial" w:cs="Arial"/>
          <w:bCs/>
          <w:i/>
          <w:iCs/>
          <w:color w:val="FF0000"/>
          <w:sz w:val="22"/>
          <w:szCs w:val="22"/>
        </w:rPr>
      </w:pPr>
    </w:p>
    <w:p w:rsidR="00AC35BD" w:rsidRDefault="00AC35BD" w:rsidP="00EE0FA4">
      <w:pPr>
        <w:pStyle w:val="ListParagraph"/>
        <w:ind w:left="0"/>
        <w:jc w:val="both"/>
        <w:rPr>
          <w:rFonts w:ascii="Arial" w:hAnsi="Arial" w:cs="Arial"/>
          <w:bCs/>
          <w:i/>
          <w:iCs/>
          <w:color w:val="FF0000"/>
          <w:sz w:val="22"/>
          <w:szCs w:val="22"/>
        </w:rPr>
      </w:pPr>
    </w:p>
    <w:p w:rsidR="00AC35BD" w:rsidRPr="00816605" w:rsidRDefault="00AC35BD" w:rsidP="00EE0FA4">
      <w:pPr>
        <w:pStyle w:val="ListParagraph"/>
        <w:ind w:left="0"/>
        <w:jc w:val="both"/>
        <w:rPr>
          <w:rFonts w:ascii="Arial" w:hAnsi="Arial" w:cs="Arial"/>
          <w:bCs/>
          <w:i/>
          <w:iCs/>
          <w:color w:val="FF0000"/>
          <w:sz w:val="22"/>
          <w:szCs w:val="22"/>
        </w:rPr>
      </w:pPr>
    </w:p>
    <w:p w:rsidR="00EE0FA4" w:rsidRDefault="00EE0FA4" w:rsidP="00EE0FA4">
      <w:pPr>
        <w:tabs>
          <w:tab w:val="left" w:pos="6028"/>
        </w:tabs>
        <w:autoSpaceDE w:val="0"/>
        <w:spacing w:line="240" w:lineRule="auto"/>
        <w:ind w:left="360"/>
        <w:rPr>
          <w:rFonts w:ascii="Arial" w:hAnsi="Arial" w:cs="Arial"/>
          <w:bCs/>
          <w:iCs/>
          <w:lang w:val="ru-RU"/>
        </w:rPr>
      </w:pPr>
    </w:p>
    <w:p w:rsidR="00EE0FA4" w:rsidRPr="00AC47EA" w:rsidRDefault="00EE0FA4" w:rsidP="00EE0FA4">
      <w:pPr>
        <w:jc w:val="right"/>
        <w:rPr>
          <w:rFonts w:ascii="Arial" w:hAnsi="Arial" w:cs="Arial"/>
          <w:b/>
          <w:bCs/>
          <w:sz w:val="28"/>
          <w:szCs w:val="28"/>
        </w:rPr>
      </w:pPr>
      <w:r>
        <w:rPr>
          <w:rFonts w:ascii="Arial" w:hAnsi="Arial" w:cs="Arial"/>
          <w:b/>
          <w:bCs/>
          <w:sz w:val="28"/>
          <w:szCs w:val="28"/>
        </w:rPr>
        <w:lastRenderedPageBreak/>
        <w:t>(ОБРАЗАЦ 6</w:t>
      </w:r>
      <w:r w:rsidRPr="00AC47EA">
        <w:rPr>
          <w:rFonts w:ascii="Arial" w:hAnsi="Arial" w:cs="Arial"/>
          <w:b/>
          <w:bCs/>
          <w:sz w:val="28"/>
          <w:szCs w:val="28"/>
        </w:rPr>
        <w:t>)</w:t>
      </w:r>
    </w:p>
    <w:p w:rsidR="00EE0FA4" w:rsidRPr="00AC47EA" w:rsidRDefault="00EE0FA4" w:rsidP="00EE0FA4">
      <w:pPr>
        <w:jc w:val="right"/>
        <w:rPr>
          <w:rFonts w:ascii="Arial" w:hAnsi="Arial" w:cs="Arial"/>
          <w:b/>
          <w:bCs/>
          <w:sz w:val="28"/>
          <w:szCs w:val="28"/>
        </w:rPr>
      </w:pPr>
    </w:p>
    <w:p w:rsidR="00EE0FA4" w:rsidRPr="00AC47EA" w:rsidRDefault="00EE0FA4" w:rsidP="00EE0FA4">
      <w:pPr>
        <w:jc w:val="center"/>
        <w:rPr>
          <w:rFonts w:ascii="Arial" w:hAnsi="Arial" w:cs="Arial"/>
          <w:b/>
          <w:bCs/>
          <w:sz w:val="28"/>
          <w:szCs w:val="28"/>
        </w:rPr>
      </w:pPr>
      <w:r>
        <w:rPr>
          <w:rFonts w:ascii="Arial" w:hAnsi="Arial" w:cs="Arial"/>
          <w:b/>
          <w:bCs/>
          <w:sz w:val="28"/>
          <w:szCs w:val="28"/>
        </w:rPr>
        <w:t>ОБРАЗАЦ ИЗЈАВЕ ПОДИЗВОЂАЧА</w:t>
      </w:r>
      <w:r w:rsidRPr="00AC47EA">
        <w:rPr>
          <w:rFonts w:ascii="Arial" w:hAnsi="Arial" w:cs="Arial"/>
          <w:b/>
          <w:bCs/>
          <w:sz w:val="28"/>
          <w:szCs w:val="28"/>
        </w:rPr>
        <w:t xml:space="preserve">  О ИСПУЊЕНОСТИ ОБАВЕЗНИ</w:t>
      </w:r>
      <w:r>
        <w:rPr>
          <w:rFonts w:ascii="Arial" w:hAnsi="Arial" w:cs="Arial"/>
          <w:b/>
          <w:bCs/>
          <w:sz w:val="28"/>
          <w:szCs w:val="28"/>
        </w:rPr>
        <w:t>Х</w:t>
      </w:r>
      <w:r w:rsidRPr="00AC47EA">
        <w:rPr>
          <w:rFonts w:ascii="Arial" w:hAnsi="Arial" w:cs="Arial"/>
          <w:b/>
          <w:bCs/>
          <w:sz w:val="28"/>
          <w:szCs w:val="28"/>
        </w:rPr>
        <w:t xml:space="preserve"> УСЛОВА ЗА УЧЕШЋЕ У ПОСТУПКУ ЈАВНЕ НАБАВКЕ -  </w:t>
      </w:r>
      <w:r>
        <w:rPr>
          <w:rFonts w:ascii="Arial" w:hAnsi="Arial" w:cs="Arial"/>
          <w:b/>
          <w:bCs/>
          <w:sz w:val="28"/>
          <w:szCs w:val="28"/>
        </w:rPr>
        <w:t>ЧЛ. 75.</w:t>
      </w:r>
      <w:r w:rsidRPr="00AC47EA">
        <w:rPr>
          <w:rFonts w:ascii="Arial" w:hAnsi="Arial" w:cs="Arial"/>
          <w:b/>
          <w:bCs/>
          <w:sz w:val="28"/>
          <w:szCs w:val="28"/>
        </w:rPr>
        <w:t xml:space="preserve"> </w:t>
      </w:r>
      <w:r>
        <w:rPr>
          <w:rFonts w:ascii="Arial" w:hAnsi="Arial" w:cs="Arial"/>
          <w:b/>
          <w:bCs/>
          <w:sz w:val="28"/>
          <w:szCs w:val="28"/>
        </w:rPr>
        <w:t>ЗЈН</w:t>
      </w:r>
    </w:p>
    <w:p w:rsidR="00EE0FA4" w:rsidRDefault="00EE0FA4" w:rsidP="00EE0FA4">
      <w:pPr>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p>
    <w:p w:rsidR="00EE0FA4" w:rsidRDefault="00EE0FA4" w:rsidP="00EE0FA4">
      <w:pPr>
        <w:jc w:val="center"/>
        <w:rPr>
          <w:rFonts w:ascii="Arial" w:hAnsi="Arial" w:cs="Arial"/>
          <w:b/>
          <w:bCs/>
        </w:rPr>
      </w:pPr>
    </w:p>
    <w:p w:rsidR="00EE0FA4" w:rsidRPr="00AC47EA" w:rsidRDefault="00EE0FA4" w:rsidP="00EE0FA4">
      <w:pPr>
        <w:jc w:val="center"/>
        <w:rPr>
          <w:rFonts w:ascii="Arial" w:hAnsi="Arial" w:cs="Arial"/>
          <w:b/>
          <w:bCs/>
        </w:rPr>
      </w:pPr>
    </w:p>
    <w:p w:rsidR="00EE0FA4" w:rsidRPr="00AC47EA" w:rsidRDefault="00AC35BD" w:rsidP="00EE0FA4">
      <w:pPr>
        <w:jc w:val="both"/>
        <w:rPr>
          <w:rFonts w:ascii="Arial" w:hAnsi="Arial" w:cs="Arial"/>
        </w:rPr>
      </w:pPr>
      <w:proofErr w:type="gramStart"/>
      <w:r>
        <w:rPr>
          <w:rFonts w:ascii="Arial" w:hAnsi="Arial" w:cs="Arial"/>
        </w:rPr>
        <w:t>У складу са чланом 77.</w:t>
      </w:r>
      <w:proofErr w:type="gramEnd"/>
      <w:r>
        <w:rPr>
          <w:rFonts w:ascii="Arial" w:hAnsi="Arial" w:cs="Arial"/>
        </w:rPr>
        <w:t xml:space="preserve"> </w:t>
      </w:r>
      <w:proofErr w:type="gramStart"/>
      <w:r>
        <w:rPr>
          <w:rFonts w:ascii="Arial" w:hAnsi="Arial" w:cs="Arial"/>
        </w:rPr>
        <w:t>став</w:t>
      </w:r>
      <w:proofErr w:type="gramEnd"/>
      <w:r>
        <w:rPr>
          <w:rFonts w:ascii="Arial" w:hAnsi="Arial" w:cs="Arial"/>
        </w:rPr>
        <w:t xml:space="preserve"> 4. </w:t>
      </w:r>
      <w:r w:rsidRPr="00D67078">
        <w:rPr>
          <w:rFonts w:ascii="Arial" w:hAnsi="Arial" w:cs="Arial"/>
        </w:rPr>
        <w:t>Закона</w:t>
      </w:r>
      <w:r>
        <w:rPr>
          <w:rFonts w:ascii="Arial" w:hAnsi="Arial" w:cs="Arial"/>
        </w:rPr>
        <w:t>,</w:t>
      </w:r>
      <w:r w:rsidRPr="00AC47EA">
        <w:rPr>
          <w:rFonts w:ascii="Arial" w:hAnsi="Arial" w:cs="Arial"/>
        </w:rPr>
        <w:t xml:space="preserve"> </w:t>
      </w:r>
      <w:r>
        <w:rPr>
          <w:rFonts w:ascii="Arial" w:hAnsi="Arial" w:cs="Arial"/>
        </w:rPr>
        <w:t>п</w:t>
      </w:r>
      <w:r w:rsidR="00EE0FA4" w:rsidRPr="00AC47EA">
        <w:rPr>
          <w:rFonts w:ascii="Arial" w:hAnsi="Arial" w:cs="Arial"/>
        </w:rPr>
        <w:t xml:space="preserve">од пуном материјалном и кривичном одговорношћу, </w:t>
      </w:r>
      <w:r w:rsidR="00EE0FA4">
        <w:rPr>
          <w:rFonts w:ascii="Arial" w:hAnsi="Arial" w:cs="Arial"/>
          <w:lang w:val="sr-Cyrl-CS"/>
        </w:rPr>
        <w:t>као заступник подизвођача</w:t>
      </w:r>
      <w:r w:rsidR="00EE0FA4" w:rsidRPr="00AC47EA">
        <w:rPr>
          <w:rFonts w:ascii="Arial" w:hAnsi="Arial" w:cs="Arial"/>
          <w:lang w:val="sr-Cyrl-CS"/>
        </w:rPr>
        <w:t xml:space="preserve">, </w:t>
      </w:r>
      <w:r w:rsidR="00EE0FA4" w:rsidRPr="00AC47EA">
        <w:rPr>
          <w:rFonts w:ascii="Arial" w:hAnsi="Arial" w:cs="Arial"/>
        </w:rPr>
        <w:t>дајем следећу</w:t>
      </w:r>
      <w:r w:rsidR="00EE0FA4" w:rsidRPr="00AC47EA">
        <w:rPr>
          <w:rFonts w:ascii="Arial" w:hAnsi="Arial" w:cs="Arial"/>
        </w:rPr>
        <w:tab/>
      </w:r>
      <w:r w:rsidR="00EE0FA4" w:rsidRPr="00AC47EA">
        <w:rPr>
          <w:rFonts w:ascii="Arial" w:hAnsi="Arial" w:cs="Arial"/>
        </w:rPr>
        <w:tab/>
      </w:r>
      <w:r w:rsidR="00EE0FA4" w:rsidRPr="00AC47EA">
        <w:rPr>
          <w:rFonts w:ascii="Arial" w:hAnsi="Arial" w:cs="Arial"/>
        </w:rPr>
        <w:tab/>
      </w:r>
      <w:r w:rsidR="00EE0FA4" w:rsidRPr="00AC47EA">
        <w:rPr>
          <w:rFonts w:ascii="Arial" w:hAnsi="Arial" w:cs="Arial"/>
        </w:rPr>
        <w:tab/>
      </w:r>
    </w:p>
    <w:p w:rsidR="00EE0FA4" w:rsidRPr="00AC47EA" w:rsidRDefault="00EE0FA4" w:rsidP="00EE0FA4">
      <w:pPr>
        <w:jc w:val="both"/>
        <w:rPr>
          <w:rFonts w:ascii="Arial" w:hAnsi="Arial" w:cs="Arial"/>
        </w:rPr>
      </w:pPr>
    </w:p>
    <w:p w:rsidR="00EE0FA4" w:rsidRPr="00AC47EA" w:rsidRDefault="00EE0FA4" w:rsidP="00EE0FA4">
      <w:pPr>
        <w:jc w:val="center"/>
        <w:rPr>
          <w:rFonts w:ascii="Arial" w:hAnsi="Arial" w:cs="Arial"/>
          <w:b/>
        </w:rPr>
      </w:pPr>
      <w:r w:rsidRPr="00AC47EA">
        <w:rPr>
          <w:rFonts w:ascii="Arial" w:hAnsi="Arial" w:cs="Arial"/>
          <w:b/>
        </w:rPr>
        <w:t>И З Ј А В У</w:t>
      </w:r>
    </w:p>
    <w:p w:rsidR="00EE0FA4" w:rsidRPr="00AC47EA" w:rsidRDefault="00EE0FA4" w:rsidP="00EE0FA4">
      <w:pPr>
        <w:jc w:val="center"/>
        <w:rPr>
          <w:rFonts w:ascii="Arial" w:hAnsi="Arial" w:cs="Arial"/>
        </w:rPr>
      </w:pPr>
    </w:p>
    <w:p w:rsidR="00EE0FA4" w:rsidRDefault="00EE0FA4" w:rsidP="00EE0FA4">
      <w:pPr>
        <w:jc w:val="both"/>
        <w:rPr>
          <w:rFonts w:ascii="Arial" w:hAnsi="Arial" w:cs="Arial"/>
          <w:lang w:val="sr-Cyrl-CS"/>
        </w:rPr>
      </w:pPr>
    </w:p>
    <w:p w:rsidR="00EE0FA4" w:rsidRDefault="00EE0FA4" w:rsidP="00EE0FA4">
      <w:pPr>
        <w:jc w:val="both"/>
        <w:rPr>
          <w:rFonts w:ascii="Arial" w:hAnsi="Arial" w:cs="Arial"/>
          <w:iCs/>
          <w:lang w:val="sr-Cyrl-CS"/>
        </w:rPr>
      </w:pPr>
      <w:r>
        <w:rPr>
          <w:rFonts w:ascii="Arial" w:hAnsi="Arial" w:cs="Arial"/>
          <w:lang w:val="sr-Cyrl-CS"/>
        </w:rPr>
        <w:t>П</w:t>
      </w:r>
      <w:r>
        <w:rPr>
          <w:rFonts w:ascii="Arial" w:hAnsi="Arial" w:cs="Arial"/>
        </w:rPr>
        <w:t xml:space="preserve">одизвођач </w:t>
      </w:r>
      <w:r>
        <w:rPr>
          <w:rFonts w:ascii="Arial" w:hAnsi="Arial" w:cs="Arial"/>
          <w:i/>
        </w:rPr>
        <w:t xml:space="preserve"> _____________________________________________</w:t>
      </w:r>
      <w:r>
        <w:rPr>
          <w:rFonts w:ascii="Arial" w:hAnsi="Arial" w:cs="Arial"/>
          <w:i/>
          <w:iCs/>
        </w:rPr>
        <w:t>[</w:t>
      </w:r>
      <w:r>
        <w:rPr>
          <w:rFonts w:ascii="Arial" w:hAnsi="Arial" w:cs="Arial"/>
          <w:i/>
        </w:rPr>
        <w:t>навести назив подизвођача</w:t>
      </w:r>
      <w:r>
        <w:rPr>
          <w:rFonts w:ascii="Arial" w:hAnsi="Arial" w:cs="Arial"/>
          <w:i/>
          <w:iCs/>
        </w:rPr>
        <w:t>]</w:t>
      </w:r>
      <w:r>
        <w:rPr>
          <w:rFonts w:ascii="Arial" w:hAnsi="Arial" w:cs="Arial"/>
          <w:i/>
          <w:lang w:val="sr-Cyrl-CS"/>
        </w:rPr>
        <w:t xml:space="preserve"> </w:t>
      </w:r>
      <w:r>
        <w:rPr>
          <w:rFonts w:ascii="Arial" w:hAnsi="Arial" w:cs="Arial"/>
        </w:rPr>
        <w:t>у поступку јавне набавке.</w:t>
      </w:r>
      <w:r w:rsidRPr="00EE0FA4">
        <w:rPr>
          <w:rFonts w:ascii="Arial" w:hAnsi="Arial" w:cs="Arial"/>
          <w:b/>
          <w:lang w:val="sr-Cyrl-CS"/>
        </w:rPr>
        <w:t xml:space="preserve"> </w:t>
      </w:r>
      <w:r w:rsidR="00477B37">
        <w:rPr>
          <w:rFonts w:ascii="Arial" w:hAnsi="Arial" w:cs="Arial"/>
          <w:b/>
          <w:lang w:val="sr-Cyrl-CS"/>
        </w:rPr>
        <w:t>Услуга</w:t>
      </w:r>
      <w:r w:rsidR="0006582C">
        <w:rPr>
          <w:rFonts w:ascii="Arial" w:hAnsi="Arial" w:cs="Arial"/>
          <w:b/>
          <w:lang w:val="sr-Cyrl-CS"/>
        </w:rPr>
        <w:t xml:space="preserve"> израде пројектно-техничке документације за ревитализацију пољских путева</w:t>
      </w:r>
      <w:r w:rsidRPr="00251513">
        <w:rPr>
          <w:rFonts w:ascii="Arial" w:hAnsi="Arial" w:cs="Arial"/>
          <w:b/>
        </w:rPr>
        <w:t>,</w:t>
      </w:r>
      <w:r>
        <w:rPr>
          <w:rFonts w:ascii="Arial" w:hAnsi="Arial" w:cs="Arial"/>
          <w:b/>
        </w:rPr>
        <w:t xml:space="preserve"> </w:t>
      </w:r>
      <w:r w:rsidRPr="00EE0FA4">
        <w:rPr>
          <w:rFonts w:ascii="Arial" w:hAnsi="Arial" w:cs="Arial"/>
        </w:rPr>
        <w:t xml:space="preserve">интерни </w:t>
      </w:r>
      <w:r>
        <w:rPr>
          <w:rFonts w:ascii="Arial" w:hAnsi="Arial" w:cs="Arial"/>
          <w:lang w:val="sr-Cyrl-CS"/>
        </w:rPr>
        <w:t>б</w:t>
      </w:r>
      <w:r>
        <w:rPr>
          <w:rFonts w:ascii="Arial" w:hAnsi="Arial" w:cs="Arial"/>
        </w:rPr>
        <w:t xml:space="preserve">рој </w:t>
      </w:r>
      <w:r w:rsidR="003562B2">
        <w:rPr>
          <w:rFonts w:ascii="Arial" w:hAnsi="Arial" w:cs="Arial"/>
          <w:lang w:val="sr-Cyrl-CS"/>
        </w:rPr>
        <w:t>7/17</w:t>
      </w:r>
      <w:r>
        <w:rPr>
          <w:rFonts w:ascii="Arial" w:hAnsi="Arial" w:cs="Arial"/>
          <w:lang w:val="sr-Cyrl-CS"/>
        </w:rPr>
        <w:t>, н</w:t>
      </w:r>
      <w:r w:rsidRPr="00EE0FA4">
        <w:rPr>
          <w:rFonts w:ascii="Arial" w:hAnsi="Arial" w:cs="Arial"/>
          <w:lang w:val="ru-RU"/>
        </w:rPr>
        <w:t xml:space="preserve">аведене у Плану јавних набавки под бројем </w:t>
      </w:r>
      <w:r w:rsidR="00EE72A9">
        <w:rPr>
          <w:rFonts w:ascii="Arial" w:hAnsi="Arial" w:cs="Arial"/>
          <w:lang w:val="ru-RU"/>
        </w:rPr>
        <w:t>1.2.8/17</w:t>
      </w:r>
      <w:r>
        <w:rPr>
          <w:rFonts w:ascii="Arial" w:hAnsi="Arial" w:cs="Arial"/>
          <w:lang w:val="ru-RU"/>
        </w:rPr>
        <w:t>,</w:t>
      </w:r>
      <w:r>
        <w:rPr>
          <w:rFonts w:ascii="Arial" w:eastAsia="TimesNewRomanPSMT" w:hAnsi="Arial" w:cs="Arial"/>
          <w:bCs/>
          <w:lang w:val="ru-RU"/>
        </w:rPr>
        <w:t xml:space="preserve"> </w:t>
      </w:r>
      <w:r>
        <w:rPr>
          <w:rFonts w:ascii="Arial" w:hAnsi="Arial" w:cs="Arial"/>
          <w:bCs/>
        </w:rPr>
        <w:t>поднео независно</w:t>
      </w:r>
      <w:r>
        <w:rPr>
          <w:rFonts w:ascii="Arial" w:hAnsi="Arial" w:cs="Arial"/>
        </w:rPr>
        <w:t xml:space="preserve"> испуњава све услове из чл. 75. ЗЈН, односно услове дефинисане конкурсном документацијом</w:t>
      </w:r>
      <w:r>
        <w:rPr>
          <w:rFonts w:ascii="Arial" w:hAnsi="Arial" w:cs="Arial"/>
          <w:lang w:val="ru-RU"/>
        </w:rPr>
        <w:t xml:space="preserve"> </w:t>
      </w:r>
      <w:r>
        <w:rPr>
          <w:rFonts w:ascii="Arial" w:hAnsi="Arial" w:cs="Arial"/>
        </w:rPr>
        <w:t>за предметну јавну набавку</w:t>
      </w:r>
      <w:r>
        <w:rPr>
          <w:rFonts w:ascii="Arial" w:hAnsi="Arial" w:cs="Arial"/>
          <w:lang w:val="sr-Cyrl-CS"/>
        </w:rPr>
        <w:t>,</w:t>
      </w:r>
      <w:r>
        <w:rPr>
          <w:rFonts w:ascii="Arial" w:hAnsi="Arial" w:cs="Arial"/>
        </w:rPr>
        <w:t xml:space="preserve"> и то:</w:t>
      </w:r>
    </w:p>
    <w:p w:rsidR="00EE0FA4" w:rsidRPr="001D78E6" w:rsidRDefault="00EE0FA4" w:rsidP="00EE0FA4">
      <w:pPr>
        <w:jc w:val="both"/>
        <w:rPr>
          <w:rFonts w:ascii="Arial" w:hAnsi="Arial" w:cs="Arial"/>
          <w:iCs/>
        </w:rPr>
      </w:pPr>
    </w:p>
    <w:p w:rsidR="00EE0FA4" w:rsidRPr="00AC47EA" w:rsidRDefault="00EE0FA4" w:rsidP="00EE0FA4">
      <w:pPr>
        <w:pStyle w:val="ListParagraph"/>
        <w:numPr>
          <w:ilvl w:val="0"/>
          <w:numId w:val="30"/>
        </w:numPr>
        <w:jc w:val="both"/>
        <w:rPr>
          <w:rFonts w:ascii="Arial" w:hAnsi="Arial" w:cs="Arial"/>
          <w:iCs/>
          <w:lang w:val="sr-Cyrl-CS"/>
        </w:rPr>
      </w:pPr>
      <w:r w:rsidRPr="00AC47EA">
        <w:rPr>
          <w:rFonts w:ascii="Arial" w:hAnsi="Arial" w:cs="Arial"/>
          <w:iCs/>
          <w:lang w:val="sr-Cyrl-CS"/>
        </w:rPr>
        <w:t>По</w:t>
      </w:r>
      <w:r>
        <w:rPr>
          <w:rFonts w:ascii="Arial" w:hAnsi="Arial" w:cs="Arial"/>
          <w:iCs/>
          <w:lang w:val="sr-Cyrl-CS"/>
        </w:rPr>
        <w:t>дизвођач</w:t>
      </w:r>
      <w:r w:rsidRPr="00AC47EA">
        <w:rPr>
          <w:rFonts w:ascii="Arial" w:hAnsi="Arial" w:cs="Arial"/>
          <w:iCs/>
          <w:lang w:val="sr-Cyrl-CS"/>
        </w:rPr>
        <w:t xml:space="preserve"> је р</w:t>
      </w:r>
      <w:r w:rsidRPr="00AC47EA">
        <w:rPr>
          <w:rFonts w:ascii="Arial" w:hAnsi="Arial" w:cs="Arial"/>
          <w:iCs/>
        </w:rPr>
        <w:t>егистрован код надлежног органа, односно уписан у одговарајући регистар</w:t>
      </w:r>
      <w:r>
        <w:rPr>
          <w:rFonts w:ascii="Arial" w:hAnsi="Arial" w:cs="Arial"/>
          <w:iCs/>
        </w:rPr>
        <w:t xml:space="preserve"> (чл. 75. ст. 1. тач. 1) ЗЈН)</w:t>
      </w:r>
      <w:r w:rsidRPr="00AC47EA">
        <w:rPr>
          <w:rFonts w:ascii="Arial" w:hAnsi="Arial" w:cs="Arial"/>
          <w:iCs/>
        </w:rPr>
        <w:t>;</w:t>
      </w:r>
    </w:p>
    <w:p w:rsidR="00EE0FA4" w:rsidRPr="00AC47EA" w:rsidRDefault="00EE0FA4" w:rsidP="00EE0FA4">
      <w:pPr>
        <w:pStyle w:val="ListParagraph"/>
        <w:numPr>
          <w:ilvl w:val="0"/>
          <w:numId w:val="30"/>
        </w:numPr>
        <w:jc w:val="both"/>
        <w:rPr>
          <w:rFonts w:ascii="Arial" w:hAnsi="Arial" w:cs="Arial"/>
          <w:bCs/>
          <w:iCs/>
          <w:lang w:val="sr-Cyrl-CS"/>
        </w:rPr>
      </w:pPr>
      <w:r w:rsidRPr="00AC47EA">
        <w:rPr>
          <w:rFonts w:ascii="Arial" w:hAnsi="Arial" w:cs="Arial"/>
          <w:iCs/>
          <w:lang w:val="sr-Cyrl-CS"/>
        </w:rPr>
        <w:t>По</w:t>
      </w:r>
      <w:r>
        <w:rPr>
          <w:rFonts w:ascii="Arial" w:hAnsi="Arial" w:cs="Arial"/>
          <w:iCs/>
          <w:lang w:val="sr-Cyrl-CS"/>
        </w:rPr>
        <w:t>дизвођач</w:t>
      </w:r>
      <w:r w:rsidRPr="00AC47EA">
        <w:rPr>
          <w:rFonts w:ascii="Arial" w:hAnsi="Arial" w:cs="Arial"/>
          <w:iCs/>
          <w:lang w:val="sr-Cyrl-CS"/>
        </w:rPr>
        <w:t xml:space="preserve"> и његов </w:t>
      </w:r>
      <w:r>
        <w:rPr>
          <w:rFonts w:ascii="Arial" w:hAnsi="Arial" w:cs="Arial"/>
          <w:iCs/>
        </w:rPr>
        <w:t>закон</w:t>
      </w:r>
      <w:r w:rsidRPr="00AC47EA">
        <w:rPr>
          <w:rFonts w:ascii="Arial" w:hAnsi="Arial" w:cs="Arial"/>
          <w:iCs/>
        </w:rPr>
        <w:t xml:space="preserve">ски </w:t>
      </w:r>
      <w:r w:rsidRPr="00AC47EA">
        <w:rPr>
          <w:rFonts w:ascii="Arial" w:hAnsi="Arial" w:cs="Arial"/>
        </w:rPr>
        <w:t>заступник нис</w:t>
      </w:r>
      <w:r w:rsidRPr="00AC47EA">
        <w:rPr>
          <w:rFonts w:ascii="Arial" w:hAnsi="Arial" w:cs="Arial"/>
          <w:lang w:val="sr-Cyrl-CS"/>
        </w:rPr>
        <w:t>у</w:t>
      </w:r>
      <w:r w:rsidRPr="00AC47EA">
        <w:rPr>
          <w:rFonts w:ascii="Arial" w:hAnsi="Arial" w:cs="Arial"/>
        </w:rPr>
        <w:t xml:space="preserve"> осуђивани за неко од кривичних дела као члан органи</w:t>
      </w:r>
      <w:r>
        <w:rPr>
          <w:rFonts w:ascii="Arial" w:hAnsi="Arial" w:cs="Arial"/>
        </w:rPr>
        <w:t>зоване криминалне групе, да нису</w:t>
      </w:r>
      <w:r w:rsidRPr="00AC47EA">
        <w:rPr>
          <w:rFonts w:ascii="Arial" w:hAnsi="Arial" w:cs="Arial"/>
        </w:rPr>
        <w:t xml:space="preserve"> осуђиван</w:t>
      </w:r>
      <w:r>
        <w:rPr>
          <w:rFonts w:ascii="Arial" w:hAnsi="Arial" w:cs="Arial"/>
        </w:rPr>
        <w:t>и</w:t>
      </w:r>
      <w:r w:rsidRPr="00AC47EA">
        <w:rPr>
          <w:rFonts w:ascii="Arial" w:hAnsi="Arial" w:cs="Arial"/>
        </w:rPr>
        <w:t xml:space="preserve"> за кривична дела против привреде, кривична дела против животне средине, кривично дело примања или давања мита, </w:t>
      </w:r>
      <w:r w:rsidRPr="00AC47EA">
        <w:rPr>
          <w:rFonts w:ascii="Arial" w:hAnsi="Arial" w:cs="Arial"/>
          <w:lang w:val="sr-Cyrl-CS"/>
        </w:rPr>
        <w:t>к</w:t>
      </w:r>
      <w:r w:rsidRPr="00AC47EA">
        <w:rPr>
          <w:rFonts w:ascii="Arial" w:hAnsi="Arial" w:cs="Arial"/>
        </w:rPr>
        <w:t>ривично дело преваре</w:t>
      </w:r>
      <w:r>
        <w:rPr>
          <w:rFonts w:ascii="Arial" w:hAnsi="Arial" w:cs="Arial"/>
        </w:rPr>
        <w:t xml:space="preserve"> </w:t>
      </w:r>
      <w:r>
        <w:rPr>
          <w:rFonts w:ascii="Arial" w:hAnsi="Arial" w:cs="Arial"/>
          <w:iCs/>
        </w:rPr>
        <w:t>(чл. 75. ст. 1. тач. 2) ЗЈН)</w:t>
      </w:r>
      <w:r w:rsidRPr="00AC47EA">
        <w:rPr>
          <w:rFonts w:ascii="Arial" w:hAnsi="Arial" w:cs="Arial"/>
          <w:iCs/>
        </w:rPr>
        <w:t>;</w:t>
      </w:r>
    </w:p>
    <w:p w:rsidR="00EE0FA4" w:rsidRPr="00AC47EA" w:rsidRDefault="00EE0FA4" w:rsidP="00EE0FA4">
      <w:pPr>
        <w:pStyle w:val="ListParagraph"/>
        <w:numPr>
          <w:ilvl w:val="0"/>
          <w:numId w:val="30"/>
        </w:numPr>
        <w:jc w:val="both"/>
        <w:rPr>
          <w:rFonts w:ascii="Arial" w:hAnsi="Arial" w:cs="Arial"/>
          <w:color w:val="auto"/>
          <w:lang w:val="sr-Cyrl-CS"/>
        </w:rPr>
      </w:pPr>
      <w:r w:rsidRPr="00AC47EA">
        <w:rPr>
          <w:rFonts w:ascii="Arial" w:hAnsi="Arial" w:cs="Arial"/>
          <w:bCs/>
          <w:iCs/>
          <w:lang w:val="sr-Cyrl-CS"/>
        </w:rPr>
        <w:t>По</w:t>
      </w:r>
      <w:r>
        <w:rPr>
          <w:rFonts w:ascii="Arial" w:hAnsi="Arial" w:cs="Arial"/>
          <w:bCs/>
          <w:iCs/>
          <w:lang w:val="sr-Cyrl-CS"/>
        </w:rPr>
        <w:t>дизвођач</w:t>
      </w:r>
      <w:r w:rsidRPr="00AC47EA">
        <w:rPr>
          <w:rFonts w:ascii="Arial" w:hAnsi="Arial" w:cs="Arial"/>
          <w:bCs/>
          <w:iCs/>
          <w:lang w:val="sr-Cyrl-CS"/>
        </w:rPr>
        <w:t xml:space="preserve"> је и</w:t>
      </w:r>
      <w:r w:rsidRPr="00AC47EA">
        <w:rPr>
          <w:rFonts w:ascii="Arial" w:hAnsi="Arial" w:cs="Arial"/>
          <w:bCs/>
          <w:iCs/>
        </w:rPr>
        <w:t xml:space="preserve">змирио </w:t>
      </w:r>
      <w:r w:rsidRPr="00AC47EA">
        <w:rPr>
          <w:rFonts w:ascii="Arial" w:hAnsi="Arial" w:cs="Arial"/>
        </w:rPr>
        <w:t>доспеле порезе, доприносе и друге јавне дажбине у складу са прописима Републике Србије (</w:t>
      </w:r>
      <w:r w:rsidRPr="00AC47EA">
        <w:rPr>
          <w:rFonts w:ascii="Arial" w:hAnsi="Arial" w:cs="Arial"/>
          <w:i/>
        </w:rPr>
        <w:t>или стране државе када има седиште на њеној територији)</w:t>
      </w:r>
      <w:r w:rsidRPr="00816605">
        <w:rPr>
          <w:rFonts w:ascii="Arial" w:hAnsi="Arial" w:cs="Arial"/>
          <w:iCs/>
        </w:rPr>
        <w:t xml:space="preserve"> </w:t>
      </w:r>
      <w:r>
        <w:rPr>
          <w:rFonts w:ascii="Arial" w:hAnsi="Arial" w:cs="Arial"/>
          <w:iCs/>
        </w:rPr>
        <w:t>(чл. 75. ст. 1. тач. 4) ЗЈН)</w:t>
      </w:r>
      <w:r w:rsidRPr="00AC47EA">
        <w:rPr>
          <w:rFonts w:ascii="Arial" w:hAnsi="Arial" w:cs="Arial"/>
          <w:i/>
        </w:rPr>
        <w:t>;</w:t>
      </w:r>
    </w:p>
    <w:p w:rsidR="00EE0FA4" w:rsidRPr="00386E5E" w:rsidRDefault="00EE0FA4" w:rsidP="00EE0FA4">
      <w:pPr>
        <w:pStyle w:val="ListParagraph"/>
        <w:numPr>
          <w:ilvl w:val="0"/>
          <w:numId w:val="30"/>
        </w:numPr>
        <w:jc w:val="both"/>
        <w:rPr>
          <w:rFonts w:ascii="Arial" w:hAnsi="Arial" w:cs="Arial"/>
          <w:color w:val="auto"/>
          <w:lang w:val="sr-Cyrl-CS"/>
        </w:rPr>
      </w:pPr>
      <w:r w:rsidRPr="00AC47EA">
        <w:rPr>
          <w:rFonts w:ascii="Arial" w:hAnsi="Arial" w:cs="Arial"/>
          <w:bCs/>
          <w:iCs/>
        </w:rPr>
        <w:t>По</w:t>
      </w:r>
      <w:r>
        <w:rPr>
          <w:rFonts w:ascii="Arial" w:hAnsi="Arial" w:cs="Arial"/>
          <w:bCs/>
          <w:iCs/>
        </w:rPr>
        <w:t>дизвођач</w:t>
      </w:r>
      <w:r w:rsidRPr="00AC47EA">
        <w:rPr>
          <w:rFonts w:ascii="Arial" w:hAnsi="Arial" w:cs="Arial"/>
          <w:bCs/>
          <w:iCs/>
        </w:rPr>
        <w:t xml:space="preserve"> је поштовао обавезе које произлазе из важећих прописа о заштити на раду, запошљавању и условима рада, заштити животне средине </w:t>
      </w:r>
      <w:r w:rsidRPr="00AC47EA">
        <w:rPr>
          <w:rFonts w:ascii="Arial" w:eastAsia="Times New Roman" w:hAnsi="Arial" w:cs="Arial"/>
        </w:rPr>
        <w:t>и нема забрану обављања делатности која је на снази у време подношења понуде</w:t>
      </w:r>
      <w:r>
        <w:rPr>
          <w:rFonts w:ascii="Arial" w:eastAsia="Times New Roman" w:hAnsi="Arial" w:cs="Arial"/>
        </w:rPr>
        <w:t xml:space="preserve"> за предметну јавну набавку </w:t>
      </w:r>
      <w:r>
        <w:rPr>
          <w:rFonts w:ascii="Arial" w:hAnsi="Arial" w:cs="Arial"/>
          <w:iCs/>
        </w:rPr>
        <w:t>(чл. 75. ст. 2. ЗЈН)</w:t>
      </w:r>
      <w:r>
        <w:rPr>
          <w:rFonts w:ascii="Arial" w:eastAsia="Times New Roman" w:hAnsi="Arial" w:cs="Arial"/>
        </w:rPr>
        <w:t>.</w:t>
      </w:r>
    </w:p>
    <w:p w:rsidR="00EE0FA4" w:rsidRPr="00C75169" w:rsidRDefault="00EE0FA4" w:rsidP="00EE0FA4">
      <w:pPr>
        <w:pStyle w:val="ListParagraph"/>
        <w:ind w:left="1080"/>
        <w:jc w:val="both"/>
        <w:rPr>
          <w:rFonts w:ascii="Arial" w:hAnsi="Arial" w:cs="Arial"/>
          <w:iCs/>
          <w:lang w:val="sr-Cyrl-CS"/>
        </w:rPr>
      </w:pPr>
    </w:p>
    <w:p w:rsidR="00EE0FA4" w:rsidRPr="00AC47EA" w:rsidRDefault="00EE0FA4" w:rsidP="00EE0FA4">
      <w:pPr>
        <w:pStyle w:val="ListParagraph"/>
        <w:jc w:val="both"/>
        <w:rPr>
          <w:rFonts w:ascii="Arial" w:hAnsi="Arial" w:cs="Arial"/>
          <w:iCs/>
        </w:rPr>
      </w:pPr>
    </w:p>
    <w:p w:rsidR="00EE0FA4" w:rsidRPr="00AC47EA" w:rsidRDefault="00EE0FA4" w:rsidP="00EE0FA4">
      <w:pPr>
        <w:jc w:val="both"/>
        <w:rPr>
          <w:rFonts w:ascii="Arial" w:hAnsi="Arial" w:cs="Arial"/>
          <w:i/>
          <w:lang w:val="sr-Cyrl-CS"/>
        </w:rPr>
      </w:pPr>
    </w:p>
    <w:p w:rsidR="00EE0FA4" w:rsidRPr="00AC47EA" w:rsidRDefault="00EE0FA4" w:rsidP="00EE0FA4">
      <w:pPr>
        <w:rPr>
          <w:rFonts w:ascii="Arial" w:hAnsi="Arial" w:cs="Arial"/>
        </w:rPr>
      </w:pPr>
      <w:r w:rsidRPr="00AC47EA">
        <w:rPr>
          <w:rFonts w:ascii="Arial" w:hAnsi="Arial" w:cs="Arial"/>
        </w:rPr>
        <w:t>Место</w:t>
      </w:r>
      <w:proofErr w:type="gramStart"/>
      <w:r w:rsidRPr="00AC47EA">
        <w:rPr>
          <w:rFonts w:ascii="Arial" w:hAnsi="Arial" w:cs="Arial"/>
        </w:rPr>
        <w:t>:_</w:t>
      </w:r>
      <w:proofErr w:type="gramEnd"/>
      <w:r w:rsidRPr="00AC47EA">
        <w:rPr>
          <w:rFonts w:ascii="Arial" w:hAnsi="Arial" w:cs="Arial"/>
        </w:rPr>
        <w:t>____________                                                            П</w:t>
      </w:r>
      <w:r>
        <w:rPr>
          <w:rFonts w:ascii="Arial" w:hAnsi="Arial" w:cs="Arial"/>
        </w:rPr>
        <w:t>одизвођач</w:t>
      </w:r>
      <w:r w:rsidRPr="00AC47EA">
        <w:rPr>
          <w:rFonts w:ascii="Arial" w:hAnsi="Arial" w:cs="Arial"/>
        </w:rPr>
        <w:t>:</w:t>
      </w:r>
    </w:p>
    <w:p w:rsidR="00EE0FA4" w:rsidRPr="00AC47EA" w:rsidRDefault="00EE0FA4" w:rsidP="00EE0FA4">
      <w:pPr>
        <w:rPr>
          <w:rFonts w:ascii="Arial" w:hAnsi="Arial" w:cs="Arial"/>
          <w:b/>
          <w:bCs/>
          <w:i/>
          <w:color w:val="auto"/>
        </w:rPr>
      </w:pPr>
      <w:r w:rsidRPr="00AC47EA">
        <w:rPr>
          <w:rFonts w:ascii="Arial" w:hAnsi="Arial" w:cs="Arial"/>
        </w:rPr>
        <w:t>Датум</w:t>
      </w:r>
      <w:proofErr w:type="gramStart"/>
      <w:r w:rsidRPr="00AC47EA">
        <w:rPr>
          <w:rFonts w:ascii="Arial" w:hAnsi="Arial" w:cs="Arial"/>
        </w:rPr>
        <w:t>:_</w:t>
      </w:r>
      <w:proofErr w:type="gramEnd"/>
      <w:r w:rsidRPr="00AC47EA">
        <w:rPr>
          <w:rFonts w:ascii="Arial" w:hAnsi="Arial" w:cs="Arial"/>
        </w:rPr>
        <w:t xml:space="preserve">____________                         М.П.                     _____________________                                                        </w:t>
      </w:r>
    </w:p>
    <w:p w:rsidR="00EE0FA4" w:rsidRPr="00AC47EA" w:rsidRDefault="00EE0FA4" w:rsidP="00EE0FA4">
      <w:pPr>
        <w:pStyle w:val="BodyText2"/>
        <w:spacing w:line="100" w:lineRule="atLeast"/>
        <w:jc w:val="both"/>
        <w:rPr>
          <w:rFonts w:ascii="Arial" w:hAnsi="Arial" w:cs="Arial"/>
          <w:b/>
          <w:bCs/>
          <w:i/>
          <w:color w:val="auto"/>
        </w:rPr>
      </w:pPr>
    </w:p>
    <w:p w:rsidR="00EE0FA4" w:rsidRPr="00C75169" w:rsidRDefault="00EE0FA4" w:rsidP="00EE0FA4">
      <w:pPr>
        <w:pStyle w:val="ListParagraph"/>
        <w:ind w:left="0"/>
        <w:jc w:val="both"/>
        <w:rPr>
          <w:rFonts w:ascii="Arial" w:hAnsi="Arial" w:cs="Arial"/>
          <w:bCs/>
          <w:i/>
          <w:iCs/>
          <w:color w:val="auto"/>
          <w:sz w:val="22"/>
          <w:szCs w:val="22"/>
        </w:rPr>
      </w:pPr>
      <w:r w:rsidRPr="00937A49">
        <w:rPr>
          <w:rFonts w:ascii="Arial" w:hAnsi="Arial" w:cs="Arial"/>
          <w:b/>
          <w:bCs/>
          <w:i/>
          <w:color w:val="auto"/>
        </w:rPr>
        <w:t>Напомена:</w:t>
      </w:r>
      <w:r w:rsidRPr="00937A49">
        <w:rPr>
          <w:rFonts w:ascii="Arial" w:hAnsi="Arial" w:cs="Arial"/>
          <w:bCs/>
          <w:i/>
          <w:color w:val="auto"/>
        </w:rPr>
        <w:t xml:space="preserve"> </w:t>
      </w:r>
      <w:r w:rsidRPr="00444BC8">
        <w:rPr>
          <w:rFonts w:ascii="Arial" w:hAnsi="Arial" w:cs="Arial"/>
          <w:b/>
          <w:bCs/>
          <w:i/>
          <w:iCs/>
          <w:color w:val="auto"/>
          <w:u w:val="single"/>
        </w:rPr>
        <w:t>Уколико понуђач подноси понуду са подизвођачем</w:t>
      </w:r>
      <w:r w:rsidRPr="00444BC8">
        <w:rPr>
          <w:rFonts w:ascii="Arial" w:hAnsi="Arial" w:cs="Arial"/>
          <w:bCs/>
          <w:i/>
          <w:iCs/>
          <w:color w:val="auto"/>
        </w:rPr>
        <w:t xml:space="preserve">, Изјава мора бити потписана од стране овлашћеног лица подизвођача и оверена печатом. </w:t>
      </w:r>
    </w:p>
    <w:p w:rsidR="00EE0FA4" w:rsidRPr="00444BC8" w:rsidRDefault="00EE0FA4" w:rsidP="00EE0FA4">
      <w:pPr>
        <w:pStyle w:val="BodyText2"/>
        <w:spacing w:line="100" w:lineRule="atLeast"/>
        <w:jc w:val="both"/>
        <w:rPr>
          <w:rFonts w:ascii="Arial" w:hAnsi="Arial" w:cs="Arial"/>
          <w:b/>
          <w:bCs/>
          <w:i/>
          <w:color w:val="auto"/>
        </w:rPr>
      </w:pPr>
    </w:p>
    <w:p w:rsidR="00EE0FA4" w:rsidRDefault="00EE0FA4" w:rsidP="00EE0FA4">
      <w:pPr>
        <w:rPr>
          <w:rFonts w:ascii="Arial" w:hAnsi="Arial" w:cs="Arial"/>
          <w:b/>
          <w:bCs/>
          <w:i/>
          <w:iCs/>
        </w:rPr>
      </w:pPr>
    </w:p>
    <w:p w:rsidR="00992ACA" w:rsidRDefault="00992ACA" w:rsidP="00992ACA">
      <w:pPr>
        <w:pStyle w:val="ListParagraph"/>
        <w:tabs>
          <w:tab w:val="left" w:pos="680"/>
        </w:tabs>
        <w:ind w:left="0"/>
        <w:jc w:val="both"/>
        <w:rPr>
          <w:rFonts w:ascii="Arial" w:eastAsia="TimesNewRomanPSMT" w:hAnsi="Arial" w:cs="Arial"/>
          <w:bCs/>
          <w:lang w:val="ru-RU"/>
        </w:rPr>
      </w:pPr>
    </w:p>
    <w:p w:rsidR="00992ACA" w:rsidRDefault="00992ACA" w:rsidP="00992ACA">
      <w:pPr>
        <w:pStyle w:val="ListParagraph"/>
        <w:tabs>
          <w:tab w:val="left" w:pos="680"/>
        </w:tabs>
        <w:ind w:left="0"/>
        <w:jc w:val="both"/>
        <w:rPr>
          <w:rFonts w:ascii="Arial" w:eastAsia="TimesNewRomanPSMT" w:hAnsi="Arial" w:cs="Arial"/>
          <w:bCs/>
          <w:lang w:val="ru-RU"/>
        </w:rPr>
      </w:pPr>
    </w:p>
    <w:p w:rsidR="00992ACA" w:rsidRDefault="00992ACA" w:rsidP="00992ACA">
      <w:pPr>
        <w:pStyle w:val="ListParagraph"/>
        <w:tabs>
          <w:tab w:val="left" w:pos="680"/>
        </w:tabs>
        <w:ind w:left="0"/>
        <w:jc w:val="both"/>
        <w:rPr>
          <w:rFonts w:ascii="Arial" w:eastAsia="TimesNewRomanPSMT" w:hAnsi="Arial" w:cs="Arial"/>
          <w:bCs/>
          <w:lang w:val="ru-RU"/>
        </w:rPr>
      </w:pPr>
    </w:p>
    <w:p w:rsidR="005271D2" w:rsidRPr="00CF0B41" w:rsidRDefault="005271D2" w:rsidP="004943EA">
      <w:pPr>
        <w:jc w:val="both"/>
        <w:rPr>
          <w:rFonts w:ascii="Arial" w:hAnsi="Arial" w:cs="Arial"/>
        </w:rPr>
      </w:pPr>
    </w:p>
    <w:p w:rsidR="00E17AC8" w:rsidRDefault="00E17AC8" w:rsidP="004943EA">
      <w:pPr>
        <w:jc w:val="both"/>
        <w:rPr>
          <w:rFonts w:ascii="Arial" w:hAnsi="Arial" w:cs="Arial"/>
          <w:lang w:val="sr-Cyrl-CS"/>
        </w:rPr>
      </w:pPr>
    </w:p>
    <w:p w:rsidR="00AC35BD" w:rsidRDefault="00AC35BD" w:rsidP="00134106">
      <w:pPr>
        <w:pStyle w:val="ListParagraph"/>
        <w:tabs>
          <w:tab w:val="left" w:pos="680"/>
        </w:tabs>
        <w:ind w:left="0"/>
        <w:jc w:val="both"/>
        <w:rPr>
          <w:rFonts w:ascii="Arial" w:eastAsia="TimesNewRomanPSMT" w:hAnsi="Arial" w:cs="Arial"/>
          <w:bCs/>
          <w:lang w:val="ru-RU"/>
        </w:rPr>
      </w:pPr>
    </w:p>
    <w:p w:rsidR="008A2F62" w:rsidRPr="008566BF" w:rsidRDefault="00E347F0" w:rsidP="008A2F62">
      <w:pPr>
        <w:shd w:val="clear" w:color="auto" w:fill="C6D9F1"/>
        <w:jc w:val="center"/>
        <w:rPr>
          <w:rFonts w:ascii="Arial" w:hAnsi="Arial" w:cs="Arial"/>
          <w:b/>
          <w:bCs/>
          <w:i/>
          <w:iCs/>
          <w:sz w:val="28"/>
          <w:szCs w:val="28"/>
          <w:lang w:val="ru-RU"/>
        </w:rPr>
      </w:pPr>
      <w:r>
        <w:rPr>
          <w:rFonts w:ascii="Arial" w:hAnsi="Arial" w:cs="Arial"/>
          <w:b/>
          <w:bCs/>
          <w:i/>
          <w:iCs/>
          <w:sz w:val="28"/>
          <w:szCs w:val="28"/>
          <w:lang w:val="sr-Latn-CS"/>
        </w:rPr>
        <w:t>VII</w:t>
      </w:r>
      <w:r w:rsidR="008A2F62">
        <w:rPr>
          <w:rFonts w:ascii="Arial" w:hAnsi="Arial" w:cs="Arial"/>
          <w:b/>
          <w:bCs/>
          <w:i/>
          <w:iCs/>
          <w:sz w:val="28"/>
          <w:szCs w:val="28"/>
        </w:rPr>
        <w:t>I</w:t>
      </w:r>
      <w:r w:rsidR="008A2F62" w:rsidRPr="008566BF">
        <w:rPr>
          <w:rFonts w:ascii="Arial" w:hAnsi="Arial" w:cs="Arial"/>
          <w:b/>
          <w:bCs/>
          <w:i/>
          <w:iCs/>
          <w:sz w:val="28"/>
          <w:szCs w:val="28"/>
          <w:lang w:val="ru-RU"/>
        </w:rPr>
        <w:t xml:space="preserve">  МОДЕЛ УГОВОРА</w:t>
      </w:r>
    </w:p>
    <w:p w:rsidR="008A2F62" w:rsidRPr="008566BF" w:rsidRDefault="008A2F62" w:rsidP="008A2F62">
      <w:pPr>
        <w:shd w:val="clear" w:color="auto" w:fill="C6D9F1"/>
        <w:jc w:val="center"/>
        <w:rPr>
          <w:rFonts w:ascii="Arial" w:hAnsi="Arial" w:cs="Arial"/>
          <w:b/>
          <w:bCs/>
          <w:i/>
          <w:iCs/>
          <w:sz w:val="28"/>
          <w:szCs w:val="28"/>
          <w:lang w:val="ru-RU"/>
        </w:rPr>
      </w:pPr>
    </w:p>
    <w:p w:rsidR="008A2F62" w:rsidRPr="008566BF" w:rsidRDefault="008A2F62" w:rsidP="008A2F62">
      <w:pPr>
        <w:jc w:val="center"/>
        <w:rPr>
          <w:rFonts w:ascii="Arial" w:hAnsi="Arial" w:cs="Arial"/>
          <w:b/>
          <w:bCs/>
          <w:i/>
          <w:iCs/>
          <w:lang w:val="ru-RU"/>
        </w:rPr>
      </w:pPr>
    </w:p>
    <w:p w:rsidR="008A2F62" w:rsidRPr="008566BF" w:rsidRDefault="008A2F62" w:rsidP="008A2F62">
      <w:pPr>
        <w:rPr>
          <w:rFonts w:ascii="Arial" w:hAnsi="Arial" w:cs="Arial"/>
          <w:b/>
          <w:bCs/>
          <w:i/>
          <w:iCs/>
          <w:lang w:val="ru-RU"/>
        </w:rPr>
      </w:pPr>
    </w:p>
    <w:p w:rsidR="008A2F62" w:rsidRPr="002342A5" w:rsidRDefault="008A2F62" w:rsidP="008A2F62">
      <w:pPr>
        <w:jc w:val="center"/>
        <w:rPr>
          <w:rFonts w:ascii="Arial" w:hAnsi="Arial" w:cs="Arial"/>
          <w:b/>
          <w:bCs/>
          <w:iCs/>
          <w:lang w:val="ru-RU"/>
        </w:rPr>
      </w:pPr>
      <w:r w:rsidRPr="002342A5">
        <w:rPr>
          <w:rFonts w:ascii="Arial" w:hAnsi="Arial" w:cs="Arial"/>
          <w:b/>
          <w:bCs/>
          <w:iCs/>
          <w:lang w:val="ru-RU"/>
        </w:rPr>
        <w:t>УГОВОР</w:t>
      </w:r>
    </w:p>
    <w:p w:rsidR="008A2F62" w:rsidRPr="00980364" w:rsidRDefault="008A2F62" w:rsidP="008A2F62">
      <w:pPr>
        <w:jc w:val="center"/>
        <w:rPr>
          <w:rFonts w:ascii="Arial" w:hAnsi="Arial" w:cs="Arial"/>
          <w:b/>
          <w:bCs/>
          <w:iCs/>
        </w:rPr>
      </w:pPr>
      <w:r w:rsidRPr="002342A5">
        <w:rPr>
          <w:rFonts w:ascii="Arial" w:hAnsi="Arial" w:cs="Arial"/>
          <w:b/>
          <w:bCs/>
          <w:iCs/>
          <w:lang w:val="ru-RU"/>
        </w:rPr>
        <w:t xml:space="preserve">О </w:t>
      </w:r>
      <w:r w:rsidR="003F4950">
        <w:rPr>
          <w:rFonts w:ascii="Arial" w:hAnsi="Arial" w:cs="Arial"/>
          <w:b/>
          <w:bCs/>
          <w:iCs/>
          <w:lang w:val="ru-RU"/>
        </w:rPr>
        <w:t xml:space="preserve">ПРУЖАЊУ </w:t>
      </w:r>
      <w:r w:rsidR="00477B37">
        <w:rPr>
          <w:rFonts w:ascii="Arial" w:hAnsi="Arial" w:cs="Arial"/>
          <w:b/>
          <w:bCs/>
          <w:iCs/>
          <w:lang w:val="ru-RU"/>
        </w:rPr>
        <w:t>УСЛУГА</w:t>
      </w:r>
      <w:r w:rsidR="003F4950">
        <w:rPr>
          <w:rFonts w:ascii="Arial" w:hAnsi="Arial" w:cs="Arial"/>
          <w:b/>
          <w:bCs/>
          <w:iCs/>
          <w:lang w:val="ru-RU"/>
        </w:rPr>
        <w:t xml:space="preserve"> ИЗРАДЕ ПРОЈЕКТНО-ТЕХНИЧКЕ ДОКУМЕНТАЦИЈЕ ЗА РЕВИТАЛИЗАЦИЈУ ПОЉСКИХ ПУТЕВА</w:t>
      </w:r>
    </w:p>
    <w:p w:rsidR="008A2F62" w:rsidRDefault="008A2F62" w:rsidP="008A2F62">
      <w:pPr>
        <w:jc w:val="both"/>
        <w:rPr>
          <w:rFonts w:ascii="Arial" w:hAnsi="Arial" w:cs="Arial"/>
          <w:bCs/>
          <w:iCs/>
          <w:lang w:val="ru-RU"/>
        </w:rPr>
      </w:pPr>
    </w:p>
    <w:p w:rsidR="003F4950" w:rsidRPr="008566BF" w:rsidRDefault="003F4950" w:rsidP="008A2F62">
      <w:pPr>
        <w:jc w:val="both"/>
        <w:rPr>
          <w:rFonts w:ascii="Arial" w:hAnsi="Arial" w:cs="Arial"/>
          <w:bCs/>
          <w:iCs/>
          <w:lang w:val="ru-RU"/>
        </w:rPr>
      </w:pPr>
    </w:p>
    <w:p w:rsidR="008A2F62" w:rsidRPr="008566BF" w:rsidRDefault="008A2F62" w:rsidP="008A2F62">
      <w:pPr>
        <w:jc w:val="both"/>
        <w:rPr>
          <w:rFonts w:ascii="Arial" w:hAnsi="Arial" w:cs="Arial"/>
          <w:bCs/>
          <w:iCs/>
          <w:lang w:val="ru-RU"/>
        </w:rPr>
      </w:pPr>
      <w:r w:rsidRPr="008566BF">
        <w:rPr>
          <w:rFonts w:ascii="Arial" w:hAnsi="Arial" w:cs="Arial"/>
          <w:bCs/>
          <w:iCs/>
          <w:lang w:val="ru-RU"/>
        </w:rPr>
        <w:t xml:space="preserve">Закључен у </w:t>
      </w:r>
      <w:r>
        <w:rPr>
          <w:rFonts w:ascii="Arial" w:hAnsi="Arial" w:cs="Arial"/>
          <w:bCs/>
          <w:iCs/>
          <w:lang w:val="sr-Cyrl-CS"/>
        </w:rPr>
        <w:t>Баточини</w:t>
      </w:r>
      <w:r>
        <w:rPr>
          <w:rFonts w:ascii="Arial" w:hAnsi="Arial" w:cs="Arial"/>
          <w:bCs/>
          <w:iCs/>
          <w:lang w:val="ru-RU"/>
        </w:rPr>
        <w:t xml:space="preserve">, дана ___________. </w:t>
      </w:r>
      <w:r w:rsidR="00535D6C">
        <w:rPr>
          <w:rFonts w:ascii="Arial" w:hAnsi="Arial" w:cs="Arial"/>
          <w:bCs/>
          <w:iCs/>
          <w:lang w:val="ru-RU"/>
        </w:rPr>
        <w:t>2017</w:t>
      </w:r>
      <w:r w:rsidRPr="008566BF">
        <w:rPr>
          <w:rFonts w:ascii="Arial" w:hAnsi="Arial" w:cs="Arial"/>
          <w:bCs/>
          <w:iCs/>
          <w:lang w:val="ru-RU"/>
        </w:rPr>
        <w:t>.године, између:</w:t>
      </w:r>
    </w:p>
    <w:p w:rsidR="008A2F62" w:rsidRPr="008566BF" w:rsidRDefault="008A2F62" w:rsidP="008A2F62">
      <w:pPr>
        <w:jc w:val="both"/>
        <w:rPr>
          <w:rFonts w:ascii="Arial" w:hAnsi="Arial" w:cs="Arial"/>
          <w:bCs/>
          <w:iCs/>
          <w:lang w:val="ru-RU"/>
        </w:rPr>
      </w:pPr>
    </w:p>
    <w:p w:rsidR="00493935" w:rsidRPr="00493935" w:rsidRDefault="00493935" w:rsidP="00493935">
      <w:pPr>
        <w:numPr>
          <w:ilvl w:val="0"/>
          <w:numId w:val="8"/>
        </w:numPr>
        <w:jc w:val="both"/>
        <w:rPr>
          <w:rFonts w:ascii="Arial" w:hAnsi="Arial" w:cs="Arial"/>
          <w:iCs/>
          <w:lang w:val="sr-Cyrl-CS"/>
        </w:rPr>
      </w:pPr>
      <w:r w:rsidRPr="00493935">
        <w:rPr>
          <w:rFonts w:ascii="Arial" w:hAnsi="Arial" w:cs="Arial"/>
          <w:b/>
          <w:iCs/>
          <w:lang w:val="sr-Cyrl-CS"/>
        </w:rPr>
        <w:t>Општинске управе</w:t>
      </w:r>
      <w:r w:rsidR="00E347F0" w:rsidRPr="00493935">
        <w:rPr>
          <w:rFonts w:ascii="Arial" w:hAnsi="Arial" w:cs="Arial"/>
          <w:b/>
          <w:iCs/>
        </w:rPr>
        <w:t xml:space="preserve"> </w:t>
      </w:r>
      <w:r w:rsidR="008A2F62" w:rsidRPr="00493935">
        <w:rPr>
          <w:rFonts w:ascii="Arial" w:hAnsi="Arial" w:cs="Arial"/>
          <w:b/>
          <w:iCs/>
          <w:lang w:val="sr-Cyrl-CS"/>
        </w:rPr>
        <w:t>општине Баточина</w:t>
      </w:r>
      <w:r w:rsidR="008A2F62" w:rsidRPr="00493935">
        <w:rPr>
          <w:rFonts w:ascii="Arial" w:hAnsi="Arial" w:cs="Arial"/>
          <w:iCs/>
          <w:lang w:val="ru-RU"/>
        </w:rPr>
        <w:t xml:space="preserve">, са седиштем у </w:t>
      </w:r>
      <w:r w:rsidR="008A2F62" w:rsidRPr="00493935">
        <w:rPr>
          <w:rFonts w:ascii="Arial" w:hAnsi="Arial" w:cs="Arial"/>
          <w:iCs/>
          <w:lang w:val="sr-Cyrl-CS"/>
        </w:rPr>
        <w:t>Баточини</w:t>
      </w:r>
      <w:r w:rsidR="008A2F62" w:rsidRPr="00493935">
        <w:rPr>
          <w:rFonts w:ascii="Arial" w:hAnsi="Arial" w:cs="Arial"/>
          <w:iCs/>
          <w:lang w:val="ru-RU"/>
        </w:rPr>
        <w:t xml:space="preserve">, улица </w:t>
      </w:r>
      <w:r w:rsidR="008A2F62" w:rsidRPr="00493935">
        <w:rPr>
          <w:rFonts w:ascii="Arial" w:hAnsi="Arial" w:cs="Arial"/>
          <w:iCs/>
          <w:lang w:val="sr-Cyrl-CS"/>
        </w:rPr>
        <w:t>Краља Петра</w:t>
      </w:r>
      <w:r w:rsidR="008A2F62" w:rsidRPr="00493935">
        <w:rPr>
          <w:rFonts w:ascii="Arial" w:hAnsi="Arial" w:cs="Arial"/>
          <w:iCs/>
          <w:lang w:val="ru-RU"/>
        </w:rPr>
        <w:t xml:space="preserve"> </w:t>
      </w:r>
      <w:r w:rsidR="008A2F62" w:rsidRPr="00493935">
        <w:rPr>
          <w:rFonts w:ascii="Arial" w:hAnsi="Arial" w:cs="Arial"/>
          <w:iCs/>
        </w:rPr>
        <w:t>I</w:t>
      </w:r>
      <w:r w:rsidR="008A2F62" w:rsidRPr="00493935">
        <w:rPr>
          <w:rFonts w:ascii="Arial" w:hAnsi="Arial" w:cs="Arial"/>
          <w:iCs/>
          <w:lang w:val="ru-RU"/>
        </w:rPr>
        <w:t xml:space="preserve">, ПИБ </w:t>
      </w:r>
      <w:r w:rsidRPr="00493935">
        <w:rPr>
          <w:rFonts w:ascii="Arial" w:hAnsi="Arial" w:cs="Arial"/>
          <w:iCs/>
          <w:lang w:val="sr-Cyrl-CS"/>
        </w:rPr>
        <w:t>101220685</w:t>
      </w:r>
      <w:r w:rsidRPr="00493935">
        <w:rPr>
          <w:rFonts w:ascii="Arial" w:hAnsi="Arial" w:cs="Arial"/>
          <w:iCs/>
          <w:lang w:val="ru-RU"/>
        </w:rPr>
        <w:t xml:space="preserve">, матични број: </w:t>
      </w:r>
      <w:r w:rsidRPr="00493935">
        <w:rPr>
          <w:rFonts w:ascii="Arial" w:hAnsi="Arial" w:cs="Arial"/>
          <w:iCs/>
          <w:lang w:val="sr-Cyrl-CS"/>
        </w:rPr>
        <w:t>07202342</w:t>
      </w:r>
      <w:r w:rsidRPr="00493935">
        <w:rPr>
          <w:rFonts w:ascii="Arial" w:hAnsi="Arial" w:cs="Arial"/>
          <w:iCs/>
          <w:lang w:val="ru-RU"/>
        </w:rPr>
        <w:t>,</w:t>
      </w:r>
      <w:r w:rsidRPr="00493935">
        <w:rPr>
          <w:rFonts w:ascii="Arial" w:hAnsi="Arial" w:cs="Arial"/>
          <w:iCs/>
          <w:lang w:val="sr-Cyrl-CS"/>
        </w:rPr>
        <w:t xml:space="preserve"> </w:t>
      </w:r>
      <w:r w:rsidRPr="00493935">
        <w:rPr>
          <w:rFonts w:ascii="Arial" w:hAnsi="Arial" w:cs="Arial"/>
          <w:iCs/>
          <w:lang w:val="ru-RU"/>
        </w:rPr>
        <w:t>број</w:t>
      </w:r>
      <w:r w:rsidRPr="00493935">
        <w:rPr>
          <w:rFonts w:ascii="Arial" w:hAnsi="Arial" w:cs="Arial"/>
          <w:iCs/>
          <w:lang w:val="sr-Cyrl-CS"/>
        </w:rPr>
        <w:t xml:space="preserve"> </w:t>
      </w:r>
      <w:r w:rsidRPr="00493935">
        <w:rPr>
          <w:rFonts w:ascii="Arial" w:hAnsi="Arial" w:cs="Arial"/>
          <w:iCs/>
          <w:lang w:val="ru-RU"/>
        </w:rPr>
        <w:t xml:space="preserve">рачуна: </w:t>
      </w:r>
      <w:r w:rsidRPr="00493935">
        <w:rPr>
          <w:rFonts w:ascii="Arial" w:hAnsi="Arial" w:cs="Arial"/>
          <w:iCs/>
          <w:lang w:val="sr-Cyrl-CS"/>
        </w:rPr>
        <w:t>840-32640-81 код Управе за Трезор</w:t>
      </w:r>
      <w:r>
        <w:rPr>
          <w:rFonts w:ascii="Arial" w:hAnsi="Arial" w:cs="Arial"/>
          <w:iCs/>
          <w:lang w:val="sr-Cyrl-CS"/>
        </w:rPr>
        <w:t>,</w:t>
      </w:r>
      <w:r w:rsidRPr="00493935">
        <w:rPr>
          <w:rFonts w:ascii="Arial" w:hAnsi="Arial" w:cs="Arial"/>
          <w:iCs/>
          <w:lang w:val="ru-RU"/>
        </w:rPr>
        <w:t xml:space="preserve"> кој</w:t>
      </w:r>
      <w:r>
        <w:rPr>
          <w:rFonts w:ascii="Arial" w:hAnsi="Arial" w:cs="Arial"/>
          <w:iCs/>
          <w:lang w:val="sr-Cyrl-CS"/>
        </w:rPr>
        <w:t>у</w:t>
      </w:r>
      <w:r w:rsidRPr="00493935">
        <w:rPr>
          <w:rFonts w:ascii="Arial" w:hAnsi="Arial" w:cs="Arial"/>
          <w:iCs/>
          <w:lang w:val="ru-RU"/>
        </w:rPr>
        <w:t xml:space="preserve"> заступа  </w:t>
      </w:r>
      <w:r>
        <w:rPr>
          <w:rFonts w:ascii="Arial" w:hAnsi="Arial" w:cs="Arial"/>
          <w:iCs/>
          <w:lang w:val="ru-RU"/>
        </w:rPr>
        <w:t>начелни</w:t>
      </w:r>
      <w:r w:rsidR="003F4950">
        <w:rPr>
          <w:rFonts w:ascii="Arial" w:hAnsi="Arial" w:cs="Arial"/>
          <w:iCs/>
          <w:lang w:val="ru-RU"/>
        </w:rPr>
        <w:t>ца</w:t>
      </w:r>
      <w:r w:rsidRPr="00493935">
        <w:rPr>
          <w:rFonts w:ascii="Arial" w:hAnsi="Arial" w:cs="Arial"/>
          <w:iCs/>
          <w:lang w:val="ru-RU"/>
        </w:rPr>
        <w:t xml:space="preserve">  </w:t>
      </w:r>
      <w:r>
        <w:rPr>
          <w:rFonts w:ascii="Arial" w:hAnsi="Arial" w:cs="Arial"/>
          <w:iCs/>
          <w:lang w:val="sr-Cyrl-CS"/>
        </w:rPr>
        <w:t>Весна Гајић</w:t>
      </w:r>
      <w:r w:rsidR="00DA6DF0">
        <w:rPr>
          <w:rFonts w:ascii="Arial" w:hAnsi="Arial" w:cs="Arial"/>
          <w:bCs/>
          <w:iCs/>
          <w:lang w:val="ru-RU"/>
        </w:rPr>
        <w:t xml:space="preserve"> (</w:t>
      </w:r>
      <w:r w:rsidRPr="00493935">
        <w:rPr>
          <w:rFonts w:ascii="Arial" w:hAnsi="Arial" w:cs="Arial"/>
          <w:bCs/>
          <w:iCs/>
          <w:lang w:val="ru-RU"/>
        </w:rPr>
        <w:t>у даљем тексту Наручилац)</w:t>
      </w:r>
    </w:p>
    <w:p w:rsidR="008A2F62" w:rsidRPr="008566BF" w:rsidRDefault="008A2F62" w:rsidP="008A2F62">
      <w:pPr>
        <w:ind w:left="720"/>
        <w:jc w:val="both"/>
        <w:rPr>
          <w:rFonts w:ascii="Arial" w:hAnsi="Arial" w:cs="Arial"/>
          <w:bCs/>
          <w:iCs/>
          <w:lang w:val="ru-RU"/>
        </w:rPr>
      </w:pPr>
    </w:p>
    <w:p w:rsidR="008A2F62" w:rsidRDefault="008A2F62" w:rsidP="008A2F62">
      <w:pPr>
        <w:jc w:val="both"/>
        <w:rPr>
          <w:rFonts w:ascii="Arial" w:hAnsi="Arial" w:cs="Arial"/>
          <w:bCs/>
          <w:iCs/>
        </w:rPr>
      </w:pPr>
      <w:r w:rsidRPr="008566BF">
        <w:rPr>
          <w:rFonts w:ascii="Arial" w:hAnsi="Arial" w:cs="Arial"/>
          <w:bCs/>
          <w:iCs/>
          <w:lang w:val="ru-RU"/>
        </w:rPr>
        <w:t xml:space="preserve"> </w:t>
      </w:r>
      <w:proofErr w:type="gramStart"/>
      <w:r w:rsidRPr="003A0AAF">
        <w:rPr>
          <w:rFonts w:ascii="Arial" w:hAnsi="Arial" w:cs="Arial"/>
          <w:bCs/>
          <w:iCs/>
        </w:rPr>
        <w:t>и</w:t>
      </w:r>
      <w:proofErr w:type="gramEnd"/>
      <w:r w:rsidRPr="003A0AAF">
        <w:rPr>
          <w:rFonts w:ascii="Arial" w:hAnsi="Arial" w:cs="Arial"/>
          <w:bCs/>
          <w:iCs/>
        </w:rPr>
        <w:t xml:space="preserve"> </w:t>
      </w:r>
    </w:p>
    <w:p w:rsidR="008A2F62" w:rsidRPr="003A0AAF" w:rsidRDefault="008A2F62" w:rsidP="008A2F62">
      <w:pPr>
        <w:jc w:val="both"/>
        <w:rPr>
          <w:rFonts w:ascii="Arial" w:hAnsi="Arial" w:cs="Arial"/>
          <w:bCs/>
          <w:iCs/>
        </w:rPr>
      </w:pPr>
    </w:p>
    <w:p w:rsidR="00B4482F" w:rsidRPr="00B4482F" w:rsidRDefault="008A2F62" w:rsidP="00B4482F">
      <w:pPr>
        <w:numPr>
          <w:ilvl w:val="0"/>
          <w:numId w:val="8"/>
        </w:numPr>
        <w:jc w:val="both"/>
        <w:rPr>
          <w:rFonts w:ascii="Arial" w:hAnsi="Arial" w:cs="Arial"/>
          <w:bCs/>
          <w:iCs/>
          <w:lang w:val="ru-RU"/>
        </w:rPr>
      </w:pPr>
      <w:r w:rsidRPr="008566BF">
        <w:rPr>
          <w:rFonts w:ascii="Arial" w:hAnsi="Arial" w:cs="Arial"/>
          <w:bCs/>
          <w:iCs/>
          <w:lang w:val="ru-RU"/>
        </w:rPr>
        <w:t>_____________________________________________________________, адреса:_________________________________________ ПИБ:______________, матични број: _____________, број рачуна: ______________________________</w:t>
      </w:r>
    </w:p>
    <w:p w:rsidR="00B4482F" w:rsidRPr="003A7CFB" w:rsidRDefault="00B4482F" w:rsidP="00B4482F">
      <w:pPr>
        <w:jc w:val="both"/>
        <w:rPr>
          <w:rFonts w:ascii="Arial" w:hAnsi="Arial" w:cs="Arial"/>
          <w:bCs/>
          <w:iCs/>
          <w:lang w:val="ru-RU"/>
        </w:rPr>
      </w:pPr>
      <w:r w:rsidRPr="003A7CFB">
        <w:rPr>
          <w:rFonts w:ascii="Arial" w:hAnsi="Arial" w:cs="Arial"/>
          <w:bCs/>
          <w:iCs/>
          <w:lang w:val="ru-RU"/>
        </w:rPr>
        <w:t>Члан групе ______________, адреса _______________________, ПИБ: ________________ матични број: _________________</w:t>
      </w:r>
    </w:p>
    <w:p w:rsidR="00B4482F" w:rsidRPr="003A7CFB" w:rsidRDefault="00B4482F" w:rsidP="00B4482F">
      <w:pPr>
        <w:jc w:val="both"/>
        <w:rPr>
          <w:rFonts w:ascii="Arial" w:hAnsi="Arial" w:cs="Arial"/>
          <w:bCs/>
          <w:iCs/>
          <w:lang w:val="ru-RU"/>
        </w:rPr>
      </w:pPr>
      <w:r w:rsidRPr="003A7CFB">
        <w:rPr>
          <w:rFonts w:ascii="Arial" w:hAnsi="Arial" w:cs="Arial"/>
          <w:bCs/>
          <w:iCs/>
          <w:lang w:val="ru-RU"/>
        </w:rPr>
        <w:t xml:space="preserve">Члан групе ____________________, адреса __________________, ПИБ: _______________ матични број: _________________, чији је заступник ________________________________ ( у даљем тексту </w:t>
      </w:r>
      <w:r>
        <w:rPr>
          <w:rFonts w:ascii="Arial" w:hAnsi="Arial" w:cs="Arial"/>
          <w:bCs/>
          <w:iCs/>
          <w:lang w:val="ru-RU"/>
        </w:rPr>
        <w:t>Извршилац</w:t>
      </w:r>
      <w:r w:rsidRPr="003A7CFB">
        <w:rPr>
          <w:rFonts w:ascii="Arial" w:hAnsi="Arial" w:cs="Arial"/>
          <w:bCs/>
          <w:iCs/>
          <w:lang w:val="ru-RU"/>
        </w:rPr>
        <w:t>)</w:t>
      </w:r>
    </w:p>
    <w:p w:rsidR="008A2F62" w:rsidRDefault="008A2F62" w:rsidP="008A2F62">
      <w:pPr>
        <w:jc w:val="both"/>
        <w:rPr>
          <w:rFonts w:ascii="Arial" w:hAnsi="Arial" w:cs="Arial"/>
          <w:bCs/>
          <w:iCs/>
          <w:lang w:val="ru-RU"/>
        </w:rPr>
      </w:pPr>
    </w:p>
    <w:p w:rsidR="00081296" w:rsidRPr="008566BF" w:rsidRDefault="00081296" w:rsidP="008A2F62">
      <w:pPr>
        <w:jc w:val="both"/>
        <w:rPr>
          <w:rFonts w:ascii="Arial" w:hAnsi="Arial" w:cs="Arial"/>
          <w:bCs/>
          <w:iCs/>
          <w:lang w:val="ru-RU"/>
        </w:rPr>
      </w:pPr>
    </w:p>
    <w:p w:rsidR="00817464" w:rsidRPr="00815E97" w:rsidRDefault="00817464" w:rsidP="00817464">
      <w:pPr>
        <w:pStyle w:val="Default"/>
      </w:pPr>
      <w:r w:rsidRPr="00815E97">
        <w:t xml:space="preserve">Уговорне стране сагласно констатују: </w:t>
      </w:r>
    </w:p>
    <w:p w:rsidR="00817464" w:rsidRPr="00817464" w:rsidRDefault="00817464" w:rsidP="00CF75AB">
      <w:pPr>
        <w:pStyle w:val="Default"/>
        <w:numPr>
          <w:ilvl w:val="0"/>
          <w:numId w:val="17"/>
        </w:numPr>
        <w:jc w:val="both"/>
      </w:pPr>
      <w:r w:rsidRPr="00815E97">
        <w:t xml:space="preserve">да је Наручилац на основу Закона о јавним набавкама („Службени гласник РС“, број 124/2012, 14/2015 и 68/2015), спровео поступак јавне набавке мале вредности </w:t>
      </w:r>
      <w:r w:rsidR="003F4950">
        <w:t>услуга</w:t>
      </w:r>
      <w:r w:rsidRPr="00815E97">
        <w:t xml:space="preserve"> – </w:t>
      </w:r>
      <w:r w:rsidR="00477B37">
        <w:rPr>
          <w:b/>
          <w:lang w:val="ru-RU"/>
        </w:rPr>
        <w:t>Услуга</w:t>
      </w:r>
      <w:r w:rsidR="0006582C">
        <w:rPr>
          <w:b/>
          <w:lang w:val="ru-RU"/>
        </w:rPr>
        <w:t xml:space="preserve"> израде пројектно-техничке документације за ревитализацију пољских путева</w:t>
      </w:r>
      <w:r w:rsidRPr="00815E97">
        <w:rPr>
          <w:b/>
          <w:bCs/>
        </w:rPr>
        <w:t xml:space="preserve"> – </w:t>
      </w:r>
      <w:r w:rsidR="00493935" w:rsidRPr="00493935">
        <w:rPr>
          <w:bCs/>
          <w:lang w:val="sr-Cyrl-CS"/>
        </w:rPr>
        <w:t xml:space="preserve">интерни број </w:t>
      </w:r>
      <w:r w:rsidRPr="00493935">
        <w:rPr>
          <w:bCs/>
        </w:rPr>
        <w:t xml:space="preserve">ЈНМВ </w:t>
      </w:r>
      <w:r w:rsidR="003562B2">
        <w:rPr>
          <w:bCs/>
        </w:rPr>
        <w:t>7/17</w:t>
      </w:r>
      <w:r w:rsidRPr="00493935">
        <w:t>,</w:t>
      </w:r>
      <w:r w:rsidRPr="00815E97">
        <w:t xml:space="preserve"> </w:t>
      </w:r>
      <w:r w:rsidR="00493935">
        <w:rPr>
          <w:lang w:val="sr-Cyrl-CS"/>
        </w:rPr>
        <w:t xml:space="preserve">наведене у Плану јавних набавки под бројем </w:t>
      </w:r>
      <w:r w:rsidR="00EE72A9">
        <w:rPr>
          <w:lang w:val="sr-Cyrl-CS"/>
        </w:rPr>
        <w:t>1.2.8/17</w:t>
      </w:r>
      <w:r w:rsidR="00493935">
        <w:rPr>
          <w:lang w:val="sr-Cyrl-CS"/>
        </w:rPr>
        <w:t xml:space="preserve">, </w:t>
      </w:r>
      <w:r w:rsidRPr="00815E97">
        <w:t xml:space="preserve">на основу позива објављеног на Порталу јавних набавки и интернет страни наручиоца; </w:t>
      </w:r>
    </w:p>
    <w:p w:rsidR="00817464" w:rsidRPr="00815E97" w:rsidRDefault="001051BE" w:rsidP="00CF75AB">
      <w:pPr>
        <w:pStyle w:val="Default"/>
        <w:numPr>
          <w:ilvl w:val="0"/>
          <w:numId w:val="17"/>
        </w:numPr>
        <w:jc w:val="both"/>
      </w:pPr>
      <w:r>
        <w:t xml:space="preserve">да је </w:t>
      </w:r>
      <w:r>
        <w:rPr>
          <w:bCs/>
          <w:iCs/>
          <w:lang w:val="ru-RU"/>
        </w:rPr>
        <w:t>Извршилац</w:t>
      </w:r>
      <w:r w:rsidR="00817464" w:rsidRPr="00815E97">
        <w:t xml:space="preserve"> доставио понуду број ............................................</w:t>
      </w:r>
      <w:r w:rsidR="00817464">
        <w:t>..............</w:t>
      </w:r>
      <w:r w:rsidR="00817464">
        <w:rPr>
          <w:lang w:val="sr-Cyrl-CS"/>
        </w:rPr>
        <w:t xml:space="preserve"> </w:t>
      </w:r>
      <w:r w:rsidR="00817464" w:rsidRPr="00815E97">
        <w:t>од ..................................................</w:t>
      </w:r>
      <w:r w:rsidR="003F4950">
        <w:t xml:space="preserve"> (заводни бр.</w:t>
      </w:r>
      <w:r w:rsidRPr="001051BE">
        <w:rPr>
          <w:bCs/>
          <w:iCs/>
          <w:lang w:val="ru-RU"/>
        </w:rPr>
        <w:t xml:space="preserve"> </w:t>
      </w:r>
      <w:r>
        <w:rPr>
          <w:bCs/>
          <w:iCs/>
          <w:lang w:val="ru-RU"/>
        </w:rPr>
        <w:t>Извршилац</w:t>
      </w:r>
      <w:r w:rsidR="003F4950">
        <w:t>)</w:t>
      </w:r>
      <w:r w:rsidR="00817464" w:rsidRPr="00815E97">
        <w:t xml:space="preserve">, која у потпуности испуњава услове из конкурсне документације, налази се у прилогу и саставни је део </w:t>
      </w:r>
      <w:r w:rsidR="003F6D9D">
        <w:t>о</w:t>
      </w:r>
      <w:r w:rsidR="00817464" w:rsidRPr="00815E97">
        <w:t xml:space="preserve">вог уговора; </w:t>
      </w:r>
    </w:p>
    <w:p w:rsidR="00817464" w:rsidRPr="00CB4680" w:rsidRDefault="00817464" w:rsidP="00817464">
      <w:pPr>
        <w:pStyle w:val="Default"/>
        <w:numPr>
          <w:ilvl w:val="0"/>
          <w:numId w:val="17"/>
        </w:numPr>
        <w:jc w:val="both"/>
        <w:rPr>
          <w:lang w:val="sr-Cyrl-CS"/>
        </w:rPr>
      </w:pPr>
      <w:r w:rsidRPr="00815E97">
        <w:t>да је Наручилац Одлуком о додели уговора број</w:t>
      </w:r>
      <w:r w:rsidRPr="00CB4680">
        <w:rPr>
          <w:lang w:val="sr-Cyrl-CS"/>
        </w:rPr>
        <w:t xml:space="preserve"> </w:t>
      </w:r>
      <w:r w:rsidRPr="00815E97">
        <w:t>....................</w:t>
      </w:r>
      <w:r>
        <w:t>..............................</w:t>
      </w:r>
      <w:r w:rsidRPr="00815E97">
        <w:t xml:space="preserve"> (попуњава Наручилац) доделио уговор за јавну набавку </w:t>
      </w:r>
      <w:r w:rsidR="003F4950">
        <w:t>услуга</w:t>
      </w:r>
      <w:r w:rsidRPr="00815E97">
        <w:t xml:space="preserve"> – </w:t>
      </w:r>
      <w:r w:rsidR="00477B37">
        <w:rPr>
          <w:b/>
          <w:lang w:val="ru-RU"/>
        </w:rPr>
        <w:t>Услуга</w:t>
      </w:r>
      <w:r w:rsidR="0006582C">
        <w:rPr>
          <w:b/>
          <w:lang w:val="ru-RU"/>
        </w:rPr>
        <w:t xml:space="preserve"> израде пројектно-техничке документације за ревитализацију пољских путева</w:t>
      </w:r>
      <w:r w:rsidRPr="00CB4680">
        <w:rPr>
          <w:b/>
          <w:bCs/>
        </w:rPr>
        <w:t xml:space="preserve"> – </w:t>
      </w:r>
      <w:r w:rsidR="00493935" w:rsidRPr="00CB4680">
        <w:rPr>
          <w:bCs/>
          <w:lang w:val="sr-Cyrl-CS"/>
        </w:rPr>
        <w:t xml:space="preserve">интерни број </w:t>
      </w:r>
      <w:r w:rsidR="00493935" w:rsidRPr="00CB4680">
        <w:rPr>
          <w:bCs/>
        </w:rPr>
        <w:t xml:space="preserve">ЈНМВ </w:t>
      </w:r>
      <w:r w:rsidR="003562B2">
        <w:rPr>
          <w:bCs/>
        </w:rPr>
        <w:t>7/17</w:t>
      </w:r>
      <w:r w:rsidR="00493935" w:rsidRPr="00493935">
        <w:t xml:space="preserve">, </w:t>
      </w:r>
      <w:r w:rsidR="00493935" w:rsidRPr="00CB4680">
        <w:rPr>
          <w:lang w:val="sr-Cyrl-CS"/>
        </w:rPr>
        <w:t xml:space="preserve">наведене у Плану јавних набавки под бројем </w:t>
      </w:r>
      <w:r w:rsidR="00EE72A9">
        <w:rPr>
          <w:lang w:val="sr-Cyrl-CS"/>
        </w:rPr>
        <w:t>1.2.8/17</w:t>
      </w:r>
      <w:r w:rsidR="00CB4680">
        <w:rPr>
          <w:b/>
          <w:lang w:val="sr-Cyrl-CS"/>
        </w:rPr>
        <w:t>.</w:t>
      </w:r>
    </w:p>
    <w:p w:rsidR="00817464" w:rsidRPr="003F4950" w:rsidRDefault="00817464" w:rsidP="003F4950">
      <w:pPr>
        <w:pStyle w:val="Default"/>
      </w:pPr>
    </w:p>
    <w:p w:rsidR="003F4950" w:rsidRPr="00360C7C" w:rsidRDefault="003F4950" w:rsidP="003F4950">
      <w:pPr>
        <w:suppressAutoHyphens w:val="0"/>
        <w:autoSpaceDE w:val="0"/>
        <w:autoSpaceDN w:val="0"/>
        <w:adjustRightInd w:val="0"/>
        <w:spacing w:line="240" w:lineRule="auto"/>
        <w:jc w:val="center"/>
        <w:rPr>
          <w:rFonts w:ascii="Arial" w:eastAsia="Times New Roman" w:hAnsi="Arial" w:cs="Arial"/>
          <w:b/>
          <w:kern w:val="0"/>
          <w:lang w:eastAsia="en-US"/>
        </w:rPr>
      </w:pPr>
      <w:proofErr w:type="gramStart"/>
      <w:r w:rsidRPr="00360C7C">
        <w:rPr>
          <w:rFonts w:ascii="Arial" w:eastAsia="Times New Roman" w:hAnsi="Arial" w:cs="Arial"/>
          <w:b/>
          <w:kern w:val="0"/>
          <w:lang w:eastAsia="en-US"/>
        </w:rPr>
        <w:t>Члан 1.</w:t>
      </w:r>
      <w:proofErr w:type="gramEnd"/>
    </w:p>
    <w:p w:rsidR="003F4950" w:rsidRPr="00BF53FE" w:rsidRDefault="003F4950" w:rsidP="003F4950">
      <w:pPr>
        <w:shd w:val="clear" w:color="auto" w:fill="FFFFFF"/>
        <w:jc w:val="both"/>
        <w:rPr>
          <w:color w:val="FF0000"/>
        </w:rPr>
      </w:pPr>
    </w:p>
    <w:p w:rsidR="0001436C" w:rsidRPr="0001436C" w:rsidRDefault="003F4950" w:rsidP="0001436C">
      <w:pPr>
        <w:jc w:val="both"/>
        <w:rPr>
          <w:rFonts w:ascii="Arial" w:hAnsi="Arial" w:cs="Arial"/>
          <w:bCs/>
          <w:iCs/>
          <w:lang/>
        </w:rPr>
      </w:pPr>
      <w:r w:rsidRPr="0001436C">
        <w:rPr>
          <w:rFonts w:ascii="Arial" w:eastAsia="Times New Roman" w:hAnsi="Arial" w:cs="Arial"/>
          <w:b/>
          <w:i/>
          <w:iCs/>
          <w:kern w:val="0"/>
          <w:lang w:eastAsia="en-US"/>
        </w:rPr>
        <w:t>ПРЕДМЕТ УГОВОРА</w:t>
      </w:r>
      <w:r w:rsidRPr="0001436C">
        <w:rPr>
          <w:rFonts w:ascii="Arial" w:eastAsia="Times New Roman" w:hAnsi="Arial" w:cs="Arial"/>
          <w:i/>
          <w:iCs/>
          <w:kern w:val="0"/>
          <w:lang w:eastAsia="en-US"/>
        </w:rPr>
        <w:t xml:space="preserve">: </w:t>
      </w:r>
      <w:r w:rsidRPr="0001436C">
        <w:rPr>
          <w:rFonts w:ascii="Arial" w:eastAsia="Times New Roman" w:hAnsi="Arial" w:cs="Arial"/>
          <w:bCs/>
          <w:kern w:val="0"/>
          <w:lang w:eastAsia="en-US"/>
        </w:rPr>
        <w:t xml:space="preserve">Израда </w:t>
      </w:r>
      <w:r w:rsidRPr="0001436C">
        <w:rPr>
          <w:rFonts w:ascii="Arial" w:hAnsi="Arial" w:cs="Arial"/>
          <w:lang w:val="ru-RU"/>
        </w:rPr>
        <w:t>пројектно-техничке документације – Идејног пројекта за ревитализацију пољских путева</w:t>
      </w:r>
      <w:r w:rsidRPr="0001436C">
        <w:rPr>
          <w:rFonts w:ascii="Arial" w:hAnsi="Arial" w:cs="Arial"/>
        </w:rPr>
        <w:t xml:space="preserve"> на територији општине Баточина, </w:t>
      </w:r>
      <w:r w:rsidR="0001436C">
        <w:rPr>
          <w:rFonts w:ascii="Arial" w:hAnsi="Arial" w:cs="Arial"/>
          <w:lang/>
        </w:rPr>
        <w:t xml:space="preserve">и то пута у </w:t>
      </w:r>
      <w:r w:rsidR="0001436C">
        <w:rPr>
          <w:rFonts w:ascii="Arial" w:hAnsi="Arial" w:cs="Arial"/>
          <w:lang/>
        </w:rPr>
        <w:lastRenderedPageBreak/>
        <w:t>Баточини</w:t>
      </w:r>
      <w:r w:rsidR="0001436C" w:rsidRPr="0001436C">
        <w:rPr>
          <w:rFonts w:ascii="Arial" w:hAnsi="Arial" w:cs="Arial"/>
          <w:bCs/>
          <w:iCs/>
          <w:lang w:val="sr-Cyrl-CS"/>
        </w:rPr>
        <w:t>, орјентационе дужине око 1.500м, на кп.бр. 420 КО Доброводица</w:t>
      </w:r>
      <w:r w:rsidR="0001436C">
        <w:rPr>
          <w:rFonts w:ascii="Arial" w:hAnsi="Arial" w:cs="Arial"/>
          <w:bCs/>
          <w:iCs/>
          <w:lang w:val="sr-Cyrl-CS"/>
        </w:rPr>
        <w:t xml:space="preserve">, пута у Црном Калу, орјентационе дужине око 1.400м, на кп. бр. 1762 (око 400м), 1598 (око 120м) и 1748 (око 850м), све КО Црни Као, пута у Доброводици, орјентационе дужине око 1.500м, на кп.бр. 1346 КО Доброводица, пута у Брзану, орјентационе дужине око 2.000м, на кп.бр. 1211 КО Брзан, пута у Кијеву, орјентационе дужине око 1.500м, на кп.бр. 1345 КО Кијево и пута у Жировници, орјентационе дужине око 800м, на кп.бр. </w:t>
      </w:r>
      <w:proofErr w:type="gramStart"/>
      <w:r w:rsidR="0001436C">
        <w:rPr>
          <w:rFonts w:ascii="Arial" w:hAnsi="Arial" w:cs="Arial"/>
          <w:bCs/>
          <w:iCs/>
        </w:rPr>
        <w:t>2406</w:t>
      </w:r>
      <w:r w:rsidR="0001436C">
        <w:rPr>
          <w:rFonts w:ascii="Arial" w:hAnsi="Arial" w:cs="Arial"/>
          <w:bCs/>
          <w:iCs/>
          <w:lang w:val="sr-Cyrl-CS"/>
        </w:rPr>
        <w:t xml:space="preserve"> КО Жировниц</w:t>
      </w:r>
      <w:r w:rsidR="0001436C">
        <w:rPr>
          <w:rFonts w:ascii="Arial" w:hAnsi="Arial" w:cs="Arial"/>
          <w:bCs/>
          <w:iCs/>
        </w:rPr>
        <w:t>a</w:t>
      </w:r>
      <w:r w:rsidR="0001436C">
        <w:rPr>
          <w:rFonts w:ascii="Arial" w:hAnsi="Arial" w:cs="Arial"/>
          <w:bCs/>
          <w:iCs/>
          <w:lang/>
        </w:rPr>
        <w:t xml:space="preserve">, </w:t>
      </w:r>
      <w:r w:rsidR="0001436C" w:rsidRPr="000C53E8">
        <w:rPr>
          <w:rFonts w:ascii="Arial" w:hAnsi="Arial" w:cs="Arial"/>
        </w:rPr>
        <w:t>у</w:t>
      </w:r>
      <w:r w:rsidR="0001436C" w:rsidRPr="000C53E8">
        <w:rPr>
          <w:rFonts w:ascii="Arial" w:hAnsi="Arial" w:cs="Arial"/>
          <w:spacing w:val="14"/>
        </w:rPr>
        <w:t xml:space="preserve"> </w:t>
      </w:r>
      <w:r w:rsidR="0001436C" w:rsidRPr="000C53E8">
        <w:rPr>
          <w:rFonts w:ascii="Arial" w:hAnsi="Arial" w:cs="Arial"/>
          <w:spacing w:val="-1"/>
        </w:rPr>
        <w:t>свему</w:t>
      </w:r>
      <w:r w:rsidR="0001436C" w:rsidRPr="000C53E8">
        <w:rPr>
          <w:rFonts w:ascii="Arial" w:hAnsi="Arial" w:cs="Arial"/>
          <w:spacing w:val="14"/>
        </w:rPr>
        <w:t xml:space="preserve"> </w:t>
      </w:r>
      <w:r w:rsidR="0001436C" w:rsidRPr="000C53E8">
        <w:rPr>
          <w:rFonts w:ascii="Arial" w:hAnsi="Arial" w:cs="Arial"/>
          <w:spacing w:val="-1"/>
        </w:rPr>
        <w:t>према</w:t>
      </w:r>
      <w:r w:rsidR="0001436C" w:rsidRPr="000C53E8">
        <w:rPr>
          <w:rFonts w:ascii="Arial" w:hAnsi="Arial" w:cs="Arial"/>
          <w:spacing w:val="15"/>
        </w:rPr>
        <w:t xml:space="preserve"> </w:t>
      </w:r>
      <w:r w:rsidR="0001436C" w:rsidRPr="000C53E8">
        <w:rPr>
          <w:rFonts w:ascii="Arial" w:hAnsi="Arial" w:cs="Arial"/>
          <w:spacing w:val="-2"/>
        </w:rPr>
        <w:t>Закону</w:t>
      </w:r>
      <w:r w:rsidR="0001436C" w:rsidRPr="000C53E8">
        <w:rPr>
          <w:rFonts w:ascii="Arial" w:hAnsi="Arial" w:cs="Arial"/>
          <w:spacing w:val="12"/>
        </w:rPr>
        <w:t xml:space="preserve"> </w:t>
      </w:r>
      <w:r w:rsidR="0001436C" w:rsidRPr="000C53E8">
        <w:rPr>
          <w:rFonts w:ascii="Arial" w:hAnsi="Arial" w:cs="Arial"/>
        </w:rPr>
        <w:t>о</w:t>
      </w:r>
      <w:r w:rsidR="0001436C" w:rsidRPr="000C53E8">
        <w:rPr>
          <w:rFonts w:ascii="Arial" w:hAnsi="Arial" w:cs="Arial"/>
          <w:spacing w:val="14"/>
        </w:rPr>
        <w:t xml:space="preserve"> </w:t>
      </w:r>
      <w:r w:rsidR="0001436C" w:rsidRPr="000C53E8">
        <w:rPr>
          <w:rFonts w:ascii="Arial" w:hAnsi="Arial" w:cs="Arial"/>
          <w:spacing w:val="-1"/>
        </w:rPr>
        <w:t>планирању</w:t>
      </w:r>
      <w:r w:rsidR="0001436C" w:rsidRPr="000C53E8">
        <w:rPr>
          <w:rFonts w:ascii="Arial" w:hAnsi="Arial" w:cs="Arial"/>
          <w:spacing w:val="17"/>
        </w:rPr>
        <w:t xml:space="preserve"> </w:t>
      </w:r>
      <w:r w:rsidR="0001436C" w:rsidRPr="000C53E8">
        <w:rPr>
          <w:rFonts w:ascii="Arial" w:hAnsi="Arial" w:cs="Arial"/>
        </w:rPr>
        <w:t>и</w:t>
      </w:r>
      <w:r w:rsidR="0001436C" w:rsidRPr="000C53E8">
        <w:rPr>
          <w:rFonts w:ascii="Arial" w:hAnsi="Arial" w:cs="Arial"/>
          <w:spacing w:val="13"/>
        </w:rPr>
        <w:t xml:space="preserve"> </w:t>
      </w:r>
      <w:r w:rsidR="0001436C" w:rsidRPr="000C53E8">
        <w:rPr>
          <w:rFonts w:ascii="Arial" w:hAnsi="Arial" w:cs="Arial"/>
        </w:rPr>
        <w:t>изградњи</w:t>
      </w:r>
      <w:r w:rsidR="0001436C" w:rsidRPr="000C53E8">
        <w:rPr>
          <w:rFonts w:ascii="Arial" w:hAnsi="Arial" w:cs="Arial"/>
          <w:spacing w:val="12"/>
        </w:rPr>
        <w:t xml:space="preserve"> </w:t>
      </w:r>
      <w:r w:rsidR="0001436C" w:rsidRPr="000C53E8">
        <w:rPr>
          <w:rFonts w:ascii="Arial" w:hAnsi="Arial" w:cs="Arial"/>
        </w:rPr>
        <w:t>и</w:t>
      </w:r>
      <w:r w:rsidR="0001436C" w:rsidRPr="000C53E8">
        <w:rPr>
          <w:rFonts w:ascii="Arial" w:hAnsi="Arial" w:cs="Arial"/>
          <w:spacing w:val="37"/>
        </w:rPr>
        <w:t xml:space="preserve"> </w:t>
      </w:r>
      <w:r w:rsidR="0001436C" w:rsidRPr="000C53E8">
        <w:rPr>
          <w:rFonts w:ascii="Arial" w:hAnsi="Arial" w:cs="Arial"/>
          <w:spacing w:val="-1"/>
        </w:rPr>
        <w:t>важећим</w:t>
      </w:r>
      <w:r w:rsidR="0001436C" w:rsidRPr="000C53E8">
        <w:rPr>
          <w:rFonts w:ascii="Arial" w:hAnsi="Arial" w:cs="Arial"/>
          <w:spacing w:val="12"/>
        </w:rPr>
        <w:t xml:space="preserve"> </w:t>
      </w:r>
      <w:r w:rsidR="0001436C" w:rsidRPr="000C53E8">
        <w:rPr>
          <w:rFonts w:ascii="Arial" w:hAnsi="Arial" w:cs="Arial"/>
          <w:spacing w:val="-1"/>
        </w:rPr>
        <w:t>Правилници</w:t>
      </w:r>
      <w:r w:rsidR="0001436C">
        <w:rPr>
          <w:rFonts w:ascii="Arial" w:hAnsi="Arial" w:cs="Arial"/>
          <w:spacing w:val="-1"/>
          <w:lang/>
        </w:rPr>
        <w:t>ма.</w:t>
      </w:r>
      <w:proofErr w:type="gramEnd"/>
    </w:p>
    <w:p w:rsidR="0001436C" w:rsidRPr="00166196" w:rsidRDefault="0001436C" w:rsidP="003F4950">
      <w:pPr>
        <w:suppressAutoHyphens w:val="0"/>
        <w:autoSpaceDE w:val="0"/>
        <w:autoSpaceDN w:val="0"/>
        <w:adjustRightInd w:val="0"/>
        <w:spacing w:line="240" w:lineRule="auto"/>
        <w:jc w:val="both"/>
        <w:rPr>
          <w:rFonts w:ascii="Arial" w:eastAsia="Times New Roman" w:hAnsi="Arial" w:cs="Arial"/>
          <w:bCs/>
          <w:kern w:val="0"/>
          <w:lang w:val="sr-Cyrl-CS" w:eastAsia="en-US"/>
        </w:rPr>
      </w:pPr>
    </w:p>
    <w:p w:rsidR="003F4950" w:rsidRDefault="003F4950" w:rsidP="003F4950">
      <w:pPr>
        <w:suppressAutoHyphens w:val="0"/>
        <w:autoSpaceDE w:val="0"/>
        <w:autoSpaceDN w:val="0"/>
        <w:adjustRightInd w:val="0"/>
        <w:spacing w:line="240" w:lineRule="auto"/>
        <w:jc w:val="both"/>
        <w:rPr>
          <w:rFonts w:ascii="Arial" w:eastAsia="Times New Roman" w:hAnsi="Arial" w:cs="Arial"/>
          <w:b/>
          <w:kern w:val="0"/>
          <w:lang w:eastAsia="en-US"/>
        </w:rPr>
      </w:pPr>
      <w:r>
        <w:rPr>
          <w:rFonts w:ascii="Arial" w:eastAsia="Times New Roman" w:hAnsi="Arial" w:cs="Arial"/>
          <w:b/>
          <w:kern w:val="0"/>
          <w:lang w:eastAsia="en-US"/>
        </w:rPr>
        <w:t>Пројектни задатак и његове измене</w:t>
      </w:r>
    </w:p>
    <w:p w:rsidR="003F4950" w:rsidRDefault="003F4950" w:rsidP="003F4950">
      <w:pPr>
        <w:suppressAutoHyphens w:val="0"/>
        <w:autoSpaceDE w:val="0"/>
        <w:autoSpaceDN w:val="0"/>
        <w:adjustRightInd w:val="0"/>
        <w:spacing w:line="240" w:lineRule="auto"/>
        <w:jc w:val="both"/>
        <w:rPr>
          <w:rFonts w:ascii="Arial" w:eastAsia="Times New Roman" w:hAnsi="Arial" w:cs="Arial"/>
          <w:b/>
          <w:kern w:val="0"/>
          <w:lang w:eastAsia="en-US"/>
        </w:rPr>
      </w:pPr>
    </w:p>
    <w:p w:rsidR="003F4950" w:rsidRDefault="003F4950" w:rsidP="003F4950">
      <w:pPr>
        <w:suppressAutoHyphens w:val="0"/>
        <w:autoSpaceDE w:val="0"/>
        <w:autoSpaceDN w:val="0"/>
        <w:adjustRightInd w:val="0"/>
        <w:spacing w:line="240" w:lineRule="auto"/>
        <w:jc w:val="center"/>
        <w:rPr>
          <w:rFonts w:ascii="Arial" w:eastAsia="Times New Roman" w:hAnsi="Arial" w:cs="Arial"/>
          <w:b/>
          <w:kern w:val="0"/>
          <w:lang w:eastAsia="en-US"/>
        </w:rPr>
      </w:pPr>
      <w:proofErr w:type="gramStart"/>
      <w:r w:rsidRPr="00360C7C">
        <w:rPr>
          <w:rFonts w:ascii="Arial" w:eastAsia="Times New Roman" w:hAnsi="Arial" w:cs="Arial"/>
          <w:b/>
          <w:kern w:val="0"/>
          <w:lang w:eastAsia="en-US"/>
        </w:rPr>
        <w:t>Члан 2.</w:t>
      </w:r>
      <w:proofErr w:type="gramEnd"/>
    </w:p>
    <w:p w:rsidR="003F4950" w:rsidRDefault="003F4950" w:rsidP="003F4950">
      <w:pPr>
        <w:suppressAutoHyphens w:val="0"/>
        <w:autoSpaceDE w:val="0"/>
        <w:autoSpaceDN w:val="0"/>
        <w:adjustRightInd w:val="0"/>
        <w:spacing w:line="240" w:lineRule="auto"/>
        <w:jc w:val="both"/>
        <w:rPr>
          <w:rFonts w:ascii="Arial" w:eastAsia="Times New Roman" w:hAnsi="Arial" w:cs="Arial"/>
          <w:b/>
          <w:kern w:val="0"/>
          <w:lang w:eastAsia="en-US"/>
        </w:rPr>
      </w:pPr>
    </w:p>
    <w:p w:rsidR="003F4950" w:rsidRDefault="003F4950" w:rsidP="003F4950">
      <w:pPr>
        <w:suppressAutoHyphens w:val="0"/>
        <w:autoSpaceDE w:val="0"/>
        <w:autoSpaceDN w:val="0"/>
        <w:adjustRightInd w:val="0"/>
        <w:spacing w:line="240" w:lineRule="auto"/>
        <w:jc w:val="both"/>
        <w:rPr>
          <w:rFonts w:ascii="Arial" w:eastAsia="Times New Roman" w:hAnsi="Arial" w:cs="Arial"/>
          <w:kern w:val="0"/>
          <w:lang w:eastAsia="en-US"/>
        </w:rPr>
      </w:pPr>
      <w:r>
        <w:rPr>
          <w:rFonts w:ascii="Arial" w:eastAsia="Times New Roman" w:hAnsi="Arial" w:cs="Arial"/>
          <w:b/>
          <w:kern w:val="0"/>
          <w:lang w:eastAsia="en-US"/>
        </w:rPr>
        <w:tab/>
      </w:r>
      <w:proofErr w:type="gramStart"/>
      <w:r>
        <w:rPr>
          <w:rFonts w:ascii="Arial" w:eastAsia="Times New Roman" w:hAnsi="Arial" w:cs="Arial"/>
          <w:kern w:val="0"/>
          <w:lang w:eastAsia="en-US"/>
        </w:rPr>
        <w:t>Извршилац је дужан да благовремено и детаљно проучи пројектни задатак на основу којег се израђује техничка документација саобразно овом уговору, као и да од Наручиоца благовремено, писмено затражи објашњење у вези са недовољно јасним детаљима.</w:t>
      </w:r>
      <w:proofErr w:type="gramEnd"/>
    </w:p>
    <w:p w:rsidR="003F4950" w:rsidRDefault="003F4950" w:rsidP="003F4950">
      <w:pPr>
        <w:suppressAutoHyphens w:val="0"/>
        <w:autoSpaceDE w:val="0"/>
        <w:autoSpaceDN w:val="0"/>
        <w:adjustRightInd w:val="0"/>
        <w:spacing w:line="240" w:lineRule="auto"/>
        <w:jc w:val="both"/>
        <w:rPr>
          <w:rFonts w:ascii="Arial" w:eastAsia="Times New Roman" w:hAnsi="Arial" w:cs="Arial"/>
          <w:kern w:val="0"/>
          <w:lang w:eastAsia="en-US"/>
        </w:rPr>
      </w:pPr>
      <w:r>
        <w:rPr>
          <w:rFonts w:ascii="Arial" w:eastAsia="Times New Roman" w:hAnsi="Arial" w:cs="Arial"/>
          <w:kern w:val="0"/>
          <w:lang w:eastAsia="en-US"/>
        </w:rPr>
        <w:tab/>
      </w:r>
      <w:proofErr w:type="gramStart"/>
      <w:r>
        <w:rPr>
          <w:rFonts w:ascii="Arial" w:eastAsia="Times New Roman" w:hAnsi="Arial" w:cs="Arial"/>
          <w:kern w:val="0"/>
          <w:lang w:eastAsia="en-US"/>
        </w:rPr>
        <w:t>Наручилац је дужан да поступи по захтевима Извршиоца и да му у примереном року, у писменој форми, пружи тражено објашњење о пројектном задатку.</w:t>
      </w:r>
      <w:proofErr w:type="gramEnd"/>
    </w:p>
    <w:p w:rsidR="003F4950" w:rsidRPr="00B82A9C" w:rsidRDefault="003F4950" w:rsidP="003F4950">
      <w:pPr>
        <w:suppressAutoHyphens w:val="0"/>
        <w:autoSpaceDE w:val="0"/>
        <w:autoSpaceDN w:val="0"/>
        <w:adjustRightInd w:val="0"/>
        <w:spacing w:line="240" w:lineRule="auto"/>
        <w:jc w:val="both"/>
        <w:rPr>
          <w:rFonts w:ascii="Arial" w:eastAsia="Times New Roman" w:hAnsi="Arial" w:cs="Arial"/>
          <w:kern w:val="0"/>
          <w:lang w:eastAsia="en-US"/>
        </w:rPr>
      </w:pPr>
      <w:r>
        <w:rPr>
          <w:rFonts w:ascii="Arial" w:eastAsia="Times New Roman" w:hAnsi="Arial" w:cs="Arial"/>
          <w:kern w:val="0"/>
          <w:lang w:eastAsia="en-US"/>
        </w:rPr>
        <w:tab/>
      </w:r>
      <w:proofErr w:type="gramStart"/>
      <w:r>
        <w:rPr>
          <w:rFonts w:ascii="Arial" w:eastAsia="Times New Roman" w:hAnsi="Arial" w:cs="Arial"/>
          <w:kern w:val="0"/>
          <w:lang w:eastAsia="en-US"/>
        </w:rPr>
        <w:t>Ако уочи недостатке у пројектном задатку и сматра да ту документацију треба мењати у циљу побољшања или из других разлога, Извршилац је дужан да о томе благовремено обавести Наручиоца.</w:t>
      </w:r>
      <w:proofErr w:type="gramEnd"/>
      <w:r>
        <w:rPr>
          <w:rFonts w:ascii="Arial" w:eastAsia="Times New Roman" w:hAnsi="Arial" w:cs="Arial"/>
          <w:kern w:val="0"/>
          <w:lang w:eastAsia="en-US"/>
        </w:rPr>
        <w:t xml:space="preserve">  </w:t>
      </w:r>
    </w:p>
    <w:p w:rsidR="003F4950" w:rsidRDefault="003F4950" w:rsidP="003F4950">
      <w:pPr>
        <w:suppressAutoHyphens w:val="0"/>
        <w:autoSpaceDE w:val="0"/>
        <w:autoSpaceDN w:val="0"/>
        <w:adjustRightInd w:val="0"/>
        <w:spacing w:line="240" w:lineRule="auto"/>
        <w:jc w:val="both"/>
        <w:rPr>
          <w:rFonts w:ascii="Arial" w:eastAsia="Times New Roman" w:hAnsi="Arial" w:cs="Arial"/>
          <w:b/>
          <w:kern w:val="0"/>
          <w:lang w:eastAsia="en-US"/>
        </w:rPr>
      </w:pPr>
    </w:p>
    <w:p w:rsidR="003F4950" w:rsidRPr="00360C7C" w:rsidRDefault="003F4950" w:rsidP="003F4950">
      <w:pPr>
        <w:suppressAutoHyphens w:val="0"/>
        <w:autoSpaceDE w:val="0"/>
        <w:autoSpaceDN w:val="0"/>
        <w:adjustRightInd w:val="0"/>
        <w:spacing w:line="240" w:lineRule="auto"/>
        <w:jc w:val="both"/>
        <w:rPr>
          <w:rFonts w:ascii="Arial" w:eastAsia="Times New Roman" w:hAnsi="Arial" w:cs="Arial"/>
          <w:b/>
          <w:kern w:val="0"/>
          <w:lang w:eastAsia="en-US"/>
        </w:rPr>
      </w:pPr>
      <w:r>
        <w:rPr>
          <w:rFonts w:ascii="Arial" w:eastAsia="Times New Roman" w:hAnsi="Arial" w:cs="Arial"/>
          <w:b/>
          <w:kern w:val="0"/>
          <w:lang w:eastAsia="en-US"/>
        </w:rPr>
        <w:t>Цена</w:t>
      </w:r>
    </w:p>
    <w:p w:rsidR="003F4950" w:rsidRDefault="003F4950" w:rsidP="003F4950">
      <w:pPr>
        <w:suppressAutoHyphens w:val="0"/>
        <w:autoSpaceDE w:val="0"/>
        <w:autoSpaceDN w:val="0"/>
        <w:adjustRightInd w:val="0"/>
        <w:spacing w:line="240" w:lineRule="auto"/>
        <w:jc w:val="center"/>
        <w:rPr>
          <w:rFonts w:ascii="Arial" w:eastAsia="Times New Roman" w:hAnsi="Arial" w:cs="Arial"/>
          <w:b/>
          <w:kern w:val="0"/>
          <w:lang w:eastAsia="en-US"/>
        </w:rPr>
      </w:pPr>
      <w:proofErr w:type="gramStart"/>
      <w:r w:rsidRPr="00360C7C">
        <w:rPr>
          <w:rFonts w:ascii="Arial" w:eastAsia="Times New Roman" w:hAnsi="Arial" w:cs="Arial"/>
          <w:b/>
          <w:kern w:val="0"/>
          <w:lang w:eastAsia="en-US"/>
        </w:rPr>
        <w:t xml:space="preserve">Члан </w:t>
      </w:r>
      <w:r>
        <w:rPr>
          <w:rFonts w:ascii="Arial" w:eastAsia="Times New Roman" w:hAnsi="Arial" w:cs="Arial"/>
          <w:b/>
          <w:kern w:val="0"/>
          <w:lang w:val="sr-Cyrl-CS" w:eastAsia="en-US"/>
        </w:rPr>
        <w:t>3</w:t>
      </w:r>
      <w:r w:rsidRPr="00360C7C">
        <w:rPr>
          <w:rFonts w:ascii="Arial" w:eastAsia="Times New Roman" w:hAnsi="Arial" w:cs="Arial"/>
          <w:b/>
          <w:kern w:val="0"/>
          <w:lang w:eastAsia="en-US"/>
        </w:rPr>
        <w:t>.</w:t>
      </w:r>
      <w:proofErr w:type="gramEnd"/>
    </w:p>
    <w:p w:rsidR="003F4950" w:rsidRPr="00360C7C" w:rsidRDefault="003F4950" w:rsidP="003F4950">
      <w:pPr>
        <w:suppressAutoHyphens w:val="0"/>
        <w:autoSpaceDE w:val="0"/>
        <w:autoSpaceDN w:val="0"/>
        <w:adjustRightInd w:val="0"/>
        <w:spacing w:line="240" w:lineRule="auto"/>
        <w:jc w:val="center"/>
        <w:rPr>
          <w:rFonts w:ascii="Arial" w:eastAsia="Times New Roman" w:hAnsi="Arial" w:cs="Arial"/>
          <w:b/>
          <w:kern w:val="0"/>
          <w:lang w:eastAsia="en-US"/>
        </w:rPr>
      </w:pPr>
    </w:p>
    <w:p w:rsidR="003F4950" w:rsidRPr="00360C7C" w:rsidRDefault="003F4950" w:rsidP="003F4950">
      <w:pPr>
        <w:suppressAutoHyphens w:val="0"/>
        <w:autoSpaceDE w:val="0"/>
        <w:autoSpaceDN w:val="0"/>
        <w:adjustRightInd w:val="0"/>
        <w:spacing w:line="240" w:lineRule="auto"/>
        <w:ind w:firstLine="708"/>
        <w:jc w:val="both"/>
        <w:rPr>
          <w:rFonts w:ascii="Arial" w:eastAsia="Times New Roman" w:hAnsi="Arial" w:cs="Arial"/>
          <w:bCs/>
          <w:kern w:val="0"/>
          <w:lang w:eastAsia="en-US"/>
        </w:rPr>
      </w:pPr>
      <w:r w:rsidRPr="00360C7C">
        <w:rPr>
          <w:rFonts w:ascii="Arial" w:eastAsia="Times New Roman" w:hAnsi="Arial" w:cs="Arial"/>
          <w:bCs/>
          <w:kern w:val="0"/>
          <w:lang w:eastAsia="en-US"/>
        </w:rPr>
        <w:t xml:space="preserve">Вредност услуга - цена без </w:t>
      </w:r>
      <w:r>
        <w:rPr>
          <w:rFonts w:ascii="Arial" w:eastAsia="Times New Roman" w:hAnsi="Arial" w:cs="Arial"/>
          <w:bCs/>
          <w:kern w:val="0"/>
          <w:lang w:eastAsia="en-US"/>
        </w:rPr>
        <w:t>ПДВ-а износи ___________________динара, с</w:t>
      </w:r>
      <w:r w:rsidRPr="00360C7C">
        <w:rPr>
          <w:rFonts w:ascii="Arial" w:eastAsia="Times New Roman" w:hAnsi="Arial" w:cs="Arial"/>
          <w:bCs/>
          <w:kern w:val="0"/>
          <w:lang w:eastAsia="en-US"/>
        </w:rPr>
        <w:t>ловима</w:t>
      </w:r>
      <w:proofErr w:type="gramStart"/>
      <w:r w:rsidRPr="00360C7C">
        <w:rPr>
          <w:rFonts w:ascii="Arial" w:eastAsia="Times New Roman" w:hAnsi="Arial" w:cs="Arial"/>
          <w:bCs/>
          <w:kern w:val="0"/>
          <w:lang w:eastAsia="en-US"/>
        </w:rPr>
        <w:t>:_</w:t>
      </w:r>
      <w:proofErr w:type="gramEnd"/>
      <w:r w:rsidRPr="00360C7C">
        <w:rPr>
          <w:rFonts w:ascii="Arial" w:eastAsia="Times New Roman" w:hAnsi="Arial" w:cs="Arial"/>
          <w:bCs/>
          <w:kern w:val="0"/>
          <w:lang w:eastAsia="en-US"/>
        </w:rPr>
        <w:t>______</w:t>
      </w:r>
      <w:r w:rsidR="00B4482F">
        <w:rPr>
          <w:rFonts w:ascii="Arial" w:eastAsia="Times New Roman" w:hAnsi="Arial" w:cs="Arial"/>
          <w:bCs/>
          <w:kern w:val="0"/>
          <w:lang w:eastAsia="en-US"/>
        </w:rPr>
        <w:t>___________</w:t>
      </w:r>
      <w:r w:rsidRPr="00360C7C">
        <w:rPr>
          <w:rFonts w:ascii="Arial" w:eastAsia="Times New Roman" w:hAnsi="Arial" w:cs="Arial"/>
          <w:bCs/>
          <w:kern w:val="0"/>
          <w:lang w:eastAsia="en-US"/>
        </w:rPr>
        <w:t>__________________________________________</w:t>
      </w:r>
      <w:r>
        <w:rPr>
          <w:rFonts w:ascii="Arial" w:eastAsia="Times New Roman" w:hAnsi="Arial" w:cs="Arial"/>
          <w:bCs/>
          <w:kern w:val="0"/>
          <w:lang w:eastAsia="en-US"/>
        </w:rPr>
        <w:t xml:space="preserve"> .</w:t>
      </w:r>
    </w:p>
    <w:p w:rsidR="003F4950" w:rsidRPr="00B4482F" w:rsidRDefault="003F4950" w:rsidP="003F4950">
      <w:pPr>
        <w:suppressAutoHyphens w:val="0"/>
        <w:autoSpaceDE w:val="0"/>
        <w:autoSpaceDN w:val="0"/>
        <w:adjustRightInd w:val="0"/>
        <w:spacing w:line="240" w:lineRule="auto"/>
        <w:ind w:firstLine="708"/>
        <w:jc w:val="both"/>
        <w:rPr>
          <w:rFonts w:ascii="Arial" w:eastAsia="Times New Roman" w:hAnsi="Arial" w:cs="Arial"/>
          <w:bCs/>
          <w:kern w:val="0"/>
          <w:lang w:eastAsia="en-US"/>
        </w:rPr>
      </w:pPr>
      <w:r w:rsidRPr="00360C7C">
        <w:rPr>
          <w:rFonts w:ascii="Arial" w:eastAsia="Times New Roman" w:hAnsi="Arial" w:cs="Arial"/>
          <w:bCs/>
          <w:kern w:val="0"/>
          <w:lang w:eastAsia="en-US"/>
        </w:rPr>
        <w:t>Вредност услуга - цена са ПДВ-ом</w:t>
      </w:r>
      <w:r>
        <w:rPr>
          <w:rFonts w:ascii="Arial" w:eastAsia="Times New Roman" w:hAnsi="Arial" w:cs="Arial"/>
          <w:bCs/>
          <w:kern w:val="0"/>
          <w:lang w:eastAsia="en-US"/>
        </w:rPr>
        <w:t xml:space="preserve"> износи ___________________динара, с</w:t>
      </w:r>
      <w:r w:rsidRPr="00360C7C">
        <w:rPr>
          <w:rFonts w:ascii="Arial" w:eastAsia="Times New Roman" w:hAnsi="Arial" w:cs="Arial"/>
          <w:bCs/>
          <w:kern w:val="0"/>
          <w:lang w:eastAsia="en-US"/>
        </w:rPr>
        <w:t>ловима</w:t>
      </w:r>
      <w:proofErr w:type="gramStart"/>
      <w:r w:rsidRPr="00360C7C">
        <w:rPr>
          <w:rFonts w:ascii="Arial" w:eastAsia="Times New Roman" w:hAnsi="Arial" w:cs="Arial"/>
          <w:bCs/>
          <w:kern w:val="0"/>
          <w:lang w:eastAsia="en-US"/>
        </w:rPr>
        <w:t>:_</w:t>
      </w:r>
      <w:proofErr w:type="gramEnd"/>
      <w:r w:rsidRPr="00360C7C">
        <w:rPr>
          <w:rFonts w:ascii="Arial" w:eastAsia="Times New Roman" w:hAnsi="Arial" w:cs="Arial"/>
          <w:bCs/>
          <w:kern w:val="0"/>
          <w:lang w:eastAsia="en-US"/>
        </w:rPr>
        <w:t>_________</w:t>
      </w:r>
      <w:r w:rsidR="00B4482F">
        <w:rPr>
          <w:rFonts w:ascii="Arial" w:eastAsia="Times New Roman" w:hAnsi="Arial" w:cs="Arial"/>
          <w:bCs/>
          <w:kern w:val="0"/>
          <w:lang w:eastAsia="en-US"/>
        </w:rPr>
        <w:t>____</w:t>
      </w:r>
      <w:r w:rsidRPr="00360C7C">
        <w:rPr>
          <w:rFonts w:ascii="Arial" w:eastAsia="Times New Roman" w:hAnsi="Arial" w:cs="Arial"/>
          <w:bCs/>
          <w:kern w:val="0"/>
          <w:lang w:eastAsia="en-US"/>
        </w:rPr>
        <w:t>_________________________________________________</w:t>
      </w:r>
      <w:r w:rsidR="00B4482F">
        <w:rPr>
          <w:rFonts w:ascii="Arial" w:eastAsia="Times New Roman" w:hAnsi="Arial" w:cs="Arial"/>
          <w:bCs/>
          <w:kern w:val="0"/>
          <w:lang w:eastAsia="en-US"/>
        </w:rPr>
        <w:t xml:space="preserve"> .</w:t>
      </w:r>
    </w:p>
    <w:p w:rsidR="003F4950" w:rsidRPr="00360C7C" w:rsidRDefault="003F4950" w:rsidP="003F4950">
      <w:pPr>
        <w:suppressAutoHyphens w:val="0"/>
        <w:autoSpaceDE w:val="0"/>
        <w:autoSpaceDN w:val="0"/>
        <w:adjustRightInd w:val="0"/>
        <w:spacing w:line="240" w:lineRule="auto"/>
        <w:jc w:val="both"/>
        <w:rPr>
          <w:rFonts w:ascii="Arial" w:eastAsia="Times New Roman" w:hAnsi="Arial" w:cs="Arial"/>
          <w:bCs/>
          <w:kern w:val="0"/>
          <w:lang w:eastAsia="en-US"/>
        </w:rPr>
      </w:pPr>
    </w:p>
    <w:p w:rsidR="003F4950"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roofErr w:type="gramStart"/>
      <w:r w:rsidRPr="00360C7C">
        <w:rPr>
          <w:rFonts w:ascii="Arial" w:eastAsia="Times New Roman" w:hAnsi="Arial" w:cs="Arial"/>
          <w:b/>
          <w:bCs/>
          <w:kern w:val="0"/>
          <w:lang w:eastAsia="en-US"/>
        </w:rPr>
        <w:t xml:space="preserve">Члан </w:t>
      </w:r>
      <w:r>
        <w:rPr>
          <w:rFonts w:ascii="Arial" w:eastAsia="Times New Roman" w:hAnsi="Arial" w:cs="Arial"/>
          <w:b/>
          <w:bCs/>
          <w:kern w:val="0"/>
          <w:lang w:val="sr-Cyrl-CS" w:eastAsia="en-US"/>
        </w:rPr>
        <w:t>4</w:t>
      </w:r>
      <w:r w:rsidRPr="00360C7C">
        <w:rPr>
          <w:rFonts w:ascii="Arial" w:eastAsia="Times New Roman" w:hAnsi="Arial" w:cs="Arial"/>
          <w:b/>
          <w:bCs/>
          <w:kern w:val="0"/>
          <w:lang w:eastAsia="en-US"/>
        </w:rPr>
        <w:t>.</w:t>
      </w:r>
      <w:proofErr w:type="gramEnd"/>
    </w:p>
    <w:p w:rsidR="003F4950" w:rsidRPr="00360C7C"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
    <w:p w:rsidR="003F4950" w:rsidRPr="0001436C" w:rsidRDefault="003F4950" w:rsidP="003F4950">
      <w:pPr>
        <w:suppressAutoHyphens w:val="0"/>
        <w:autoSpaceDE w:val="0"/>
        <w:autoSpaceDN w:val="0"/>
        <w:adjustRightInd w:val="0"/>
        <w:spacing w:line="240" w:lineRule="auto"/>
        <w:ind w:firstLine="708"/>
        <w:jc w:val="both"/>
        <w:rPr>
          <w:rFonts w:ascii="Arial" w:eastAsia="Times New Roman" w:hAnsi="Arial" w:cs="Arial"/>
          <w:bCs/>
          <w:kern w:val="0"/>
          <w:lang w:eastAsia="en-US"/>
        </w:rPr>
      </w:pPr>
      <w:proofErr w:type="gramStart"/>
      <w:r w:rsidRPr="00360C7C">
        <w:rPr>
          <w:rFonts w:ascii="Arial" w:eastAsia="Times New Roman" w:hAnsi="Arial" w:cs="Arial"/>
          <w:bCs/>
          <w:kern w:val="0"/>
          <w:lang w:eastAsia="en-US"/>
        </w:rPr>
        <w:t>Уговорена цена је фиксна и не може се мењати услед повећања цене елемената на основу којих је</w:t>
      </w:r>
      <w:r>
        <w:rPr>
          <w:rFonts w:ascii="Arial" w:eastAsia="Times New Roman" w:hAnsi="Arial" w:cs="Arial"/>
          <w:bCs/>
          <w:kern w:val="0"/>
          <w:lang w:eastAsia="en-US"/>
        </w:rPr>
        <w:t xml:space="preserve"> </w:t>
      </w:r>
      <w:r w:rsidRPr="00360C7C">
        <w:rPr>
          <w:rFonts w:ascii="Arial" w:eastAsia="Times New Roman" w:hAnsi="Arial" w:cs="Arial"/>
          <w:bCs/>
          <w:kern w:val="0"/>
          <w:lang w:eastAsia="en-US"/>
        </w:rPr>
        <w:t>одређена.</w:t>
      </w:r>
      <w:proofErr w:type="gramEnd"/>
      <w:r w:rsidRPr="00360C7C">
        <w:rPr>
          <w:rFonts w:ascii="Arial" w:eastAsia="Times New Roman" w:hAnsi="Arial" w:cs="Arial"/>
          <w:bCs/>
          <w:kern w:val="0"/>
          <w:lang w:eastAsia="en-US"/>
        </w:rPr>
        <w:t xml:space="preserve"> </w:t>
      </w:r>
      <w:proofErr w:type="gramStart"/>
      <w:r w:rsidRPr="00360C7C">
        <w:rPr>
          <w:rFonts w:ascii="Arial" w:eastAsia="Times New Roman" w:hAnsi="Arial" w:cs="Arial"/>
          <w:bCs/>
          <w:kern w:val="0"/>
          <w:lang w:eastAsia="en-US"/>
        </w:rPr>
        <w:t>Осим вредности рада, цена обухвата</w:t>
      </w:r>
      <w:r>
        <w:rPr>
          <w:rFonts w:ascii="Arial" w:eastAsia="Times New Roman" w:hAnsi="Arial" w:cs="Arial"/>
          <w:bCs/>
          <w:kern w:val="0"/>
          <w:lang w:eastAsia="en-US"/>
        </w:rPr>
        <w:t xml:space="preserve"> и све остале зависне трошкове</w:t>
      </w:r>
      <w:r w:rsidR="0001436C">
        <w:rPr>
          <w:rFonts w:ascii="Arial" w:eastAsia="Times New Roman" w:hAnsi="Arial" w:cs="Arial"/>
          <w:bCs/>
          <w:kern w:val="0"/>
          <w:lang w:eastAsia="en-US"/>
        </w:rPr>
        <w:t>.</w:t>
      </w:r>
      <w:proofErr w:type="gramEnd"/>
    </w:p>
    <w:p w:rsidR="003F4950" w:rsidRPr="00360C7C" w:rsidRDefault="003F4950" w:rsidP="003F4950">
      <w:pPr>
        <w:suppressAutoHyphens w:val="0"/>
        <w:autoSpaceDE w:val="0"/>
        <w:autoSpaceDN w:val="0"/>
        <w:adjustRightInd w:val="0"/>
        <w:spacing w:line="240" w:lineRule="auto"/>
        <w:jc w:val="both"/>
        <w:rPr>
          <w:rFonts w:ascii="Arial" w:eastAsia="Times New Roman" w:hAnsi="Arial" w:cs="Arial"/>
          <w:bCs/>
          <w:kern w:val="0"/>
          <w:lang w:eastAsia="en-US"/>
        </w:rPr>
      </w:pPr>
    </w:p>
    <w:p w:rsidR="003F4950" w:rsidRPr="00360C7C" w:rsidRDefault="003F4950" w:rsidP="003F4950">
      <w:pPr>
        <w:suppressAutoHyphens w:val="0"/>
        <w:autoSpaceDE w:val="0"/>
        <w:autoSpaceDN w:val="0"/>
        <w:adjustRightInd w:val="0"/>
        <w:spacing w:line="240" w:lineRule="auto"/>
        <w:jc w:val="both"/>
        <w:rPr>
          <w:rFonts w:ascii="Arial" w:eastAsia="Times New Roman" w:hAnsi="Arial" w:cs="Arial"/>
          <w:b/>
          <w:bCs/>
          <w:kern w:val="0"/>
          <w:lang w:eastAsia="en-US"/>
        </w:rPr>
      </w:pPr>
      <w:r w:rsidRPr="00360C7C">
        <w:rPr>
          <w:rFonts w:ascii="Arial" w:eastAsia="Times New Roman" w:hAnsi="Arial" w:cs="Arial"/>
          <w:b/>
          <w:bCs/>
          <w:kern w:val="0"/>
          <w:lang w:eastAsia="en-US"/>
        </w:rPr>
        <w:t>Услови и начин плаћања</w:t>
      </w:r>
    </w:p>
    <w:p w:rsidR="003F4950"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roofErr w:type="gramStart"/>
      <w:r w:rsidRPr="00360C7C">
        <w:rPr>
          <w:rFonts w:ascii="Arial" w:eastAsia="Times New Roman" w:hAnsi="Arial" w:cs="Arial"/>
          <w:b/>
          <w:bCs/>
          <w:kern w:val="0"/>
          <w:lang w:eastAsia="en-US"/>
        </w:rPr>
        <w:t xml:space="preserve">Члан </w:t>
      </w:r>
      <w:r>
        <w:rPr>
          <w:rFonts w:ascii="Arial" w:eastAsia="Times New Roman" w:hAnsi="Arial" w:cs="Arial"/>
          <w:b/>
          <w:bCs/>
          <w:kern w:val="0"/>
          <w:lang w:val="sr-Cyrl-CS" w:eastAsia="en-US"/>
        </w:rPr>
        <w:t>5</w:t>
      </w:r>
      <w:r w:rsidRPr="00360C7C">
        <w:rPr>
          <w:rFonts w:ascii="Arial" w:eastAsia="Times New Roman" w:hAnsi="Arial" w:cs="Arial"/>
          <w:b/>
          <w:bCs/>
          <w:kern w:val="0"/>
          <w:lang w:eastAsia="en-US"/>
        </w:rPr>
        <w:t>.</w:t>
      </w:r>
      <w:proofErr w:type="gramEnd"/>
    </w:p>
    <w:p w:rsidR="003F4950" w:rsidRPr="00360C7C"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
    <w:p w:rsidR="003F4950" w:rsidRDefault="003F4950" w:rsidP="003F4950">
      <w:pPr>
        <w:suppressAutoHyphens w:val="0"/>
        <w:autoSpaceDE w:val="0"/>
        <w:autoSpaceDN w:val="0"/>
        <w:adjustRightInd w:val="0"/>
        <w:spacing w:line="240" w:lineRule="auto"/>
        <w:ind w:firstLine="708"/>
        <w:jc w:val="both"/>
        <w:rPr>
          <w:rFonts w:ascii="Arial" w:eastAsia="Times New Roman" w:hAnsi="Arial" w:cs="Arial"/>
          <w:bCs/>
          <w:kern w:val="0"/>
          <w:lang w:eastAsia="en-US"/>
        </w:rPr>
      </w:pPr>
      <w:proofErr w:type="gramStart"/>
      <w:r w:rsidRPr="00360C7C">
        <w:rPr>
          <w:rFonts w:ascii="Arial" w:eastAsia="Times New Roman" w:hAnsi="Arial" w:cs="Arial"/>
          <w:bCs/>
          <w:kern w:val="0"/>
          <w:lang w:eastAsia="en-US"/>
        </w:rPr>
        <w:t xml:space="preserve">Уговорне стране су сагласне да се плаћање по овом уговору изврши у року од </w:t>
      </w:r>
      <w:r w:rsidRPr="00360C7C">
        <w:rPr>
          <w:rFonts w:ascii="Arial" w:eastAsia="Times New Roman" w:hAnsi="Arial" w:cs="Arial"/>
          <w:b/>
          <w:bCs/>
          <w:kern w:val="0"/>
          <w:lang w:eastAsia="en-US"/>
        </w:rPr>
        <w:t>45</w:t>
      </w:r>
      <w:r w:rsidRPr="00360C7C">
        <w:rPr>
          <w:rFonts w:ascii="Arial" w:eastAsia="Times New Roman" w:hAnsi="Arial" w:cs="Arial"/>
          <w:bCs/>
          <w:kern w:val="0"/>
          <w:lang w:eastAsia="en-US"/>
        </w:rPr>
        <w:t xml:space="preserve"> дана од </w:t>
      </w:r>
      <w:r>
        <w:rPr>
          <w:rFonts w:ascii="Arial" w:eastAsia="TimesNewRomanPSMT" w:hAnsi="Arial" w:cs="Arial"/>
          <w:bCs/>
          <w:lang w:val="ru-RU"/>
        </w:rPr>
        <w:t xml:space="preserve">дана пријема рачуна за пружене </w:t>
      </w:r>
      <w:r w:rsidR="00477B37">
        <w:rPr>
          <w:rFonts w:ascii="Arial" w:eastAsia="TimesNewRomanPSMT" w:hAnsi="Arial" w:cs="Arial"/>
          <w:bCs/>
          <w:lang w:val="ru-RU"/>
        </w:rPr>
        <w:t>Услуга</w:t>
      </w:r>
      <w:r>
        <w:rPr>
          <w:rFonts w:ascii="Arial" w:eastAsia="Times New Roman" w:hAnsi="Arial" w:cs="Arial"/>
          <w:bCs/>
          <w:kern w:val="0"/>
          <w:lang w:eastAsia="en-US"/>
        </w:rPr>
        <w:t>.</w:t>
      </w:r>
      <w:proofErr w:type="gramEnd"/>
      <w:r>
        <w:rPr>
          <w:rFonts w:ascii="Arial" w:eastAsia="Times New Roman" w:hAnsi="Arial" w:cs="Arial"/>
          <w:bCs/>
          <w:kern w:val="0"/>
          <w:lang w:eastAsia="en-US"/>
        </w:rPr>
        <w:t xml:space="preserve"> </w:t>
      </w:r>
    </w:p>
    <w:p w:rsidR="003F4950" w:rsidRDefault="003F4950" w:rsidP="003F4950">
      <w:pPr>
        <w:suppressAutoHyphens w:val="0"/>
        <w:autoSpaceDE w:val="0"/>
        <w:autoSpaceDN w:val="0"/>
        <w:adjustRightInd w:val="0"/>
        <w:spacing w:line="240" w:lineRule="auto"/>
        <w:ind w:firstLine="708"/>
        <w:jc w:val="both"/>
        <w:rPr>
          <w:rFonts w:ascii="Arial" w:eastAsia="Times New Roman" w:hAnsi="Arial" w:cs="Arial"/>
          <w:bCs/>
          <w:kern w:val="0"/>
          <w:lang w:eastAsia="en-US"/>
        </w:rPr>
      </w:pPr>
      <w:proofErr w:type="gramStart"/>
      <w:r w:rsidRPr="00360C7C">
        <w:rPr>
          <w:rFonts w:ascii="Arial" w:eastAsia="Times New Roman" w:hAnsi="Arial" w:cs="Arial"/>
          <w:bCs/>
          <w:kern w:val="0"/>
          <w:lang w:eastAsia="en-US"/>
        </w:rPr>
        <w:t>Уколико Наручилац делимично оспори фактуру, дужан је да исплати неспорни део.</w:t>
      </w:r>
      <w:proofErr w:type="gramEnd"/>
    </w:p>
    <w:p w:rsidR="003F4950" w:rsidRPr="00360C7C" w:rsidRDefault="003F4950" w:rsidP="003F4950">
      <w:pPr>
        <w:suppressAutoHyphens w:val="0"/>
        <w:autoSpaceDE w:val="0"/>
        <w:autoSpaceDN w:val="0"/>
        <w:adjustRightInd w:val="0"/>
        <w:spacing w:line="240" w:lineRule="auto"/>
        <w:jc w:val="both"/>
        <w:rPr>
          <w:rFonts w:ascii="Arial" w:eastAsia="Times New Roman" w:hAnsi="Arial" w:cs="Arial"/>
          <w:bCs/>
          <w:kern w:val="0"/>
          <w:lang w:eastAsia="en-US"/>
        </w:rPr>
      </w:pPr>
    </w:p>
    <w:p w:rsidR="003F4950"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roofErr w:type="gramStart"/>
      <w:r w:rsidRPr="00360C7C">
        <w:rPr>
          <w:rFonts w:ascii="Arial" w:eastAsia="Times New Roman" w:hAnsi="Arial" w:cs="Arial"/>
          <w:b/>
          <w:bCs/>
          <w:kern w:val="0"/>
          <w:lang w:eastAsia="en-US"/>
        </w:rPr>
        <w:t xml:space="preserve">Члан </w:t>
      </w:r>
      <w:r>
        <w:rPr>
          <w:rFonts w:ascii="Arial" w:eastAsia="Times New Roman" w:hAnsi="Arial" w:cs="Arial"/>
          <w:b/>
          <w:bCs/>
          <w:kern w:val="0"/>
          <w:lang w:val="sr-Cyrl-CS" w:eastAsia="en-US"/>
        </w:rPr>
        <w:t>6</w:t>
      </w:r>
      <w:r w:rsidRPr="00360C7C">
        <w:rPr>
          <w:rFonts w:ascii="Arial" w:eastAsia="Times New Roman" w:hAnsi="Arial" w:cs="Arial"/>
          <w:b/>
          <w:bCs/>
          <w:kern w:val="0"/>
          <w:lang w:eastAsia="en-US"/>
        </w:rPr>
        <w:t>.</w:t>
      </w:r>
      <w:proofErr w:type="gramEnd"/>
    </w:p>
    <w:p w:rsidR="003F4950" w:rsidRPr="00360C7C"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
    <w:p w:rsidR="003F4950" w:rsidRPr="003F6D9D" w:rsidRDefault="003F4950" w:rsidP="003F4950">
      <w:pPr>
        <w:ind w:firstLine="708"/>
        <w:jc w:val="both"/>
        <w:rPr>
          <w:rFonts w:ascii="Arial" w:hAnsi="Arial" w:cs="Arial"/>
          <w:iCs/>
        </w:rPr>
      </w:pPr>
      <w:proofErr w:type="gramStart"/>
      <w:r>
        <w:rPr>
          <w:rFonts w:ascii="Arial" w:eastAsia="Times New Roman" w:hAnsi="Arial" w:cs="Arial"/>
          <w:kern w:val="0"/>
          <w:lang w:eastAsia="en-US"/>
        </w:rPr>
        <w:t>Извршилац</w:t>
      </w:r>
      <w:r w:rsidRPr="00360C7C">
        <w:rPr>
          <w:rFonts w:ascii="Arial" w:eastAsia="Times New Roman" w:hAnsi="Arial" w:cs="Arial"/>
          <w:bCs/>
          <w:kern w:val="0"/>
          <w:lang w:eastAsia="en-US"/>
        </w:rPr>
        <w:t xml:space="preserve"> </w:t>
      </w:r>
      <w:r w:rsidR="004A1387">
        <w:rPr>
          <w:rFonts w:ascii="Arial" w:eastAsia="Times New Roman" w:hAnsi="Arial" w:cs="Arial"/>
          <w:bCs/>
          <w:kern w:val="0"/>
          <w:lang w:eastAsia="en-US"/>
        </w:rPr>
        <w:t>се обавезује да уговорен</w:t>
      </w:r>
      <w:r w:rsidR="004A1387">
        <w:rPr>
          <w:rFonts w:ascii="Arial" w:eastAsia="Times New Roman" w:hAnsi="Arial" w:cs="Arial"/>
          <w:bCs/>
          <w:kern w:val="0"/>
          <w:lang w:val="sr-Cyrl-CS" w:eastAsia="en-US"/>
        </w:rPr>
        <w:t>у</w:t>
      </w:r>
      <w:r w:rsidRPr="00360C7C">
        <w:rPr>
          <w:rFonts w:ascii="Arial" w:eastAsia="Times New Roman" w:hAnsi="Arial" w:cs="Arial"/>
          <w:bCs/>
          <w:kern w:val="0"/>
          <w:lang w:eastAsia="en-US"/>
        </w:rPr>
        <w:t xml:space="preserve"> </w:t>
      </w:r>
      <w:r w:rsidR="004A1387">
        <w:rPr>
          <w:rFonts w:ascii="Arial" w:eastAsia="Times New Roman" w:hAnsi="Arial" w:cs="Arial"/>
          <w:bCs/>
          <w:kern w:val="0"/>
          <w:lang w:eastAsia="en-US"/>
        </w:rPr>
        <w:t>Услуг</w:t>
      </w:r>
      <w:r w:rsidR="004A1387">
        <w:rPr>
          <w:rFonts w:ascii="Arial" w:eastAsia="Times New Roman" w:hAnsi="Arial" w:cs="Arial"/>
          <w:bCs/>
          <w:kern w:val="0"/>
          <w:lang w:val="sr-Cyrl-CS" w:eastAsia="en-US"/>
        </w:rPr>
        <w:t>у</w:t>
      </w:r>
      <w:r w:rsidRPr="00360C7C">
        <w:rPr>
          <w:rFonts w:ascii="Arial" w:eastAsia="Times New Roman" w:hAnsi="Arial" w:cs="Arial"/>
          <w:bCs/>
          <w:kern w:val="0"/>
          <w:lang w:eastAsia="en-US"/>
        </w:rPr>
        <w:t xml:space="preserve"> изврши у року од ______</w:t>
      </w:r>
      <w:r>
        <w:rPr>
          <w:rFonts w:ascii="Arial" w:eastAsia="Times New Roman" w:hAnsi="Arial" w:cs="Arial"/>
          <w:bCs/>
          <w:kern w:val="0"/>
          <w:lang w:eastAsia="en-US"/>
        </w:rPr>
        <w:t xml:space="preserve"> (не дужем од </w:t>
      </w:r>
      <w:r w:rsidR="00B4482F">
        <w:rPr>
          <w:rFonts w:ascii="Arial" w:eastAsia="Times New Roman" w:hAnsi="Arial" w:cs="Arial"/>
          <w:bCs/>
          <w:kern w:val="0"/>
          <w:lang w:eastAsia="en-US"/>
        </w:rPr>
        <w:t>15</w:t>
      </w:r>
      <w:r>
        <w:rPr>
          <w:rFonts w:ascii="Arial" w:eastAsia="Times New Roman" w:hAnsi="Arial" w:cs="Arial"/>
          <w:bCs/>
          <w:kern w:val="0"/>
          <w:lang w:eastAsia="en-US"/>
        </w:rPr>
        <w:t>)</w:t>
      </w:r>
      <w:r w:rsidRPr="00360C7C">
        <w:rPr>
          <w:rFonts w:ascii="Arial" w:eastAsia="Times New Roman" w:hAnsi="Arial" w:cs="Arial"/>
          <w:bCs/>
          <w:kern w:val="0"/>
          <w:lang w:eastAsia="en-US"/>
        </w:rPr>
        <w:t xml:space="preserve"> календарских дана</w:t>
      </w:r>
      <w:r>
        <w:rPr>
          <w:rFonts w:ascii="Arial" w:eastAsia="Times New Roman" w:hAnsi="Arial" w:cs="Arial"/>
          <w:bCs/>
          <w:kern w:val="0"/>
          <w:lang w:eastAsia="en-US"/>
        </w:rPr>
        <w:t xml:space="preserve"> </w:t>
      </w:r>
      <w:r>
        <w:rPr>
          <w:rFonts w:ascii="Arial" w:hAnsi="Arial" w:cs="Arial"/>
          <w:iCs/>
        </w:rPr>
        <w:t xml:space="preserve">од дана </w:t>
      </w:r>
      <w:r w:rsidR="003F6D9D">
        <w:rPr>
          <w:rFonts w:ascii="Arial" w:hAnsi="Arial" w:cs="Arial"/>
          <w:iCs/>
        </w:rPr>
        <w:t>закључења уговора.</w:t>
      </w:r>
      <w:proofErr w:type="gramEnd"/>
    </w:p>
    <w:p w:rsidR="003F4950" w:rsidRDefault="003F4950" w:rsidP="003F4950">
      <w:pPr>
        <w:suppressAutoHyphens w:val="0"/>
        <w:autoSpaceDE w:val="0"/>
        <w:autoSpaceDN w:val="0"/>
        <w:adjustRightInd w:val="0"/>
        <w:spacing w:line="240" w:lineRule="auto"/>
        <w:ind w:firstLine="708"/>
        <w:jc w:val="both"/>
        <w:rPr>
          <w:rFonts w:ascii="Arial" w:eastAsia="Times New Roman" w:hAnsi="Arial" w:cs="Arial"/>
          <w:bCs/>
          <w:kern w:val="0"/>
          <w:lang w:eastAsia="en-US"/>
        </w:rPr>
      </w:pPr>
      <w:proofErr w:type="gramStart"/>
      <w:r w:rsidRPr="00360C7C">
        <w:rPr>
          <w:rFonts w:ascii="Arial" w:eastAsia="Times New Roman" w:hAnsi="Arial" w:cs="Arial"/>
          <w:bCs/>
          <w:kern w:val="0"/>
          <w:lang w:eastAsia="en-US"/>
        </w:rPr>
        <w:lastRenderedPageBreak/>
        <w:t xml:space="preserve">Уколико </w:t>
      </w:r>
      <w:r>
        <w:rPr>
          <w:rFonts w:ascii="Arial" w:eastAsia="Times New Roman" w:hAnsi="Arial" w:cs="Arial"/>
          <w:kern w:val="0"/>
          <w:lang w:eastAsia="en-US"/>
        </w:rPr>
        <w:t>Извршилац</w:t>
      </w:r>
      <w:r w:rsidRPr="00360C7C">
        <w:rPr>
          <w:rFonts w:ascii="Arial" w:eastAsia="Times New Roman" w:hAnsi="Arial" w:cs="Arial"/>
          <w:bCs/>
          <w:kern w:val="0"/>
          <w:lang w:eastAsia="en-US"/>
        </w:rPr>
        <w:t xml:space="preserve"> не поступи у складу са ставом 1 овог члана, Наручилац има право да раскине овај</w:t>
      </w:r>
      <w:r>
        <w:rPr>
          <w:rFonts w:ascii="Arial" w:eastAsia="Times New Roman" w:hAnsi="Arial" w:cs="Arial"/>
          <w:bCs/>
          <w:kern w:val="0"/>
          <w:lang w:eastAsia="en-US"/>
        </w:rPr>
        <w:t xml:space="preserve"> </w:t>
      </w:r>
      <w:r w:rsidRPr="00360C7C">
        <w:rPr>
          <w:rFonts w:ascii="Arial" w:eastAsia="Times New Roman" w:hAnsi="Arial" w:cs="Arial"/>
          <w:bCs/>
          <w:kern w:val="0"/>
          <w:lang w:eastAsia="en-US"/>
        </w:rPr>
        <w:t xml:space="preserve">уговор и од </w:t>
      </w:r>
      <w:r>
        <w:rPr>
          <w:rFonts w:ascii="Arial" w:eastAsia="Times New Roman" w:hAnsi="Arial" w:cs="Arial"/>
          <w:kern w:val="0"/>
          <w:lang w:eastAsia="en-US"/>
        </w:rPr>
        <w:t>Извршиоца</w:t>
      </w:r>
      <w:r w:rsidRPr="00360C7C">
        <w:rPr>
          <w:rFonts w:ascii="Arial" w:eastAsia="Times New Roman" w:hAnsi="Arial" w:cs="Arial"/>
          <w:bCs/>
          <w:kern w:val="0"/>
          <w:lang w:eastAsia="en-US"/>
        </w:rPr>
        <w:t xml:space="preserve"> захтева накнаду штете.</w:t>
      </w:r>
      <w:proofErr w:type="gramEnd"/>
    </w:p>
    <w:p w:rsidR="00B4482F" w:rsidRPr="00166196" w:rsidRDefault="00B4482F" w:rsidP="003F4950">
      <w:pPr>
        <w:suppressAutoHyphens w:val="0"/>
        <w:autoSpaceDE w:val="0"/>
        <w:autoSpaceDN w:val="0"/>
        <w:adjustRightInd w:val="0"/>
        <w:spacing w:line="240" w:lineRule="auto"/>
        <w:rPr>
          <w:rFonts w:ascii="Arial" w:eastAsia="Times New Roman" w:hAnsi="Arial" w:cs="Arial"/>
          <w:b/>
          <w:bCs/>
          <w:kern w:val="0"/>
          <w:lang w:val="sr-Cyrl-CS" w:eastAsia="en-US"/>
        </w:rPr>
      </w:pPr>
    </w:p>
    <w:p w:rsidR="003F4950"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roofErr w:type="gramStart"/>
      <w:r w:rsidRPr="00360C7C">
        <w:rPr>
          <w:rFonts w:ascii="Arial" w:eastAsia="Times New Roman" w:hAnsi="Arial" w:cs="Arial"/>
          <w:b/>
          <w:bCs/>
          <w:kern w:val="0"/>
          <w:lang w:eastAsia="en-US"/>
        </w:rPr>
        <w:t xml:space="preserve">Члан </w:t>
      </w:r>
      <w:r>
        <w:rPr>
          <w:rFonts w:ascii="Arial" w:eastAsia="Times New Roman" w:hAnsi="Arial" w:cs="Arial"/>
          <w:b/>
          <w:bCs/>
          <w:kern w:val="0"/>
          <w:lang w:val="sr-Cyrl-CS" w:eastAsia="en-US"/>
        </w:rPr>
        <w:t>7</w:t>
      </w:r>
      <w:r w:rsidRPr="00360C7C">
        <w:rPr>
          <w:rFonts w:ascii="Arial" w:eastAsia="Times New Roman" w:hAnsi="Arial" w:cs="Arial"/>
          <w:b/>
          <w:bCs/>
          <w:kern w:val="0"/>
          <w:lang w:eastAsia="en-US"/>
        </w:rPr>
        <w:t>.</w:t>
      </w:r>
      <w:proofErr w:type="gramEnd"/>
    </w:p>
    <w:p w:rsidR="003F4950" w:rsidRPr="00360C7C"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
    <w:p w:rsidR="003F4950" w:rsidRDefault="003F4950" w:rsidP="003F4950">
      <w:pPr>
        <w:suppressAutoHyphens w:val="0"/>
        <w:autoSpaceDE w:val="0"/>
        <w:autoSpaceDN w:val="0"/>
        <w:adjustRightInd w:val="0"/>
        <w:spacing w:line="240" w:lineRule="auto"/>
        <w:ind w:firstLine="708"/>
        <w:jc w:val="both"/>
        <w:rPr>
          <w:rFonts w:ascii="Arial" w:eastAsia="Times New Roman" w:hAnsi="Arial" w:cs="Arial"/>
          <w:bCs/>
          <w:kern w:val="0"/>
          <w:lang w:eastAsia="en-US"/>
        </w:rPr>
      </w:pPr>
      <w:proofErr w:type="gramStart"/>
      <w:r w:rsidRPr="00360C7C">
        <w:rPr>
          <w:rFonts w:ascii="Arial" w:eastAsia="Times New Roman" w:hAnsi="Arial" w:cs="Arial"/>
          <w:bCs/>
          <w:kern w:val="0"/>
          <w:lang w:eastAsia="en-US"/>
        </w:rPr>
        <w:t>Рок за израду пројекта се не може продужав</w:t>
      </w:r>
      <w:r>
        <w:rPr>
          <w:rFonts w:ascii="Arial" w:eastAsia="Times New Roman" w:hAnsi="Arial" w:cs="Arial"/>
          <w:bCs/>
          <w:kern w:val="0"/>
          <w:lang w:eastAsia="en-US"/>
        </w:rPr>
        <w:t>ати, без обостране сагласности Н</w:t>
      </w:r>
      <w:r w:rsidRPr="00360C7C">
        <w:rPr>
          <w:rFonts w:ascii="Arial" w:eastAsia="Times New Roman" w:hAnsi="Arial" w:cs="Arial"/>
          <w:bCs/>
          <w:kern w:val="0"/>
          <w:lang w:eastAsia="en-US"/>
        </w:rPr>
        <w:t xml:space="preserve">аручиоца и </w:t>
      </w:r>
      <w:r>
        <w:rPr>
          <w:rFonts w:ascii="Arial" w:eastAsia="Times New Roman" w:hAnsi="Arial" w:cs="Arial"/>
          <w:kern w:val="0"/>
          <w:lang w:eastAsia="en-US"/>
        </w:rPr>
        <w:t>Извршиоца</w:t>
      </w:r>
      <w:r w:rsidRPr="00360C7C">
        <w:rPr>
          <w:rFonts w:ascii="Arial" w:eastAsia="Times New Roman" w:hAnsi="Arial" w:cs="Arial"/>
          <w:bCs/>
          <w:kern w:val="0"/>
          <w:lang w:eastAsia="en-US"/>
        </w:rPr>
        <w:t>.</w:t>
      </w:r>
      <w:proofErr w:type="gramEnd"/>
    </w:p>
    <w:p w:rsidR="00025CF4" w:rsidRPr="00025CF4" w:rsidRDefault="00025CF4" w:rsidP="003F4950">
      <w:pPr>
        <w:suppressAutoHyphens w:val="0"/>
        <w:autoSpaceDE w:val="0"/>
        <w:autoSpaceDN w:val="0"/>
        <w:adjustRightInd w:val="0"/>
        <w:spacing w:line="240" w:lineRule="auto"/>
        <w:ind w:firstLine="708"/>
        <w:jc w:val="both"/>
        <w:rPr>
          <w:rFonts w:ascii="Arial" w:eastAsia="Times New Roman" w:hAnsi="Arial" w:cs="Arial"/>
          <w:bCs/>
          <w:kern w:val="0"/>
          <w:lang w:eastAsia="en-US"/>
        </w:rPr>
      </w:pPr>
    </w:p>
    <w:p w:rsidR="00025CF4" w:rsidRPr="003A7CFB" w:rsidRDefault="00025CF4" w:rsidP="00025CF4">
      <w:pPr>
        <w:jc w:val="both"/>
        <w:rPr>
          <w:rFonts w:ascii="Arial" w:hAnsi="Arial" w:cs="Arial"/>
          <w:b/>
          <w:bCs/>
          <w:iCs/>
        </w:rPr>
      </w:pPr>
      <w:r w:rsidRPr="003A7CFB">
        <w:rPr>
          <w:rFonts w:ascii="Arial" w:hAnsi="Arial" w:cs="Arial"/>
          <w:b/>
          <w:bCs/>
          <w:iCs/>
          <w:lang w:val="sr-Cyrl-CS"/>
        </w:rPr>
        <w:t>Финансијско обезбеђење</w:t>
      </w:r>
    </w:p>
    <w:p w:rsidR="00025CF4" w:rsidRPr="003A7CFB" w:rsidRDefault="00025CF4" w:rsidP="00025CF4">
      <w:pPr>
        <w:jc w:val="center"/>
        <w:rPr>
          <w:rFonts w:ascii="Arial" w:hAnsi="Arial" w:cs="Arial"/>
          <w:b/>
          <w:bCs/>
          <w:iCs/>
          <w:lang w:val="ru-RU"/>
        </w:rPr>
      </w:pPr>
      <w:r w:rsidRPr="003A7CFB">
        <w:rPr>
          <w:rFonts w:ascii="Arial" w:hAnsi="Arial" w:cs="Arial"/>
          <w:b/>
          <w:bCs/>
          <w:iCs/>
          <w:lang w:val="ru-RU"/>
        </w:rPr>
        <w:t xml:space="preserve">Члан </w:t>
      </w:r>
      <w:r>
        <w:rPr>
          <w:rFonts w:ascii="Arial" w:hAnsi="Arial" w:cs="Arial"/>
          <w:b/>
          <w:bCs/>
          <w:iCs/>
          <w:lang w:val="ru-RU"/>
        </w:rPr>
        <w:t>8</w:t>
      </w:r>
      <w:r w:rsidRPr="003A7CFB">
        <w:rPr>
          <w:rFonts w:ascii="Arial" w:hAnsi="Arial" w:cs="Arial"/>
          <w:b/>
          <w:bCs/>
          <w:iCs/>
          <w:lang w:val="ru-RU"/>
        </w:rPr>
        <w:t>.</w:t>
      </w:r>
    </w:p>
    <w:p w:rsidR="00025CF4" w:rsidRPr="003A7CFB" w:rsidRDefault="00025CF4" w:rsidP="00025CF4">
      <w:pPr>
        <w:jc w:val="both"/>
        <w:rPr>
          <w:rFonts w:ascii="Arial" w:hAnsi="Arial" w:cs="Arial"/>
          <w:b/>
          <w:bCs/>
          <w:i/>
          <w:iCs/>
          <w:u w:val="single"/>
          <w:lang w:val="ru-RU"/>
        </w:rPr>
      </w:pPr>
    </w:p>
    <w:p w:rsidR="00025CF4" w:rsidRPr="00025CF4" w:rsidRDefault="00025CF4" w:rsidP="00025CF4">
      <w:pPr>
        <w:suppressAutoHyphens w:val="0"/>
        <w:autoSpaceDE w:val="0"/>
        <w:autoSpaceDN w:val="0"/>
        <w:adjustRightInd w:val="0"/>
        <w:spacing w:line="240" w:lineRule="auto"/>
        <w:ind w:firstLine="720"/>
        <w:jc w:val="both"/>
        <w:rPr>
          <w:rFonts w:ascii="Arial" w:eastAsiaTheme="minorHAnsi" w:hAnsi="Arial" w:cs="Arial"/>
          <w:kern w:val="0"/>
          <w:lang w:eastAsia="en-US"/>
        </w:rPr>
      </w:pPr>
      <w:r w:rsidRPr="003A7CFB">
        <w:rPr>
          <w:rFonts w:ascii="Arial" w:eastAsiaTheme="minorHAnsi" w:hAnsi="Arial" w:cs="Arial"/>
          <w:kern w:val="0"/>
          <w:lang w:eastAsia="en-US"/>
        </w:rPr>
        <w:t>Понуђач се обавезује да приликом потписивања овог уговора преда Наручиоцу Меницу са меничним овлашћењем за добро извршење посла, која мора бити евидентирана у Регистру меница и овлашћења Народне банке Србије. Меница мора бити оверена печатом и потписана од стране лица овлашћеног за заступање, а уз исту мора бити достављено попуњено и оверено менично овлашћење – писмо. Уз меницу мора бити достављена копија картона депонованих потписа који је издат од стране пословне банке коју понуђач наводи у меничном овлашћењу – писму</w:t>
      </w:r>
      <w:r w:rsidRPr="003A7CFB">
        <w:rPr>
          <w:rFonts w:ascii="Arial" w:eastAsiaTheme="minorHAnsi" w:hAnsi="Arial" w:cs="Arial"/>
          <w:i/>
          <w:iCs/>
          <w:kern w:val="0"/>
          <w:lang w:eastAsia="en-US"/>
        </w:rPr>
        <w:t>.</w:t>
      </w:r>
      <w:r w:rsidRPr="003A7CFB">
        <w:rPr>
          <w:rFonts w:ascii="Arial" w:eastAsiaTheme="minorHAnsi" w:hAnsi="Arial" w:cs="Arial"/>
          <w:kern w:val="0"/>
          <w:lang w:eastAsia="en-US"/>
        </w:rPr>
        <w:t xml:space="preserve">Меница мора бити са клаузулама </w:t>
      </w:r>
      <w:r w:rsidRPr="003A7CFB">
        <w:rPr>
          <w:rFonts w:ascii="Arial" w:eastAsiaTheme="minorHAnsi" w:hAnsi="Arial" w:cs="Arial"/>
          <w:b/>
          <w:bCs/>
          <w:i/>
          <w:iCs/>
          <w:kern w:val="0"/>
          <w:lang w:eastAsia="en-US"/>
        </w:rPr>
        <w:t xml:space="preserve">– </w:t>
      </w:r>
      <w:r w:rsidRPr="003A7CFB">
        <w:rPr>
          <w:rFonts w:ascii="Arial" w:eastAsiaTheme="minorHAnsi" w:hAnsi="Arial" w:cs="Arial"/>
          <w:kern w:val="0"/>
          <w:lang w:eastAsia="en-US"/>
        </w:rPr>
        <w:t xml:space="preserve">безусловна, неопозива, наплатива на први позив и без права на приговор у корист Наручиоца, у вредности од 10% од уговорене вредности </w:t>
      </w:r>
      <w:r w:rsidR="008A424F">
        <w:rPr>
          <w:rFonts w:ascii="Arial" w:eastAsiaTheme="minorHAnsi" w:hAnsi="Arial" w:cs="Arial"/>
          <w:kern w:val="0"/>
          <w:lang w:eastAsia="en-US"/>
        </w:rPr>
        <w:t>услуге</w:t>
      </w:r>
      <w:r w:rsidRPr="003A7CFB">
        <w:rPr>
          <w:rFonts w:ascii="Arial" w:eastAsiaTheme="minorHAnsi" w:hAnsi="Arial" w:cs="Arial"/>
          <w:kern w:val="0"/>
          <w:lang w:eastAsia="en-US"/>
        </w:rPr>
        <w:t xml:space="preserve"> без пдв-а, са роком важења </w:t>
      </w:r>
      <w:r w:rsidRPr="003A7CFB">
        <w:rPr>
          <w:rFonts w:ascii="Arial" w:eastAsiaTheme="minorHAnsi" w:hAnsi="Arial" w:cs="Arial"/>
          <w:kern w:val="0"/>
          <w:lang w:val="sr-Cyrl-CS" w:eastAsia="en-US"/>
        </w:rPr>
        <w:t>3</w:t>
      </w:r>
      <w:r w:rsidRPr="003A7CFB">
        <w:rPr>
          <w:rFonts w:ascii="Arial" w:eastAsiaTheme="minorHAnsi" w:hAnsi="Arial" w:cs="Arial"/>
          <w:kern w:val="0"/>
          <w:lang w:eastAsia="en-US"/>
        </w:rPr>
        <w:t xml:space="preserve">0 дана дужим од уговореног рока за </w:t>
      </w:r>
      <w:r>
        <w:rPr>
          <w:rFonts w:ascii="Arial" w:eastAsiaTheme="minorHAnsi" w:hAnsi="Arial" w:cs="Arial"/>
          <w:kern w:val="0"/>
          <w:lang w:eastAsia="en-US"/>
        </w:rPr>
        <w:t>извршење услуге.</w:t>
      </w:r>
    </w:p>
    <w:p w:rsidR="003F4950" w:rsidRPr="00166196" w:rsidRDefault="003F4950" w:rsidP="00B4482F">
      <w:pPr>
        <w:suppressAutoHyphens w:val="0"/>
        <w:autoSpaceDE w:val="0"/>
        <w:autoSpaceDN w:val="0"/>
        <w:adjustRightInd w:val="0"/>
        <w:spacing w:line="240" w:lineRule="auto"/>
        <w:jc w:val="both"/>
        <w:rPr>
          <w:rFonts w:ascii="Arial" w:eastAsia="Times New Roman" w:hAnsi="Arial" w:cs="Arial"/>
          <w:bCs/>
          <w:kern w:val="0"/>
          <w:lang w:val="sr-Cyrl-CS" w:eastAsia="en-US"/>
        </w:rPr>
      </w:pPr>
    </w:p>
    <w:p w:rsidR="003F4950" w:rsidRPr="00360C7C" w:rsidRDefault="003F4950" w:rsidP="003F4950">
      <w:pPr>
        <w:suppressAutoHyphens w:val="0"/>
        <w:autoSpaceDE w:val="0"/>
        <w:autoSpaceDN w:val="0"/>
        <w:adjustRightInd w:val="0"/>
        <w:spacing w:line="240" w:lineRule="auto"/>
        <w:jc w:val="both"/>
        <w:rPr>
          <w:rFonts w:ascii="Arial" w:eastAsia="Times New Roman" w:hAnsi="Arial" w:cs="Arial"/>
          <w:b/>
          <w:bCs/>
          <w:kern w:val="0"/>
          <w:lang w:eastAsia="en-US"/>
        </w:rPr>
      </w:pPr>
      <w:r w:rsidRPr="00360C7C">
        <w:rPr>
          <w:rFonts w:ascii="Arial" w:eastAsia="Times New Roman" w:hAnsi="Arial" w:cs="Arial"/>
          <w:b/>
          <w:bCs/>
          <w:kern w:val="0"/>
          <w:lang w:eastAsia="en-US"/>
        </w:rPr>
        <w:t>Уговорна казна</w:t>
      </w:r>
    </w:p>
    <w:p w:rsidR="003F4950"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roofErr w:type="gramStart"/>
      <w:r w:rsidRPr="00360C7C">
        <w:rPr>
          <w:rFonts w:ascii="Arial" w:eastAsia="Times New Roman" w:hAnsi="Arial" w:cs="Arial"/>
          <w:b/>
          <w:bCs/>
          <w:kern w:val="0"/>
          <w:lang w:eastAsia="en-US"/>
        </w:rPr>
        <w:t xml:space="preserve">Члан </w:t>
      </w:r>
      <w:r w:rsidR="00025CF4">
        <w:rPr>
          <w:rFonts w:ascii="Arial" w:eastAsia="Times New Roman" w:hAnsi="Arial" w:cs="Arial"/>
          <w:b/>
          <w:bCs/>
          <w:kern w:val="0"/>
          <w:lang w:val="sr-Cyrl-CS" w:eastAsia="en-US"/>
        </w:rPr>
        <w:t>9</w:t>
      </w:r>
      <w:r w:rsidRPr="00360C7C">
        <w:rPr>
          <w:rFonts w:ascii="Arial" w:eastAsia="Times New Roman" w:hAnsi="Arial" w:cs="Arial"/>
          <w:b/>
          <w:bCs/>
          <w:kern w:val="0"/>
          <w:lang w:eastAsia="en-US"/>
        </w:rPr>
        <w:t>.</w:t>
      </w:r>
      <w:proofErr w:type="gramEnd"/>
    </w:p>
    <w:p w:rsidR="003F4950" w:rsidRPr="00360C7C"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
    <w:p w:rsidR="003F4950" w:rsidRDefault="003F4950" w:rsidP="003F4950">
      <w:pPr>
        <w:suppressAutoHyphens w:val="0"/>
        <w:autoSpaceDE w:val="0"/>
        <w:autoSpaceDN w:val="0"/>
        <w:adjustRightInd w:val="0"/>
        <w:spacing w:line="240" w:lineRule="auto"/>
        <w:ind w:firstLine="708"/>
        <w:jc w:val="both"/>
        <w:rPr>
          <w:rFonts w:ascii="Arial" w:eastAsia="Times New Roman" w:hAnsi="Arial" w:cs="Arial"/>
          <w:bCs/>
          <w:kern w:val="0"/>
          <w:lang w:val="sr-Cyrl-CS" w:eastAsia="en-US"/>
        </w:rPr>
      </w:pPr>
      <w:r w:rsidRPr="00360C7C">
        <w:rPr>
          <w:rFonts w:ascii="Arial" w:eastAsia="Times New Roman" w:hAnsi="Arial" w:cs="Arial"/>
          <w:bCs/>
          <w:kern w:val="0"/>
          <w:lang w:eastAsia="en-US"/>
        </w:rPr>
        <w:t xml:space="preserve">Уколико </w:t>
      </w:r>
      <w:r>
        <w:rPr>
          <w:rFonts w:ascii="Arial" w:eastAsia="Times New Roman" w:hAnsi="Arial" w:cs="Arial"/>
          <w:kern w:val="0"/>
          <w:lang w:eastAsia="en-US"/>
        </w:rPr>
        <w:t>Извршилац</w:t>
      </w:r>
      <w:r w:rsidRPr="00360C7C">
        <w:rPr>
          <w:rFonts w:ascii="Arial" w:eastAsia="Times New Roman" w:hAnsi="Arial" w:cs="Arial"/>
          <w:bCs/>
          <w:kern w:val="0"/>
          <w:lang w:eastAsia="en-US"/>
        </w:rPr>
        <w:t xml:space="preserve"> не изврши своје </w:t>
      </w:r>
      <w:r w:rsidR="008A424F">
        <w:rPr>
          <w:rFonts w:ascii="Arial" w:eastAsia="Times New Roman" w:hAnsi="Arial" w:cs="Arial"/>
          <w:bCs/>
          <w:kern w:val="0"/>
          <w:lang w:eastAsia="en-US"/>
        </w:rPr>
        <w:t>у</w:t>
      </w:r>
      <w:r w:rsidR="00477B37">
        <w:rPr>
          <w:rFonts w:ascii="Arial" w:eastAsia="Times New Roman" w:hAnsi="Arial" w:cs="Arial"/>
          <w:bCs/>
          <w:kern w:val="0"/>
          <w:lang w:eastAsia="en-US"/>
        </w:rPr>
        <w:t>слуг</w:t>
      </w:r>
      <w:r w:rsidR="008A424F">
        <w:rPr>
          <w:rFonts w:ascii="Arial" w:eastAsia="Times New Roman" w:hAnsi="Arial" w:cs="Arial"/>
          <w:bCs/>
          <w:kern w:val="0"/>
          <w:lang w:eastAsia="en-US"/>
        </w:rPr>
        <w:t>е</w:t>
      </w:r>
      <w:r>
        <w:rPr>
          <w:rFonts w:ascii="Arial" w:eastAsia="Times New Roman" w:hAnsi="Arial" w:cs="Arial"/>
          <w:bCs/>
          <w:kern w:val="0"/>
          <w:lang w:eastAsia="en-US"/>
        </w:rPr>
        <w:t xml:space="preserve"> </w:t>
      </w:r>
      <w:r w:rsidRPr="00360C7C">
        <w:rPr>
          <w:rFonts w:ascii="Arial" w:eastAsia="Times New Roman" w:hAnsi="Arial" w:cs="Arial"/>
          <w:bCs/>
          <w:kern w:val="0"/>
          <w:lang w:eastAsia="en-US"/>
        </w:rPr>
        <w:t>у уговореном року, дужан је да плати Наручиоцу уговорну</w:t>
      </w:r>
      <w:r>
        <w:rPr>
          <w:rFonts w:ascii="Arial" w:eastAsia="Times New Roman" w:hAnsi="Arial" w:cs="Arial"/>
          <w:bCs/>
          <w:kern w:val="0"/>
          <w:lang w:eastAsia="en-US"/>
        </w:rPr>
        <w:t xml:space="preserve"> </w:t>
      </w:r>
      <w:r w:rsidRPr="00360C7C">
        <w:rPr>
          <w:rFonts w:ascii="Arial" w:eastAsia="Times New Roman" w:hAnsi="Arial" w:cs="Arial"/>
          <w:bCs/>
          <w:kern w:val="0"/>
          <w:lang w:eastAsia="en-US"/>
        </w:rPr>
        <w:t>казну у висини 0,5 ‰ од укупно уговорене вредности за сваки дан закашњења, с тим што укупан износ</w:t>
      </w:r>
      <w:r>
        <w:rPr>
          <w:rFonts w:ascii="Arial" w:eastAsia="Times New Roman" w:hAnsi="Arial" w:cs="Arial"/>
          <w:bCs/>
          <w:kern w:val="0"/>
          <w:lang w:eastAsia="en-US"/>
        </w:rPr>
        <w:t xml:space="preserve"> </w:t>
      </w:r>
      <w:r w:rsidRPr="00360C7C">
        <w:rPr>
          <w:rFonts w:ascii="Arial" w:eastAsia="Times New Roman" w:hAnsi="Arial" w:cs="Arial"/>
          <w:bCs/>
          <w:kern w:val="0"/>
          <w:lang w:eastAsia="en-US"/>
        </w:rPr>
        <w:t xml:space="preserve">казне не може бити већи од </w:t>
      </w:r>
      <w:r w:rsidR="008A424F">
        <w:rPr>
          <w:rFonts w:ascii="Arial" w:eastAsia="Times New Roman" w:hAnsi="Arial" w:cs="Arial"/>
          <w:bCs/>
          <w:kern w:val="0"/>
          <w:lang w:eastAsia="en-US"/>
        </w:rPr>
        <w:t>5% од вредности укупно уговореног посла</w:t>
      </w:r>
      <w:r w:rsidRPr="00360C7C">
        <w:rPr>
          <w:rFonts w:ascii="Arial" w:eastAsia="Times New Roman" w:hAnsi="Arial" w:cs="Arial"/>
          <w:bCs/>
          <w:kern w:val="0"/>
          <w:lang w:eastAsia="en-US"/>
        </w:rPr>
        <w:t xml:space="preserve">. </w:t>
      </w:r>
    </w:p>
    <w:p w:rsidR="003F4950" w:rsidRPr="008A424F" w:rsidRDefault="003F4950" w:rsidP="003F4950">
      <w:pPr>
        <w:suppressAutoHyphens w:val="0"/>
        <w:autoSpaceDE w:val="0"/>
        <w:autoSpaceDN w:val="0"/>
        <w:adjustRightInd w:val="0"/>
        <w:spacing w:line="240" w:lineRule="auto"/>
        <w:ind w:firstLine="708"/>
        <w:jc w:val="both"/>
        <w:rPr>
          <w:rFonts w:ascii="Arial" w:eastAsia="Times New Roman" w:hAnsi="Arial" w:cs="Arial"/>
          <w:bCs/>
          <w:kern w:val="0"/>
          <w:lang w:eastAsia="en-US"/>
        </w:rPr>
      </w:pPr>
      <w:proofErr w:type="gramStart"/>
      <w:r w:rsidRPr="00360C7C">
        <w:rPr>
          <w:rFonts w:ascii="Arial" w:eastAsia="Times New Roman" w:hAnsi="Arial" w:cs="Arial"/>
          <w:bCs/>
          <w:kern w:val="0"/>
          <w:lang w:eastAsia="en-US"/>
        </w:rPr>
        <w:t>Наплату уговорне казне</w:t>
      </w:r>
      <w:r>
        <w:rPr>
          <w:rFonts w:ascii="Arial" w:eastAsia="Times New Roman" w:hAnsi="Arial" w:cs="Arial"/>
          <w:bCs/>
          <w:kern w:val="0"/>
          <w:lang w:val="sr-Cyrl-CS" w:eastAsia="en-US"/>
        </w:rPr>
        <w:t xml:space="preserve"> </w:t>
      </w:r>
      <w:r>
        <w:rPr>
          <w:rFonts w:ascii="Arial" w:eastAsia="Times New Roman" w:hAnsi="Arial" w:cs="Arial"/>
          <w:bCs/>
          <w:kern w:val="0"/>
          <w:lang w:eastAsia="en-US"/>
        </w:rPr>
        <w:t>Наручилац ће извршити</w:t>
      </w:r>
      <w:r w:rsidRPr="00360C7C">
        <w:rPr>
          <w:rFonts w:ascii="Arial" w:eastAsia="Times New Roman" w:hAnsi="Arial" w:cs="Arial"/>
          <w:bCs/>
          <w:kern w:val="0"/>
          <w:lang w:eastAsia="en-US"/>
        </w:rPr>
        <w:t xml:space="preserve"> бе</w:t>
      </w:r>
      <w:r>
        <w:rPr>
          <w:rFonts w:ascii="Arial" w:eastAsia="Times New Roman" w:hAnsi="Arial" w:cs="Arial"/>
          <w:bCs/>
          <w:kern w:val="0"/>
          <w:lang w:eastAsia="en-US"/>
        </w:rPr>
        <w:t xml:space="preserve">з претходног пристанка </w:t>
      </w:r>
      <w:r>
        <w:rPr>
          <w:rFonts w:ascii="Arial" w:eastAsia="Times New Roman" w:hAnsi="Arial" w:cs="Arial"/>
          <w:kern w:val="0"/>
          <w:lang w:eastAsia="en-US"/>
        </w:rPr>
        <w:t>Извршиоца</w:t>
      </w:r>
      <w:r>
        <w:rPr>
          <w:rFonts w:ascii="Arial" w:eastAsia="Times New Roman" w:hAnsi="Arial" w:cs="Arial"/>
          <w:bCs/>
          <w:kern w:val="0"/>
          <w:lang w:eastAsia="en-US"/>
        </w:rPr>
        <w:t>,</w:t>
      </w:r>
      <w:r w:rsidRPr="00360C7C">
        <w:rPr>
          <w:rFonts w:ascii="Arial" w:eastAsia="Times New Roman" w:hAnsi="Arial" w:cs="Arial"/>
          <w:bCs/>
          <w:kern w:val="0"/>
          <w:lang w:eastAsia="en-US"/>
        </w:rPr>
        <w:t xml:space="preserve"> умањ</w:t>
      </w:r>
      <w:r w:rsidR="008A424F">
        <w:rPr>
          <w:rFonts w:ascii="Arial" w:eastAsia="Times New Roman" w:hAnsi="Arial" w:cs="Arial"/>
          <w:bCs/>
          <w:kern w:val="0"/>
          <w:lang w:eastAsia="en-US"/>
        </w:rPr>
        <w:t>ењем рачуна наведеног у фактури.</w:t>
      </w:r>
      <w:proofErr w:type="gramEnd"/>
    </w:p>
    <w:p w:rsidR="003F4950" w:rsidRPr="00360C7C" w:rsidRDefault="003F4950" w:rsidP="003F4950">
      <w:pPr>
        <w:suppressAutoHyphens w:val="0"/>
        <w:autoSpaceDE w:val="0"/>
        <w:autoSpaceDN w:val="0"/>
        <w:adjustRightInd w:val="0"/>
        <w:spacing w:line="240" w:lineRule="auto"/>
        <w:jc w:val="both"/>
        <w:rPr>
          <w:rFonts w:ascii="Arial" w:eastAsia="Times New Roman" w:hAnsi="Arial" w:cs="Arial"/>
          <w:bCs/>
          <w:kern w:val="0"/>
          <w:lang w:eastAsia="en-US"/>
        </w:rPr>
      </w:pPr>
    </w:p>
    <w:p w:rsidR="003F4950" w:rsidRPr="00360C7C" w:rsidRDefault="003F4950" w:rsidP="003F4950">
      <w:pPr>
        <w:suppressAutoHyphens w:val="0"/>
        <w:autoSpaceDE w:val="0"/>
        <w:autoSpaceDN w:val="0"/>
        <w:adjustRightInd w:val="0"/>
        <w:spacing w:line="240" w:lineRule="auto"/>
        <w:jc w:val="both"/>
        <w:rPr>
          <w:rFonts w:ascii="Arial" w:eastAsia="Times New Roman" w:hAnsi="Arial" w:cs="Arial"/>
          <w:b/>
          <w:bCs/>
          <w:kern w:val="0"/>
          <w:lang w:eastAsia="en-US"/>
        </w:rPr>
      </w:pPr>
      <w:r w:rsidRPr="00360C7C">
        <w:rPr>
          <w:rFonts w:ascii="Arial" w:eastAsia="Times New Roman" w:hAnsi="Arial" w:cs="Arial"/>
          <w:b/>
          <w:bCs/>
          <w:kern w:val="0"/>
          <w:lang w:eastAsia="en-US"/>
        </w:rPr>
        <w:t xml:space="preserve">Обавезе </w:t>
      </w:r>
      <w:r>
        <w:rPr>
          <w:rFonts w:ascii="Arial" w:eastAsia="Times New Roman" w:hAnsi="Arial" w:cs="Arial"/>
          <w:b/>
          <w:kern w:val="0"/>
          <w:lang w:eastAsia="en-US"/>
        </w:rPr>
        <w:t>Извршиоца</w:t>
      </w:r>
    </w:p>
    <w:p w:rsidR="003F4950"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roofErr w:type="gramStart"/>
      <w:r>
        <w:rPr>
          <w:rFonts w:ascii="Arial" w:eastAsia="Times New Roman" w:hAnsi="Arial" w:cs="Arial"/>
          <w:b/>
          <w:bCs/>
          <w:kern w:val="0"/>
          <w:lang w:eastAsia="en-US"/>
        </w:rPr>
        <w:t xml:space="preserve">Члан </w:t>
      </w:r>
      <w:r w:rsidR="00025CF4">
        <w:rPr>
          <w:rFonts w:ascii="Arial" w:eastAsia="Times New Roman" w:hAnsi="Arial" w:cs="Arial"/>
          <w:b/>
          <w:bCs/>
          <w:kern w:val="0"/>
          <w:lang w:val="sr-Cyrl-CS" w:eastAsia="en-US"/>
        </w:rPr>
        <w:t>10</w:t>
      </w:r>
      <w:r w:rsidRPr="00360C7C">
        <w:rPr>
          <w:rFonts w:ascii="Arial" w:eastAsia="Times New Roman" w:hAnsi="Arial" w:cs="Arial"/>
          <w:b/>
          <w:bCs/>
          <w:kern w:val="0"/>
          <w:lang w:eastAsia="en-US"/>
        </w:rPr>
        <w:t>.</w:t>
      </w:r>
      <w:proofErr w:type="gramEnd"/>
    </w:p>
    <w:p w:rsidR="003F4950" w:rsidRPr="00360C7C"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
    <w:p w:rsidR="003F4950" w:rsidRPr="00081296" w:rsidRDefault="003F4950" w:rsidP="003F4950">
      <w:pPr>
        <w:suppressAutoHyphens w:val="0"/>
        <w:autoSpaceDE w:val="0"/>
        <w:autoSpaceDN w:val="0"/>
        <w:adjustRightInd w:val="0"/>
        <w:spacing w:line="240" w:lineRule="auto"/>
        <w:ind w:firstLine="708"/>
        <w:jc w:val="both"/>
        <w:rPr>
          <w:rFonts w:ascii="Arial" w:eastAsia="Times New Roman" w:hAnsi="Arial" w:cs="Arial"/>
          <w:bCs/>
          <w:kern w:val="0"/>
          <w:lang w:eastAsia="en-US"/>
        </w:rPr>
      </w:pPr>
      <w:proofErr w:type="gramStart"/>
      <w:r>
        <w:rPr>
          <w:rFonts w:ascii="Arial" w:eastAsia="Times New Roman" w:hAnsi="Arial" w:cs="Arial"/>
          <w:kern w:val="0"/>
          <w:lang w:eastAsia="en-US"/>
        </w:rPr>
        <w:t>Извршилац</w:t>
      </w:r>
      <w:r w:rsidRPr="00360C7C">
        <w:rPr>
          <w:rFonts w:ascii="Arial" w:eastAsia="Times New Roman" w:hAnsi="Arial" w:cs="Arial"/>
          <w:bCs/>
          <w:kern w:val="0"/>
          <w:lang w:eastAsia="en-US"/>
        </w:rPr>
        <w:t xml:space="preserve"> се обавезује да изврши услугу израде пројекта у складу са важећим прописима, техничким</w:t>
      </w:r>
      <w:r>
        <w:rPr>
          <w:rFonts w:ascii="Arial" w:eastAsia="Times New Roman" w:hAnsi="Arial" w:cs="Arial"/>
          <w:bCs/>
          <w:kern w:val="0"/>
          <w:lang w:eastAsia="en-US"/>
        </w:rPr>
        <w:t xml:space="preserve"> прописима и овим уговором, на начин да се на основу </w:t>
      </w:r>
      <w:r w:rsidRPr="00B4482F">
        <w:rPr>
          <w:rFonts w:ascii="Arial" w:eastAsia="Times New Roman" w:hAnsi="Arial" w:cs="Arial"/>
          <w:bCs/>
          <w:kern w:val="0"/>
          <w:lang w:eastAsia="en-US"/>
        </w:rPr>
        <w:t xml:space="preserve">исте </w:t>
      </w:r>
      <w:r w:rsidR="00B4482F">
        <w:rPr>
          <w:rFonts w:ascii="Arial" w:eastAsia="Times New Roman" w:hAnsi="Arial" w:cs="Arial"/>
          <w:bCs/>
          <w:kern w:val="0"/>
          <w:lang w:eastAsia="en-US"/>
        </w:rPr>
        <w:t>могу изводити радови на ревитализацији п</w:t>
      </w:r>
      <w:r w:rsidR="00081296">
        <w:rPr>
          <w:rFonts w:ascii="Arial" w:eastAsia="Times New Roman" w:hAnsi="Arial" w:cs="Arial"/>
          <w:bCs/>
          <w:kern w:val="0"/>
          <w:lang w:eastAsia="en-US"/>
        </w:rPr>
        <w:t>ољских и некатегорисанеих путева.</w:t>
      </w:r>
      <w:proofErr w:type="gramEnd"/>
    </w:p>
    <w:p w:rsidR="003F4950" w:rsidRDefault="003F4950" w:rsidP="003F4950">
      <w:pPr>
        <w:suppressAutoHyphens w:val="0"/>
        <w:autoSpaceDE w:val="0"/>
        <w:autoSpaceDN w:val="0"/>
        <w:adjustRightInd w:val="0"/>
        <w:spacing w:line="240" w:lineRule="auto"/>
        <w:ind w:firstLine="708"/>
        <w:jc w:val="both"/>
        <w:rPr>
          <w:rFonts w:ascii="Arial" w:eastAsia="Times New Roman" w:hAnsi="Arial" w:cs="Arial"/>
          <w:bCs/>
          <w:kern w:val="0"/>
          <w:lang w:eastAsia="en-US"/>
        </w:rPr>
      </w:pPr>
      <w:r>
        <w:rPr>
          <w:rFonts w:ascii="Arial" w:eastAsia="Times New Roman" w:hAnsi="Arial" w:cs="Arial"/>
          <w:kern w:val="0"/>
          <w:lang w:eastAsia="en-US"/>
        </w:rPr>
        <w:t>Извршилац</w:t>
      </w:r>
      <w:r w:rsidRPr="00360C7C">
        <w:rPr>
          <w:rFonts w:ascii="Arial" w:eastAsia="Times New Roman" w:hAnsi="Arial" w:cs="Arial"/>
          <w:bCs/>
          <w:kern w:val="0"/>
          <w:lang w:eastAsia="en-US"/>
        </w:rPr>
        <w:t xml:space="preserve"> се </w:t>
      </w:r>
      <w:proofErr w:type="gramStart"/>
      <w:r w:rsidRPr="00360C7C">
        <w:rPr>
          <w:rFonts w:ascii="Arial" w:eastAsia="Times New Roman" w:hAnsi="Arial" w:cs="Arial"/>
          <w:bCs/>
          <w:kern w:val="0"/>
          <w:lang w:eastAsia="en-US"/>
        </w:rPr>
        <w:t>обавезује :</w:t>
      </w:r>
      <w:proofErr w:type="gramEnd"/>
    </w:p>
    <w:p w:rsidR="003F4950" w:rsidRPr="0001436C" w:rsidRDefault="003F4950" w:rsidP="003F4950">
      <w:pPr>
        <w:pStyle w:val="ListParagraph"/>
        <w:numPr>
          <w:ilvl w:val="0"/>
          <w:numId w:val="37"/>
        </w:numPr>
        <w:suppressAutoHyphens w:val="0"/>
        <w:autoSpaceDE w:val="0"/>
        <w:autoSpaceDN w:val="0"/>
        <w:adjustRightInd w:val="0"/>
        <w:spacing w:line="240" w:lineRule="auto"/>
        <w:jc w:val="both"/>
        <w:rPr>
          <w:rFonts w:ascii="Arial" w:eastAsia="Times New Roman" w:hAnsi="Arial" w:cs="Arial"/>
          <w:bCs/>
          <w:color w:val="auto"/>
          <w:kern w:val="0"/>
          <w:lang w:eastAsia="en-US"/>
        </w:rPr>
      </w:pPr>
      <w:r w:rsidRPr="0001436C">
        <w:rPr>
          <w:rFonts w:ascii="Arial" w:eastAsia="Times New Roman" w:hAnsi="Arial" w:cs="Arial"/>
          <w:bCs/>
          <w:color w:val="auto"/>
          <w:kern w:val="0"/>
          <w:lang w:eastAsia="en-US"/>
        </w:rPr>
        <w:t xml:space="preserve">да испостави пројектну документацију у </w:t>
      </w:r>
      <w:r w:rsidR="0001436C" w:rsidRPr="0001436C">
        <w:rPr>
          <w:rFonts w:ascii="Arial" w:eastAsia="Times New Roman" w:hAnsi="Arial" w:cs="Arial"/>
          <w:bCs/>
          <w:color w:val="auto"/>
          <w:kern w:val="0"/>
          <w:lang w:eastAsia="en-US"/>
        </w:rPr>
        <w:t>аналогном</w:t>
      </w:r>
      <w:r w:rsidRPr="0001436C">
        <w:rPr>
          <w:rFonts w:ascii="Arial" w:eastAsia="Times New Roman" w:hAnsi="Arial" w:cs="Arial"/>
          <w:bCs/>
          <w:color w:val="auto"/>
          <w:kern w:val="0"/>
          <w:lang w:eastAsia="en-US"/>
        </w:rPr>
        <w:t xml:space="preserve"> облику у 4 (четири) примерка, као и у електронској форми;</w:t>
      </w:r>
    </w:p>
    <w:p w:rsidR="003F4950" w:rsidRPr="00336B3A" w:rsidRDefault="003F4950" w:rsidP="003F4950">
      <w:pPr>
        <w:pStyle w:val="ListParagraph"/>
        <w:numPr>
          <w:ilvl w:val="0"/>
          <w:numId w:val="37"/>
        </w:numPr>
        <w:suppressAutoHyphens w:val="0"/>
        <w:autoSpaceDE w:val="0"/>
        <w:autoSpaceDN w:val="0"/>
        <w:adjustRightInd w:val="0"/>
        <w:spacing w:line="240" w:lineRule="auto"/>
        <w:jc w:val="both"/>
        <w:rPr>
          <w:rFonts w:ascii="Arial" w:eastAsia="Times New Roman" w:hAnsi="Arial" w:cs="Arial"/>
          <w:bCs/>
          <w:kern w:val="0"/>
          <w:lang w:eastAsia="en-US"/>
        </w:rPr>
      </w:pPr>
      <w:r>
        <w:rPr>
          <w:rFonts w:ascii="Arial" w:eastAsia="Times New Roman" w:hAnsi="Arial" w:cs="Arial"/>
          <w:bCs/>
          <w:kern w:val="0"/>
          <w:lang w:eastAsia="en-US"/>
        </w:rPr>
        <w:t xml:space="preserve">да испостави </w:t>
      </w:r>
      <w:r w:rsidRPr="00336B3A">
        <w:rPr>
          <w:rFonts w:ascii="Arial" w:eastAsia="Times New Roman" w:hAnsi="Arial" w:cs="Arial"/>
          <w:bCs/>
          <w:kern w:val="0"/>
          <w:lang w:eastAsia="en-US"/>
        </w:rPr>
        <w:t>пројектну документацију</w:t>
      </w:r>
      <w:r>
        <w:rPr>
          <w:rFonts w:ascii="Arial" w:eastAsia="Times New Roman" w:hAnsi="Arial" w:cs="Arial"/>
          <w:bCs/>
          <w:kern w:val="0"/>
          <w:lang w:eastAsia="en-US"/>
        </w:rPr>
        <w:t xml:space="preserve"> у уговореном року;</w:t>
      </w:r>
    </w:p>
    <w:p w:rsidR="003F4950" w:rsidRPr="00336B3A" w:rsidRDefault="003F4950" w:rsidP="003F4950">
      <w:pPr>
        <w:pStyle w:val="ListParagraph"/>
        <w:numPr>
          <w:ilvl w:val="0"/>
          <w:numId w:val="37"/>
        </w:numPr>
        <w:suppressAutoHyphens w:val="0"/>
        <w:autoSpaceDE w:val="0"/>
        <w:autoSpaceDN w:val="0"/>
        <w:adjustRightInd w:val="0"/>
        <w:spacing w:line="240" w:lineRule="auto"/>
        <w:jc w:val="both"/>
        <w:rPr>
          <w:rFonts w:ascii="Arial" w:eastAsia="Times New Roman" w:hAnsi="Arial" w:cs="Arial"/>
          <w:bCs/>
          <w:kern w:val="0"/>
          <w:lang w:eastAsia="en-US"/>
        </w:rPr>
      </w:pPr>
      <w:r w:rsidRPr="00336B3A">
        <w:rPr>
          <w:rFonts w:ascii="Arial" w:eastAsia="Times New Roman" w:hAnsi="Arial" w:cs="Arial"/>
          <w:bCs/>
          <w:kern w:val="0"/>
          <w:lang w:eastAsia="en-US"/>
        </w:rPr>
        <w:t>да се строго придржава мера заштите на раду;</w:t>
      </w:r>
    </w:p>
    <w:p w:rsidR="003F4950" w:rsidRPr="00336B3A" w:rsidRDefault="003F4950" w:rsidP="003F4950">
      <w:pPr>
        <w:pStyle w:val="ListParagraph"/>
        <w:numPr>
          <w:ilvl w:val="0"/>
          <w:numId w:val="37"/>
        </w:numPr>
        <w:suppressAutoHyphens w:val="0"/>
        <w:autoSpaceDE w:val="0"/>
        <w:autoSpaceDN w:val="0"/>
        <w:adjustRightInd w:val="0"/>
        <w:spacing w:line="240" w:lineRule="auto"/>
        <w:jc w:val="both"/>
        <w:rPr>
          <w:rFonts w:ascii="Arial" w:eastAsia="Times New Roman" w:hAnsi="Arial" w:cs="Arial"/>
          <w:bCs/>
          <w:kern w:val="0"/>
          <w:lang w:eastAsia="en-US"/>
        </w:rPr>
      </w:pPr>
      <w:r w:rsidRPr="00336B3A">
        <w:rPr>
          <w:rFonts w:ascii="Arial" w:eastAsia="Times New Roman" w:hAnsi="Arial" w:cs="Arial"/>
          <w:bCs/>
          <w:kern w:val="0"/>
          <w:lang w:eastAsia="en-US"/>
        </w:rPr>
        <w:t>да испуни све уговорене обавезе стручно, квалитетно, према важећим стандардима за ову врсту услуга и у уговореном року;</w:t>
      </w:r>
    </w:p>
    <w:p w:rsidR="003F4950" w:rsidRDefault="003F4950" w:rsidP="003F4950">
      <w:pPr>
        <w:pStyle w:val="ListParagraph"/>
        <w:numPr>
          <w:ilvl w:val="0"/>
          <w:numId w:val="37"/>
        </w:numPr>
        <w:suppressAutoHyphens w:val="0"/>
        <w:autoSpaceDE w:val="0"/>
        <w:autoSpaceDN w:val="0"/>
        <w:adjustRightInd w:val="0"/>
        <w:spacing w:line="240" w:lineRule="auto"/>
        <w:jc w:val="both"/>
        <w:rPr>
          <w:rFonts w:ascii="Arial" w:eastAsia="Times New Roman" w:hAnsi="Arial" w:cs="Arial"/>
          <w:bCs/>
          <w:kern w:val="0"/>
          <w:lang w:eastAsia="en-US"/>
        </w:rPr>
      </w:pPr>
      <w:r w:rsidRPr="00336B3A">
        <w:rPr>
          <w:rFonts w:ascii="Arial" w:eastAsia="Times New Roman" w:hAnsi="Arial" w:cs="Arial"/>
          <w:bCs/>
          <w:kern w:val="0"/>
          <w:lang w:eastAsia="en-US"/>
        </w:rPr>
        <w:t xml:space="preserve">да располаже адекватном опремом за извођење уговорене </w:t>
      </w:r>
      <w:r w:rsidR="00477B37">
        <w:rPr>
          <w:rFonts w:ascii="Arial" w:eastAsia="Times New Roman" w:hAnsi="Arial" w:cs="Arial"/>
          <w:bCs/>
          <w:kern w:val="0"/>
          <w:lang w:eastAsia="en-US"/>
        </w:rPr>
        <w:t>Услуга</w:t>
      </w:r>
      <w:r>
        <w:rPr>
          <w:rFonts w:ascii="Arial" w:eastAsia="Times New Roman" w:hAnsi="Arial" w:cs="Arial"/>
          <w:bCs/>
          <w:kern w:val="0"/>
          <w:lang w:eastAsia="en-US"/>
        </w:rPr>
        <w:t>;</w:t>
      </w:r>
    </w:p>
    <w:p w:rsidR="003F4950" w:rsidRPr="00D6713E" w:rsidRDefault="003F4950" w:rsidP="003F4950">
      <w:pPr>
        <w:pStyle w:val="ListParagraph"/>
        <w:numPr>
          <w:ilvl w:val="0"/>
          <w:numId w:val="37"/>
        </w:numPr>
        <w:suppressAutoHyphens w:val="0"/>
        <w:autoSpaceDE w:val="0"/>
        <w:autoSpaceDN w:val="0"/>
        <w:adjustRightInd w:val="0"/>
        <w:spacing w:line="240" w:lineRule="auto"/>
        <w:jc w:val="both"/>
        <w:rPr>
          <w:rFonts w:ascii="Arial" w:eastAsia="Times New Roman" w:hAnsi="Arial" w:cs="Arial"/>
          <w:bCs/>
          <w:kern w:val="0"/>
          <w:lang w:eastAsia="en-US"/>
        </w:rPr>
      </w:pPr>
      <w:r>
        <w:rPr>
          <w:rFonts w:ascii="Arial" w:eastAsia="Times New Roman" w:hAnsi="Arial" w:cs="Arial"/>
          <w:bCs/>
          <w:kern w:val="0"/>
          <w:lang w:eastAsia="en-US"/>
        </w:rPr>
        <w:t>да поступи по примедбама Наручиоца и органа који дају одређене сагласности и одобрења у смислу којих пројекат мора бити урађен;</w:t>
      </w:r>
    </w:p>
    <w:p w:rsidR="00025CF4" w:rsidRPr="0001436C" w:rsidRDefault="00025CF4" w:rsidP="003F4950">
      <w:pPr>
        <w:suppressAutoHyphens w:val="0"/>
        <w:autoSpaceDE w:val="0"/>
        <w:autoSpaceDN w:val="0"/>
        <w:adjustRightInd w:val="0"/>
        <w:spacing w:line="240" w:lineRule="auto"/>
        <w:jc w:val="both"/>
        <w:rPr>
          <w:rFonts w:ascii="Arial" w:eastAsia="Times New Roman" w:hAnsi="Arial" w:cs="Arial"/>
          <w:bCs/>
          <w:kern w:val="0"/>
          <w:lang w:eastAsia="en-US"/>
        </w:rPr>
      </w:pPr>
    </w:p>
    <w:p w:rsidR="00081296" w:rsidRDefault="00081296" w:rsidP="00081296">
      <w:pPr>
        <w:suppressAutoHyphens w:val="0"/>
        <w:autoSpaceDE w:val="0"/>
        <w:autoSpaceDN w:val="0"/>
        <w:adjustRightInd w:val="0"/>
        <w:spacing w:line="240" w:lineRule="auto"/>
        <w:jc w:val="center"/>
        <w:rPr>
          <w:rFonts w:ascii="Arial" w:eastAsia="Times New Roman" w:hAnsi="Arial" w:cs="Arial"/>
          <w:b/>
          <w:bCs/>
          <w:kern w:val="0"/>
          <w:lang w:eastAsia="en-US"/>
        </w:rPr>
      </w:pPr>
      <w:proofErr w:type="gramStart"/>
      <w:r>
        <w:rPr>
          <w:rFonts w:ascii="Arial" w:eastAsia="Times New Roman" w:hAnsi="Arial" w:cs="Arial"/>
          <w:b/>
          <w:bCs/>
          <w:kern w:val="0"/>
          <w:lang w:eastAsia="en-US"/>
        </w:rPr>
        <w:lastRenderedPageBreak/>
        <w:t xml:space="preserve">Члан </w:t>
      </w:r>
      <w:r>
        <w:rPr>
          <w:rFonts w:ascii="Arial" w:eastAsia="Times New Roman" w:hAnsi="Arial" w:cs="Arial"/>
          <w:b/>
          <w:bCs/>
          <w:kern w:val="0"/>
          <w:lang w:val="sr-Cyrl-CS" w:eastAsia="en-US"/>
        </w:rPr>
        <w:t>1</w:t>
      </w:r>
      <w:r w:rsidR="00025CF4">
        <w:rPr>
          <w:rFonts w:ascii="Arial" w:eastAsia="Times New Roman" w:hAnsi="Arial" w:cs="Arial"/>
          <w:b/>
          <w:bCs/>
          <w:kern w:val="0"/>
          <w:lang w:val="sr-Cyrl-CS" w:eastAsia="en-US"/>
        </w:rPr>
        <w:t>1</w:t>
      </w:r>
      <w:r w:rsidRPr="00360C7C">
        <w:rPr>
          <w:rFonts w:ascii="Arial" w:eastAsia="Times New Roman" w:hAnsi="Arial" w:cs="Arial"/>
          <w:b/>
          <w:bCs/>
          <w:kern w:val="0"/>
          <w:lang w:eastAsia="en-US"/>
        </w:rPr>
        <w:t>.</w:t>
      </w:r>
      <w:proofErr w:type="gramEnd"/>
    </w:p>
    <w:p w:rsidR="00081296" w:rsidRDefault="00081296" w:rsidP="00081296">
      <w:pPr>
        <w:jc w:val="both"/>
        <w:rPr>
          <w:rFonts w:ascii="Arial" w:hAnsi="Arial" w:cs="Arial"/>
          <w:bCs/>
          <w:iCs/>
          <w:lang w:val="ru-RU"/>
        </w:rPr>
      </w:pPr>
    </w:p>
    <w:p w:rsidR="00081296" w:rsidRPr="003A7CFB" w:rsidRDefault="00081296" w:rsidP="00081296">
      <w:pPr>
        <w:jc w:val="both"/>
        <w:rPr>
          <w:rFonts w:ascii="Arial" w:hAnsi="Arial" w:cs="Arial"/>
          <w:bCs/>
          <w:i/>
          <w:iCs/>
        </w:rPr>
      </w:pPr>
      <w:r>
        <w:rPr>
          <w:rFonts w:ascii="Arial" w:hAnsi="Arial" w:cs="Arial"/>
          <w:bCs/>
          <w:iCs/>
          <w:lang w:val="ru-RU"/>
        </w:rPr>
        <w:t>Извршилац</w:t>
      </w:r>
      <w:r w:rsidRPr="003A7CFB">
        <w:rPr>
          <w:rFonts w:ascii="Arial" w:hAnsi="Arial" w:cs="Arial"/>
          <w:bCs/>
          <w:iCs/>
          <w:lang w:val="ru-RU"/>
        </w:rPr>
        <w:t xml:space="preserve"> ће део </w:t>
      </w:r>
      <w:r>
        <w:rPr>
          <w:rFonts w:ascii="Arial" w:hAnsi="Arial" w:cs="Arial"/>
          <w:bCs/>
          <w:iCs/>
          <w:lang w:val="ru-RU"/>
        </w:rPr>
        <w:t>услуга које</w:t>
      </w:r>
      <w:r w:rsidRPr="003A7CFB">
        <w:rPr>
          <w:rFonts w:ascii="Arial" w:hAnsi="Arial" w:cs="Arial"/>
          <w:bCs/>
          <w:iCs/>
          <w:lang w:val="ru-RU"/>
        </w:rPr>
        <w:t xml:space="preserve"> су предмет овог уговора извр</w:t>
      </w:r>
      <w:r w:rsidRPr="003A7CFB">
        <w:rPr>
          <w:rFonts w:ascii="Arial" w:hAnsi="Arial" w:cs="Arial"/>
          <w:bCs/>
          <w:iCs/>
          <w:lang w:val="sr-Cyrl-CS"/>
        </w:rPr>
        <w:t>ш</w:t>
      </w:r>
      <w:r w:rsidRPr="003A7CFB">
        <w:rPr>
          <w:rFonts w:ascii="Arial" w:hAnsi="Arial" w:cs="Arial"/>
          <w:bCs/>
          <w:iCs/>
          <w:lang w:val="ru-RU"/>
        </w:rPr>
        <w:t>ити преко подизвођача ______________________________________, са седиштем у _______________________ ПИБ _______________</w:t>
      </w:r>
      <w:r w:rsidRPr="003A7CFB">
        <w:rPr>
          <w:rFonts w:ascii="Arial" w:hAnsi="Arial" w:cs="Arial"/>
          <w:bCs/>
          <w:iCs/>
          <w:lang w:val="sr-Cyrl-CS"/>
        </w:rPr>
        <w:t>_</w:t>
      </w:r>
      <w:r w:rsidRPr="003A7CFB">
        <w:rPr>
          <w:rFonts w:ascii="Arial" w:hAnsi="Arial" w:cs="Arial"/>
          <w:bCs/>
          <w:iCs/>
          <w:lang w:val="ru-RU"/>
        </w:rPr>
        <w:t xml:space="preserve">, матични број _____________, </w:t>
      </w:r>
      <w:r w:rsidRPr="003A7CFB">
        <w:rPr>
          <w:rFonts w:ascii="Arial" w:hAnsi="Arial" w:cs="Arial"/>
          <w:bCs/>
          <w:i/>
          <w:iCs/>
          <w:lang w:val="ru-RU"/>
        </w:rPr>
        <w:t>(ово се попуњава само у случају ако има подизвођача).</w:t>
      </w:r>
    </w:p>
    <w:p w:rsidR="00081296" w:rsidRPr="003A7CFB" w:rsidRDefault="00081296" w:rsidP="00081296">
      <w:pPr>
        <w:jc w:val="both"/>
        <w:rPr>
          <w:rFonts w:ascii="Arial" w:hAnsi="Arial" w:cs="Arial"/>
          <w:bCs/>
          <w:iCs/>
          <w:lang w:val="ru-RU"/>
        </w:rPr>
      </w:pPr>
      <w:r>
        <w:rPr>
          <w:rFonts w:ascii="Arial" w:hAnsi="Arial" w:cs="Arial"/>
          <w:bCs/>
          <w:iCs/>
          <w:lang w:val="ru-RU"/>
        </w:rPr>
        <w:t>Извршилац</w:t>
      </w:r>
      <w:r w:rsidRPr="003A7CFB">
        <w:rPr>
          <w:rFonts w:ascii="Arial" w:hAnsi="Arial" w:cs="Arial"/>
          <w:bCs/>
          <w:iCs/>
          <w:lang w:val="ru-RU"/>
        </w:rPr>
        <w:t xml:space="preserve"> у потпуности одговара Наручиоцу за извршење уговорених обавеза, те и </w:t>
      </w:r>
      <w:r w:rsidR="00477B37">
        <w:rPr>
          <w:rFonts w:ascii="Arial" w:hAnsi="Arial" w:cs="Arial"/>
          <w:bCs/>
          <w:iCs/>
          <w:lang w:val="ru-RU"/>
        </w:rPr>
        <w:t>Услуга</w:t>
      </w:r>
      <w:r>
        <w:rPr>
          <w:rFonts w:ascii="Arial" w:hAnsi="Arial" w:cs="Arial"/>
          <w:bCs/>
          <w:iCs/>
          <w:lang w:val="ru-RU"/>
        </w:rPr>
        <w:t xml:space="preserve"> пружене</w:t>
      </w:r>
      <w:r w:rsidRPr="003A7CFB">
        <w:rPr>
          <w:rFonts w:ascii="Arial" w:hAnsi="Arial" w:cs="Arial"/>
          <w:bCs/>
          <w:iCs/>
          <w:lang w:val="ru-RU"/>
        </w:rPr>
        <w:t xml:space="preserve"> од стране п</w:t>
      </w:r>
      <w:r>
        <w:rPr>
          <w:rFonts w:ascii="Arial" w:hAnsi="Arial" w:cs="Arial"/>
          <w:bCs/>
          <w:iCs/>
          <w:lang w:val="ru-RU"/>
        </w:rPr>
        <w:t>одизвођача</w:t>
      </w:r>
      <w:r w:rsidRPr="003A7CFB">
        <w:rPr>
          <w:rFonts w:ascii="Arial" w:hAnsi="Arial" w:cs="Arial"/>
          <w:bCs/>
          <w:iCs/>
          <w:lang w:val="ru-RU"/>
        </w:rPr>
        <w:t xml:space="preserve">, као да их је сам </w:t>
      </w:r>
      <w:r>
        <w:rPr>
          <w:rFonts w:ascii="Arial" w:hAnsi="Arial" w:cs="Arial"/>
          <w:bCs/>
          <w:iCs/>
          <w:lang w:val="ru-RU"/>
        </w:rPr>
        <w:t>пружио</w:t>
      </w:r>
      <w:r w:rsidRPr="003A7CFB">
        <w:rPr>
          <w:rFonts w:ascii="Arial" w:hAnsi="Arial" w:cs="Arial"/>
          <w:bCs/>
          <w:iCs/>
          <w:lang w:val="ru-RU"/>
        </w:rPr>
        <w:t>.</w:t>
      </w:r>
    </w:p>
    <w:p w:rsidR="00081296" w:rsidRPr="00081296" w:rsidRDefault="00081296" w:rsidP="003F4950">
      <w:pPr>
        <w:suppressAutoHyphens w:val="0"/>
        <w:autoSpaceDE w:val="0"/>
        <w:autoSpaceDN w:val="0"/>
        <w:adjustRightInd w:val="0"/>
        <w:spacing w:line="240" w:lineRule="auto"/>
        <w:jc w:val="both"/>
        <w:rPr>
          <w:rFonts w:ascii="Arial" w:eastAsia="Times New Roman" w:hAnsi="Arial" w:cs="Arial"/>
          <w:bCs/>
          <w:kern w:val="0"/>
          <w:lang w:eastAsia="en-US"/>
        </w:rPr>
      </w:pPr>
    </w:p>
    <w:p w:rsidR="003F4950" w:rsidRPr="00360C7C" w:rsidRDefault="003F4950" w:rsidP="003F4950">
      <w:pPr>
        <w:suppressAutoHyphens w:val="0"/>
        <w:autoSpaceDE w:val="0"/>
        <w:autoSpaceDN w:val="0"/>
        <w:adjustRightInd w:val="0"/>
        <w:spacing w:line="240" w:lineRule="auto"/>
        <w:jc w:val="both"/>
        <w:rPr>
          <w:rFonts w:ascii="Arial" w:eastAsia="Times New Roman" w:hAnsi="Arial" w:cs="Arial"/>
          <w:b/>
          <w:bCs/>
          <w:kern w:val="0"/>
          <w:lang w:eastAsia="en-US"/>
        </w:rPr>
      </w:pPr>
      <w:r w:rsidRPr="00360C7C">
        <w:rPr>
          <w:rFonts w:ascii="Arial" w:eastAsia="Times New Roman" w:hAnsi="Arial" w:cs="Arial"/>
          <w:b/>
          <w:bCs/>
          <w:kern w:val="0"/>
          <w:lang w:eastAsia="en-US"/>
        </w:rPr>
        <w:t>Обавезе Наручиоца</w:t>
      </w:r>
    </w:p>
    <w:p w:rsidR="003F4950"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roofErr w:type="gramStart"/>
      <w:r>
        <w:rPr>
          <w:rFonts w:ascii="Arial" w:eastAsia="Times New Roman" w:hAnsi="Arial" w:cs="Arial"/>
          <w:b/>
          <w:bCs/>
          <w:kern w:val="0"/>
          <w:lang w:eastAsia="en-US"/>
        </w:rPr>
        <w:t xml:space="preserve">Члан </w:t>
      </w:r>
      <w:r>
        <w:rPr>
          <w:rFonts w:ascii="Arial" w:eastAsia="Times New Roman" w:hAnsi="Arial" w:cs="Arial"/>
          <w:b/>
          <w:bCs/>
          <w:kern w:val="0"/>
          <w:lang w:val="sr-Cyrl-CS" w:eastAsia="en-US"/>
        </w:rPr>
        <w:t>1</w:t>
      </w:r>
      <w:r w:rsidR="00025CF4">
        <w:rPr>
          <w:rFonts w:ascii="Arial" w:eastAsia="Times New Roman" w:hAnsi="Arial" w:cs="Arial"/>
          <w:b/>
          <w:bCs/>
          <w:kern w:val="0"/>
          <w:lang w:val="sr-Cyrl-CS" w:eastAsia="en-US"/>
        </w:rPr>
        <w:t>2</w:t>
      </w:r>
      <w:r w:rsidRPr="00360C7C">
        <w:rPr>
          <w:rFonts w:ascii="Arial" w:eastAsia="Times New Roman" w:hAnsi="Arial" w:cs="Arial"/>
          <w:b/>
          <w:bCs/>
          <w:kern w:val="0"/>
          <w:lang w:eastAsia="en-US"/>
        </w:rPr>
        <w:t>.</w:t>
      </w:r>
      <w:proofErr w:type="gramEnd"/>
    </w:p>
    <w:p w:rsidR="003F4950" w:rsidRPr="00360C7C"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
    <w:p w:rsidR="003F4950" w:rsidRDefault="003F4950" w:rsidP="003F4950">
      <w:pPr>
        <w:suppressAutoHyphens w:val="0"/>
        <w:autoSpaceDE w:val="0"/>
        <w:autoSpaceDN w:val="0"/>
        <w:adjustRightInd w:val="0"/>
        <w:spacing w:line="240" w:lineRule="auto"/>
        <w:ind w:firstLine="708"/>
        <w:jc w:val="both"/>
        <w:rPr>
          <w:rFonts w:ascii="Arial" w:eastAsia="Times New Roman" w:hAnsi="Arial" w:cs="Arial"/>
          <w:bCs/>
          <w:kern w:val="0"/>
          <w:lang w:val="sr-Cyrl-CS" w:eastAsia="en-US"/>
        </w:rPr>
      </w:pPr>
      <w:r w:rsidRPr="00360C7C">
        <w:rPr>
          <w:rFonts w:ascii="Arial" w:eastAsia="Times New Roman" w:hAnsi="Arial" w:cs="Arial"/>
          <w:bCs/>
          <w:kern w:val="0"/>
          <w:lang w:eastAsia="en-US"/>
        </w:rPr>
        <w:t>Наручилац се обавезује</w:t>
      </w:r>
      <w:r>
        <w:rPr>
          <w:rFonts w:ascii="Arial" w:eastAsia="Times New Roman" w:hAnsi="Arial" w:cs="Arial"/>
          <w:bCs/>
          <w:kern w:val="0"/>
          <w:lang w:val="sr-Cyrl-CS" w:eastAsia="en-US"/>
        </w:rPr>
        <w:t>:</w:t>
      </w:r>
    </w:p>
    <w:p w:rsidR="003F4950" w:rsidRPr="00B82A9C" w:rsidRDefault="003F4950" w:rsidP="003F4950">
      <w:pPr>
        <w:pStyle w:val="ListParagraph"/>
        <w:numPr>
          <w:ilvl w:val="0"/>
          <w:numId w:val="38"/>
        </w:numPr>
        <w:suppressAutoHyphens w:val="0"/>
        <w:autoSpaceDE w:val="0"/>
        <w:autoSpaceDN w:val="0"/>
        <w:adjustRightInd w:val="0"/>
        <w:spacing w:line="240" w:lineRule="auto"/>
        <w:ind w:left="810" w:hanging="450"/>
        <w:jc w:val="both"/>
        <w:rPr>
          <w:rFonts w:ascii="Arial" w:eastAsia="Times New Roman" w:hAnsi="Arial" w:cs="Arial"/>
          <w:bCs/>
          <w:kern w:val="0"/>
          <w:lang w:eastAsia="en-US"/>
        </w:rPr>
      </w:pPr>
      <w:r w:rsidRPr="00B82A9C">
        <w:rPr>
          <w:rFonts w:ascii="Arial" w:eastAsia="Times New Roman" w:hAnsi="Arial" w:cs="Arial"/>
          <w:bCs/>
          <w:kern w:val="0"/>
          <w:lang w:eastAsia="en-US"/>
        </w:rPr>
        <w:t xml:space="preserve">да </w:t>
      </w:r>
      <w:r>
        <w:rPr>
          <w:rFonts w:ascii="Arial" w:eastAsia="Times New Roman" w:hAnsi="Arial" w:cs="Arial"/>
          <w:kern w:val="0"/>
          <w:lang w:eastAsia="en-US"/>
        </w:rPr>
        <w:t>Извршиоцу</w:t>
      </w:r>
      <w:r w:rsidRPr="00B82A9C">
        <w:rPr>
          <w:rFonts w:ascii="Arial" w:eastAsia="Times New Roman" w:hAnsi="Arial" w:cs="Arial"/>
          <w:bCs/>
          <w:kern w:val="0"/>
          <w:lang w:eastAsia="en-US"/>
        </w:rPr>
        <w:t xml:space="preserve"> плати уговорену цену под условима и на начин одређен чланом </w:t>
      </w:r>
      <w:r>
        <w:rPr>
          <w:rFonts w:ascii="Arial" w:eastAsia="Times New Roman" w:hAnsi="Arial" w:cs="Arial"/>
          <w:bCs/>
          <w:kern w:val="0"/>
          <w:lang w:val="sr-Cyrl-CS" w:eastAsia="en-US"/>
        </w:rPr>
        <w:t>5</w:t>
      </w:r>
      <w:r w:rsidRPr="00B82A9C">
        <w:rPr>
          <w:rFonts w:ascii="Arial" w:eastAsia="Times New Roman" w:hAnsi="Arial" w:cs="Arial"/>
          <w:bCs/>
          <w:kern w:val="0"/>
          <w:lang w:eastAsia="en-US"/>
        </w:rPr>
        <w:t>.</w:t>
      </w:r>
      <w:r>
        <w:rPr>
          <w:rFonts w:ascii="Arial" w:eastAsia="Times New Roman" w:hAnsi="Arial" w:cs="Arial"/>
          <w:bCs/>
          <w:kern w:val="0"/>
          <w:lang w:eastAsia="en-US"/>
        </w:rPr>
        <w:t>овог Уговора</w:t>
      </w:r>
      <w:r>
        <w:rPr>
          <w:rFonts w:ascii="Arial" w:eastAsia="Times New Roman" w:hAnsi="Arial" w:cs="Arial"/>
          <w:bCs/>
          <w:kern w:val="0"/>
          <w:lang w:val="sr-Cyrl-CS" w:eastAsia="en-US"/>
        </w:rPr>
        <w:t>;</w:t>
      </w:r>
    </w:p>
    <w:p w:rsidR="003F4950" w:rsidRPr="00B8174C" w:rsidRDefault="003F4950" w:rsidP="003F4950">
      <w:pPr>
        <w:pStyle w:val="ListParagraph"/>
        <w:numPr>
          <w:ilvl w:val="0"/>
          <w:numId w:val="38"/>
        </w:numPr>
        <w:suppressAutoHyphens w:val="0"/>
        <w:autoSpaceDE w:val="0"/>
        <w:autoSpaceDN w:val="0"/>
        <w:adjustRightInd w:val="0"/>
        <w:spacing w:line="240" w:lineRule="auto"/>
        <w:ind w:left="810" w:hanging="450"/>
        <w:jc w:val="both"/>
        <w:rPr>
          <w:rFonts w:ascii="Arial" w:eastAsia="Times New Roman" w:hAnsi="Arial" w:cs="Arial"/>
          <w:bCs/>
          <w:kern w:val="0"/>
          <w:lang w:eastAsia="en-US"/>
        </w:rPr>
      </w:pPr>
      <w:r>
        <w:rPr>
          <w:rFonts w:ascii="Arial" w:eastAsia="Times New Roman" w:hAnsi="Arial" w:cs="Arial"/>
          <w:bCs/>
          <w:kern w:val="0"/>
          <w:lang w:eastAsia="en-US"/>
        </w:rPr>
        <w:t>да преда пројектанту пројектни задатак и све друге неопходне податке за израду пројектне документациј</w:t>
      </w:r>
      <w:r w:rsidR="00B8174C">
        <w:rPr>
          <w:rFonts w:ascii="Arial" w:eastAsia="Times New Roman" w:hAnsi="Arial" w:cs="Arial"/>
          <w:bCs/>
          <w:kern w:val="0"/>
          <w:lang w:eastAsia="en-US"/>
        </w:rPr>
        <w:t>е</w:t>
      </w:r>
      <w:r w:rsidR="00B8174C">
        <w:rPr>
          <w:rFonts w:ascii="Arial" w:eastAsia="Times New Roman" w:hAnsi="Arial" w:cs="Arial"/>
          <w:bCs/>
          <w:kern w:val="0"/>
          <w:lang w:val="sr-Cyrl-CS" w:eastAsia="en-US"/>
        </w:rPr>
        <w:t>;</w:t>
      </w:r>
    </w:p>
    <w:p w:rsidR="00B8174C" w:rsidRDefault="00B8174C" w:rsidP="003F4950">
      <w:pPr>
        <w:pStyle w:val="ListParagraph"/>
        <w:numPr>
          <w:ilvl w:val="0"/>
          <w:numId w:val="38"/>
        </w:numPr>
        <w:suppressAutoHyphens w:val="0"/>
        <w:autoSpaceDE w:val="0"/>
        <w:autoSpaceDN w:val="0"/>
        <w:adjustRightInd w:val="0"/>
        <w:spacing w:line="240" w:lineRule="auto"/>
        <w:ind w:left="810" w:hanging="450"/>
        <w:jc w:val="both"/>
        <w:rPr>
          <w:rFonts w:ascii="Arial" w:eastAsia="Times New Roman" w:hAnsi="Arial" w:cs="Arial"/>
          <w:bCs/>
          <w:kern w:val="0"/>
          <w:lang w:eastAsia="en-US"/>
        </w:rPr>
      </w:pPr>
      <w:r>
        <w:rPr>
          <w:rFonts w:ascii="Arial" w:eastAsia="Times New Roman" w:hAnsi="Arial" w:cs="Arial"/>
          <w:bCs/>
          <w:kern w:val="0"/>
          <w:lang w:val="sr-Cyrl-CS" w:eastAsia="en-US"/>
        </w:rPr>
        <w:t>да прибави о свом трошку катастарске подлоге.</w:t>
      </w:r>
    </w:p>
    <w:p w:rsidR="003F4950" w:rsidRPr="00360C7C" w:rsidRDefault="003F4950" w:rsidP="003F4950">
      <w:pPr>
        <w:suppressAutoHyphens w:val="0"/>
        <w:autoSpaceDE w:val="0"/>
        <w:autoSpaceDN w:val="0"/>
        <w:adjustRightInd w:val="0"/>
        <w:spacing w:line="240" w:lineRule="auto"/>
        <w:jc w:val="both"/>
        <w:rPr>
          <w:rFonts w:ascii="Arial" w:eastAsia="Times New Roman" w:hAnsi="Arial" w:cs="Arial"/>
          <w:bCs/>
          <w:kern w:val="0"/>
          <w:lang w:eastAsia="en-US"/>
        </w:rPr>
      </w:pPr>
    </w:p>
    <w:p w:rsidR="003F4950" w:rsidRPr="003F4E70" w:rsidRDefault="003F4950" w:rsidP="003F4950">
      <w:pPr>
        <w:suppressAutoHyphens w:val="0"/>
        <w:autoSpaceDE w:val="0"/>
        <w:autoSpaceDN w:val="0"/>
        <w:adjustRightInd w:val="0"/>
        <w:spacing w:line="240" w:lineRule="auto"/>
        <w:jc w:val="both"/>
        <w:rPr>
          <w:rFonts w:ascii="Arial" w:eastAsia="Times New Roman" w:hAnsi="Arial" w:cs="Arial"/>
          <w:b/>
          <w:bCs/>
          <w:kern w:val="0"/>
          <w:lang w:eastAsia="en-US"/>
        </w:rPr>
      </w:pPr>
      <w:r>
        <w:rPr>
          <w:rFonts w:ascii="Arial" w:eastAsia="Times New Roman" w:hAnsi="Arial" w:cs="Arial"/>
          <w:b/>
          <w:bCs/>
          <w:kern w:val="0"/>
          <w:lang w:val="sr-Cyrl-CS" w:eastAsia="en-US"/>
        </w:rPr>
        <w:t>Квалитет документације</w:t>
      </w:r>
    </w:p>
    <w:p w:rsidR="003F4950"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roofErr w:type="gramStart"/>
      <w:r w:rsidRPr="00360C7C">
        <w:rPr>
          <w:rFonts w:ascii="Arial" w:eastAsia="Times New Roman" w:hAnsi="Arial" w:cs="Arial"/>
          <w:b/>
          <w:bCs/>
          <w:kern w:val="0"/>
          <w:lang w:eastAsia="en-US"/>
        </w:rPr>
        <w:t>Члан 1</w:t>
      </w:r>
      <w:r w:rsidR="00025CF4">
        <w:rPr>
          <w:rFonts w:ascii="Arial" w:eastAsia="Times New Roman" w:hAnsi="Arial" w:cs="Arial"/>
          <w:b/>
          <w:bCs/>
          <w:kern w:val="0"/>
          <w:lang w:eastAsia="en-US"/>
        </w:rPr>
        <w:t>3</w:t>
      </w:r>
      <w:r w:rsidRPr="00360C7C">
        <w:rPr>
          <w:rFonts w:ascii="Arial" w:eastAsia="Times New Roman" w:hAnsi="Arial" w:cs="Arial"/>
          <w:b/>
          <w:bCs/>
          <w:kern w:val="0"/>
          <w:lang w:eastAsia="en-US"/>
        </w:rPr>
        <w:t>.</w:t>
      </w:r>
      <w:proofErr w:type="gramEnd"/>
    </w:p>
    <w:p w:rsidR="003F4950" w:rsidRDefault="003F4950" w:rsidP="003F4950">
      <w:pPr>
        <w:suppressAutoHyphens w:val="0"/>
        <w:autoSpaceDE w:val="0"/>
        <w:autoSpaceDN w:val="0"/>
        <w:adjustRightInd w:val="0"/>
        <w:spacing w:line="240" w:lineRule="auto"/>
        <w:jc w:val="both"/>
        <w:rPr>
          <w:rFonts w:ascii="Arial" w:eastAsia="Times New Roman" w:hAnsi="Arial" w:cs="Arial"/>
          <w:b/>
          <w:bCs/>
          <w:kern w:val="0"/>
          <w:lang w:eastAsia="en-US"/>
        </w:rPr>
      </w:pPr>
    </w:p>
    <w:p w:rsidR="003F4950" w:rsidRDefault="003F4950" w:rsidP="003F4950">
      <w:pPr>
        <w:suppressAutoHyphens w:val="0"/>
        <w:autoSpaceDE w:val="0"/>
        <w:autoSpaceDN w:val="0"/>
        <w:adjustRightInd w:val="0"/>
        <w:spacing w:line="240" w:lineRule="auto"/>
        <w:jc w:val="both"/>
        <w:rPr>
          <w:rFonts w:ascii="Arial" w:eastAsia="Times New Roman" w:hAnsi="Arial" w:cs="Arial"/>
          <w:bCs/>
          <w:kern w:val="0"/>
          <w:lang w:eastAsia="en-US"/>
        </w:rPr>
      </w:pPr>
      <w:r>
        <w:rPr>
          <w:rFonts w:ascii="Arial" w:eastAsia="Times New Roman" w:hAnsi="Arial" w:cs="Arial"/>
          <w:b/>
          <w:bCs/>
          <w:kern w:val="0"/>
          <w:lang w:eastAsia="en-US"/>
        </w:rPr>
        <w:tab/>
      </w:r>
      <w:proofErr w:type="gramStart"/>
      <w:r>
        <w:rPr>
          <w:rFonts w:ascii="Arial" w:eastAsia="Times New Roman" w:hAnsi="Arial" w:cs="Arial"/>
          <w:bCs/>
          <w:kern w:val="0"/>
          <w:lang w:eastAsia="en-US"/>
        </w:rPr>
        <w:t>Пројектна документација мора бити израђена на начин одређен овим уговором, и у складу са прописима и правилима струке.</w:t>
      </w:r>
      <w:proofErr w:type="gramEnd"/>
    </w:p>
    <w:p w:rsidR="003F4950" w:rsidRDefault="003F4950" w:rsidP="003F4950">
      <w:pPr>
        <w:suppressAutoHyphens w:val="0"/>
        <w:autoSpaceDE w:val="0"/>
        <w:autoSpaceDN w:val="0"/>
        <w:adjustRightInd w:val="0"/>
        <w:spacing w:line="240" w:lineRule="auto"/>
        <w:jc w:val="both"/>
        <w:rPr>
          <w:rFonts w:ascii="Arial" w:eastAsia="Times New Roman" w:hAnsi="Arial" w:cs="Arial"/>
          <w:bCs/>
          <w:kern w:val="0"/>
          <w:lang w:eastAsia="en-US"/>
        </w:rPr>
      </w:pPr>
      <w:r>
        <w:rPr>
          <w:rFonts w:ascii="Arial" w:eastAsia="Times New Roman" w:hAnsi="Arial" w:cs="Arial"/>
          <w:bCs/>
          <w:kern w:val="0"/>
          <w:lang w:eastAsia="en-US"/>
        </w:rPr>
        <w:tab/>
      </w:r>
      <w:proofErr w:type="gramStart"/>
      <w:r>
        <w:rPr>
          <w:rFonts w:ascii="Arial" w:eastAsia="Times New Roman" w:hAnsi="Arial" w:cs="Arial"/>
          <w:kern w:val="0"/>
          <w:lang w:eastAsia="en-US"/>
        </w:rPr>
        <w:t>Извршилац</w:t>
      </w:r>
      <w:r>
        <w:rPr>
          <w:rFonts w:ascii="Arial" w:eastAsia="Times New Roman" w:hAnsi="Arial" w:cs="Arial"/>
          <w:bCs/>
          <w:kern w:val="0"/>
          <w:lang w:eastAsia="en-US"/>
        </w:rPr>
        <w:t xml:space="preserve"> је дужан да сагласно прописима и правилима струке провери правилност техничких решења и рачунских радњи у техничкој документацији коју је израдио и да исте овери.</w:t>
      </w:r>
      <w:proofErr w:type="gramEnd"/>
    </w:p>
    <w:p w:rsidR="003F4950" w:rsidRPr="004B4F99" w:rsidRDefault="003F4950" w:rsidP="003F4950">
      <w:pPr>
        <w:suppressAutoHyphens w:val="0"/>
        <w:autoSpaceDE w:val="0"/>
        <w:autoSpaceDN w:val="0"/>
        <w:adjustRightInd w:val="0"/>
        <w:spacing w:line="240" w:lineRule="auto"/>
        <w:jc w:val="both"/>
        <w:rPr>
          <w:rFonts w:ascii="Arial" w:eastAsia="Times New Roman" w:hAnsi="Arial" w:cs="Arial"/>
          <w:bCs/>
          <w:kern w:val="0"/>
          <w:lang w:eastAsia="en-US"/>
        </w:rPr>
      </w:pPr>
      <w:r>
        <w:rPr>
          <w:rFonts w:ascii="Arial" w:eastAsia="Times New Roman" w:hAnsi="Arial" w:cs="Arial"/>
          <w:bCs/>
          <w:kern w:val="0"/>
          <w:lang w:eastAsia="en-US"/>
        </w:rPr>
        <w:tab/>
      </w:r>
      <w:proofErr w:type="gramStart"/>
      <w:r>
        <w:rPr>
          <w:rFonts w:ascii="Arial" w:eastAsia="Times New Roman" w:hAnsi="Arial" w:cs="Arial"/>
          <w:kern w:val="0"/>
          <w:lang w:eastAsia="en-US"/>
        </w:rPr>
        <w:t>Извршилац</w:t>
      </w:r>
      <w:r>
        <w:rPr>
          <w:rFonts w:ascii="Arial" w:eastAsia="Times New Roman" w:hAnsi="Arial" w:cs="Arial"/>
          <w:bCs/>
          <w:kern w:val="0"/>
          <w:lang w:eastAsia="en-US"/>
        </w:rPr>
        <w:t xml:space="preserve"> је одговоран за техничка решења која се предвиђају у техничкој докумантацији.</w:t>
      </w:r>
      <w:proofErr w:type="gramEnd"/>
    </w:p>
    <w:p w:rsidR="003F4950" w:rsidRDefault="003F4950" w:rsidP="003F4950">
      <w:pPr>
        <w:suppressAutoHyphens w:val="0"/>
        <w:autoSpaceDE w:val="0"/>
        <w:autoSpaceDN w:val="0"/>
        <w:adjustRightInd w:val="0"/>
        <w:spacing w:line="240" w:lineRule="auto"/>
        <w:ind w:firstLine="708"/>
        <w:jc w:val="both"/>
        <w:rPr>
          <w:rFonts w:ascii="Arial" w:eastAsia="Times New Roman" w:hAnsi="Arial" w:cs="Arial"/>
          <w:bCs/>
          <w:kern w:val="0"/>
          <w:lang w:eastAsia="en-US"/>
        </w:rPr>
      </w:pPr>
      <w:r>
        <w:rPr>
          <w:rFonts w:ascii="Arial" w:eastAsia="Times New Roman" w:hAnsi="Arial" w:cs="Arial"/>
          <w:bCs/>
          <w:kern w:val="0"/>
          <w:lang w:eastAsia="en-US"/>
        </w:rPr>
        <w:t xml:space="preserve">Ако </w:t>
      </w:r>
      <w:r>
        <w:rPr>
          <w:rFonts w:ascii="Arial" w:eastAsia="Times New Roman" w:hAnsi="Arial" w:cs="Arial"/>
          <w:kern w:val="0"/>
          <w:lang w:eastAsia="en-US"/>
        </w:rPr>
        <w:t>Извршилац</w:t>
      </w:r>
      <w:r>
        <w:rPr>
          <w:rFonts w:ascii="Arial" w:eastAsia="Times New Roman" w:hAnsi="Arial" w:cs="Arial"/>
          <w:bCs/>
          <w:kern w:val="0"/>
          <w:lang w:eastAsia="en-US"/>
        </w:rPr>
        <w:t xml:space="preserve"> не изради техничку докумантацију, односно њене делове по уговореном пројектном задатку и у складу са техничким прописима, као и према резултатима сопствног проверавања и правилима струке, Наручилац има право да захтева обустављање и даљу израду техничке документације, односно њеног дела, односно да захтева испуњење пројектованих уговорених обавеза.</w:t>
      </w:r>
    </w:p>
    <w:p w:rsidR="003F4950" w:rsidRDefault="003F4950" w:rsidP="003F4950">
      <w:pPr>
        <w:suppressAutoHyphens w:val="0"/>
        <w:autoSpaceDE w:val="0"/>
        <w:autoSpaceDN w:val="0"/>
        <w:adjustRightInd w:val="0"/>
        <w:spacing w:line="240" w:lineRule="auto"/>
        <w:jc w:val="center"/>
        <w:rPr>
          <w:rFonts w:ascii="Arial" w:eastAsia="Times New Roman" w:hAnsi="Arial" w:cs="Arial"/>
          <w:bCs/>
          <w:kern w:val="0"/>
          <w:lang w:eastAsia="en-US"/>
        </w:rPr>
      </w:pPr>
    </w:p>
    <w:p w:rsidR="003F4950"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roofErr w:type="gramStart"/>
      <w:r w:rsidRPr="00360C7C">
        <w:rPr>
          <w:rFonts w:ascii="Arial" w:eastAsia="Times New Roman" w:hAnsi="Arial" w:cs="Arial"/>
          <w:b/>
          <w:bCs/>
          <w:kern w:val="0"/>
          <w:lang w:eastAsia="en-US"/>
        </w:rPr>
        <w:t>Члан 1</w:t>
      </w:r>
      <w:r w:rsidR="00025CF4">
        <w:rPr>
          <w:rFonts w:ascii="Arial" w:eastAsia="Times New Roman" w:hAnsi="Arial" w:cs="Arial"/>
          <w:b/>
          <w:bCs/>
          <w:kern w:val="0"/>
          <w:lang w:val="sr-Cyrl-CS" w:eastAsia="en-US"/>
        </w:rPr>
        <w:t>4</w:t>
      </w:r>
      <w:r w:rsidRPr="00360C7C">
        <w:rPr>
          <w:rFonts w:ascii="Arial" w:eastAsia="Times New Roman" w:hAnsi="Arial" w:cs="Arial"/>
          <w:b/>
          <w:bCs/>
          <w:kern w:val="0"/>
          <w:lang w:eastAsia="en-US"/>
        </w:rPr>
        <w:t>.</w:t>
      </w:r>
      <w:proofErr w:type="gramEnd"/>
    </w:p>
    <w:p w:rsidR="003F4950" w:rsidRDefault="003F4950" w:rsidP="003F4950">
      <w:pPr>
        <w:suppressAutoHyphens w:val="0"/>
        <w:autoSpaceDE w:val="0"/>
        <w:autoSpaceDN w:val="0"/>
        <w:adjustRightInd w:val="0"/>
        <w:spacing w:line="240" w:lineRule="auto"/>
        <w:jc w:val="both"/>
        <w:rPr>
          <w:rFonts w:ascii="Arial" w:eastAsia="Times New Roman" w:hAnsi="Arial" w:cs="Arial"/>
          <w:b/>
          <w:bCs/>
          <w:kern w:val="0"/>
          <w:lang w:eastAsia="en-US"/>
        </w:rPr>
      </w:pPr>
    </w:p>
    <w:p w:rsidR="003F4950" w:rsidRDefault="003F4950" w:rsidP="003F4950">
      <w:pPr>
        <w:suppressAutoHyphens w:val="0"/>
        <w:autoSpaceDE w:val="0"/>
        <w:autoSpaceDN w:val="0"/>
        <w:adjustRightInd w:val="0"/>
        <w:spacing w:line="240" w:lineRule="auto"/>
        <w:jc w:val="both"/>
        <w:rPr>
          <w:rFonts w:ascii="Arial" w:eastAsia="Times New Roman" w:hAnsi="Arial" w:cs="Arial"/>
          <w:bCs/>
          <w:kern w:val="0"/>
          <w:lang w:eastAsia="en-US"/>
        </w:rPr>
      </w:pPr>
      <w:r>
        <w:rPr>
          <w:rFonts w:ascii="Arial" w:eastAsia="Times New Roman" w:hAnsi="Arial" w:cs="Arial"/>
          <w:b/>
          <w:bCs/>
          <w:kern w:val="0"/>
          <w:lang w:eastAsia="en-US"/>
        </w:rPr>
        <w:tab/>
      </w:r>
      <w:proofErr w:type="gramStart"/>
      <w:r>
        <w:rPr>
          <w:rFonts w:ascii="Arial" w:eastAsia="Times New Roman" w:hAnsi="Arial" w:cs="Arial"/>
          <w:kern w:val="0"/>
          <w:lang w:eastAsia="en-US"/>
        </w:rPr>
        <w:t>Извршилац</w:t>
      </w:r>
      <w:r>
        <w:rPr>
          <w:rFonts w:ascii="Arial" w:eastAsia="Times New Roman" w:hAnsi="Arial" w:cs="Arial"/>
          <w:bCs/>
          <w:kern w:val="0"/>
          <w:lang w:eastAsia="en-US"/>
        </w:rPr>
        <w:t xml:space="preserve"> је дужан да пружи доказе о функционалности објекта саобразно пројектном задатку, као и квалитету предвиђеног материјала за уграђивање и опреме у израђеној техничкој документацији, што ће се детаљно објаснити у техничком опису и спецификацији коришћених стандарда или прилагањем атеста.</w:t>
      </w:r>
      <w:proofErr w:type="gramEnd"/>
    </w:p>
    <w:p w:rsidR="003F4950" w:rsidRDefault="003F4950" w:rsidP="003F4950">
      <w:pPr>
        <w:suppressAutoHyphens w:val="0"/>
        <w:autoSpaceDE w:val="0"/>
        <w:autoSpaceDN w:val="0"/>
        <w:adjustRightInd w:val="0"/>
        <w:spacing w:line="240" w:lineRule="auto"/>
        <w:jc w:val="both"/>
        <w:rPr>
          <w:rFonts w:ascii="Arial" w:eastAsia="Times New Roman" w:hAnsi="Arial" w:cs="Arial"/>
          <w:bCs/>
          <w:kern w:val="0"/>
          <w:lang w:eastAsia="en-US"/>
        </w:rPr>
      </w:pPr>
      <w:r>
        <w:rPr>
          <w:rFonts w:ascii="Arial" w:eastAsia="Times New Roman" w:hAnsi="Arial" w:cs="Arial"/>
          <w:bCs/>
          <w:kern w:val="0"/>
          <w:lang w:eastAsia="en-US"/>
        </w:rPr>
        <w:tab/>
      </w:r>
      <w:proofErr w:type="gramStart"/>
      <w:r>
        <w:rPr>
          <w:rFonts w:ascii="Arial" w:eastAsia="Times New Roman" w:hAnsi="Arial" w:cs="Arial"/>
          <w:bCs/>
          <w:kern w:val="0"/>
          <w:lang w:eastAsia="en-US"/>
        </w:rPr>
        <w:t>Ако контрола Наручиоца уз подношење одговарајућих доказа, захтева измену појед</w:t>
      </w:r>
      <w:r w:rsidR="008A424F">
        <w:rPr>
          <w:rFonts w:ascii="Arial" w:eastAsia="Times New Roman" w:hAnsi="Arial" w:cs="Arial"/>
          <w:bCs/>
          <w:kern w:val="0"/>
          <w:lang w:eastAsia="en-US"/>
        </w:rPr>
        <w:t>и</w:t>
      </w:r>
      <w:r>
        <w:rPr>
          <w:rFonts w:ascii="Arial" w:eastAsia="Times New Roman" w:hAnsi="Arial" w:cs="Arial"/>
          <w:bCs/>
          <w:kern w:val="0"/>
          <w:lang w:eastAsia="en-US"/>
        </w:rPr>
        <w:t xml:space="preserve">них материјала или опреме коју </w:t>
      </w:r>
      <w:r>
        <w:rPr>
          <w:rFonts w:ascii="Arial" w:eastAsia="Times New Roman" w:hAnsi="Arial" w:cs="Arial"/>
          <w:kern w:val="0"/>
          <w:lang w:eastAsia="en-US"/>
        </w:rPr>
        <w:t>Извршилац</w:t>
      </w:r>
      <w:r>
        <w:rPr>
          <w:rFonts w:ascii="Arial" w:eastAsia="Times New Roman" w:hAnsi="Arial" w:cs="Arial"/>
          <w:bCs/>
          <w:kern w:val="0"/>
          <w:lang w:eastAsia="en-US"/>
        </w:rPr>
        <w:t xml:space="preserve"> предвиђа у техничкој документацији, </w:t>
      </w:r>
      <w:r>
        <w:rPr>
          <w:rFonts w:ascii="Arial" w:eastAsia="Times New Roman" w:hAnsi="Arial" w:cs="Arial"/>
          <w:kern w:val="0"/>
          <w:lang w:eastAsia="en-US"/>
        </w:rPr>
        <w:t>Извршилац</w:t>
      </w:r>
      <w:r>
        <w:rPr>
          <w:rFonts w:ascii="Arial" w:eastAsia="Times New Roman" w:hAnsi="Arial" w:cs="Arial"/>
          <w:bCs/>
          <w:kern w:val="0"/>
          <w:lang w:eastAsia="en-US"/>
        </w:rPr>
        <w:t xml:space="preserve"> је дужан да ову измену омогући.</w:t>
      </w:r>
      <w:proofErr w:type="gramEnd"/>
    </w:p>
    <w:p w:rsidR="003F4950" w:rsidRDefault="003F4950" w:rsidP="003F4950">
      <w:pPr>
        <w:suppressAutoHyphens w:val="0"/>
        <w:autoSpaceDE w:val="0"/>
        <w:autoSpaceDN w:val="0"/>
        <w:adjustRightInd w:val="0"/>
        <w:spacing w:line="240" w:lineRule="auto"/>
        <w:jc w:val="both"/>
        <w:rPr>
          <w:rFonts w:ascii="Arial" w:eastAsia="Times New Roman" w:hAnsi="Arial" w:cs="Arial"/>
          <w:bCs/>
          <w:kern w:val="0"/>
          <w:lang w:eastAsia="en-US"/>
        </w:rPr>
      </w:pPr>
    </w:p>
    <w:p w:rsidR="003F4950"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roofErr w:type="gramStart"/>
      <w:r w:rsidRPr="00360C7C">
        <w:rPr>
          <w:rFonts w:ascii="Arial" w:eastAsia="Times New Roman" w:hAnsi="Arial" w:cs="Arial"/>
          <w:b/>
          <w:bCs/>
          <w:kern w:val="0"/>
          <w:lang w:eastAsia="en-US"/>
        </w:rPr>
        <w:t>Члан 1</w:t>
      </w:r>
      <w:r w:rsidR="00025CF4">
        <w:rPr>
          <w:rFonts w:ascii="Arial" w:eastAsia="Times New Roman" w:hAnsi="Arial" w:cs="Arial"/>
          <w:b/>
          <w:bCs/>
          <w:kern w:val="0"/>
          <w:lang w:eastAsia="en-US"/>
        </w:rPr>
        <w:t>5</w:t>
      </w:r>
      <w:r w:rsidRPr="00360C7C">
        <w:rPr>
          <w:rFonts w:ascii="Arial" w:eastAsia="Times New Roman" w:hAnsi="Arial" w:cs="Arial"/>
          <w:b/>
          <w:bCs/>
          <w:kern w:val="0"/>
          <w:lang w:eastAsia="en-US"/>
        </w:rPr>
        <w:t>.</w:t>
      </w:r>
      <w:proofErr w:type="gramEnd"/>
    </w:p>
    <w:p w:rsidR="003F4950"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
    <w:p w:rsidR="003F4950" w:rsidRPr="00B8174C" w:rsidRDefault="003F4950" w:rsidP="003F4950">
      <w:pPr>
        <w:suppressAutoHyphens w:val="0"/>
        <w:autoSpaceDE w:val="0"/>
        <w:autoSpaceDN w:val="0"/>
        <w:adjustRightInd w:val="0"/>
        <w:spacing w:line="240" w:lineRule="auto"/>
        <w:jc w:val="both"/>
        <w:rPr>
          <w:rFonts w:ascii="Arial" w:eastAsia="Times New Roman" w:hAnsi="Arial" w:cs="Arial"/>
          <w:bCs/>
          <w:kern w:val="0"/>
          <w:lang w:val="sr-Cyrl-CS" w:eastAsia="en-US"/>
        </w:rPr>
      </w:pPr>
      <w:r>
        <w:rPr>
          <w:rFonts w:ascii="Arial" w:eastAsia="Times New Roman" w:hAnsi="Arial" w:cs="Arial"/>
          <w:bCs/>
          <w:kern w:val="0"/>
          <w:lang w:eastAsia="en-US"/>
        </w:rPr>
        <w:tab/>
      </w:r>
      <w:proofErr w:type="gramStart"/>
      <w:r>
        <w:rPr>
          <w:rFonts w:ascii="Arial" w:eastAsia="Times New Roman" w:hAnsi="Arial" w:cs="Arial"/>
          <w:bCs/>
          <w:kern w:val="0"/>
          <w:lang w:eastAsia="en-US"/>
        </w:rPr>
        <w:t>Када израђена документација има такав недостатак који је чини неупотребљивом или је урађена у супротности са изричитим условима овог уговора, наручилац може, не тражећи претходно отклањање недостатака, раскинути овај уговор и захтевати накнаду штете.</w:t>
      </w:r>
      <w:proofErr w:type="gramEnd"/>
    </w:p>
    <w:p w:rsidR="003F4950" w:rsidRDefault="003F4950" w:rsidP="003F4950">
      <w:pPr>
        <w:suppressAutoHyphens w:val="0"/>
        <w:autoSpaceDE w:val="0"/>
        <w:autoSpaceDN w:val="0"/>
        <w:adjustRightInd w:val="0"/>
        <w:spacing w:line="240" w:lineRule="auto"/>
        <w:jc w:val="both"/>
        <w:rPr>
          <w:rFonts w:ascii="Arial" w:eastAsia="Times New Roman" w:hAnsi="Arial" w:cs="Arial"/>
          <w:b/>
          <w:bCs/>
          <w:kern w:val="0"/>
          <w:lang w:val="sr-Cyrl-CS" w:eastAsia="en-US"/>
        </w:rPr>
      </w:pPr>
      <w:r>
        <w:rPr>
          <w:rFonts w:ascii="Arial" w:eastAsia="Times New Roman" w:hAnsi="Arial" w:cs="Arial"/>
          <w:b/>
          <w:bCs/>
          <w:kern w:val="0"/>
          <w:lang w:val="sr-Cyrl-CS" w:eastAsia="en-US"/>
        </w:rPr>
        <w:lastRenderedPageBreak/>
        <w:t>Одговорност за недостатке</w:t>
      </w:r>
    </w:p>
    <w:p w:rsidR="003F4950"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roofErr w:type="gramStart"/>
      <w:r w:rsidRPr="00360C7C">
        <w:rPr>
          <w:rFonts w:ascii="Arial" w:eastAsia="Times New Roman" w:hAnsi="Arial" w:cs="Arial"/>
          <w:b/>
          <w:bCs/>
          <w:kern w:val="0"/>
          <w:lang w:eastAsia="en-US"/>
        </w:rPr>
        <w:t>Члан 1</w:t>
      </w:r>
      <w:r w:rsidR="00025CF4">
        <w:rPr>
          <w:rFonts w:ascii="Arial" w:eastAsia="Times New Roman" w:hAnsi="Arial" w:cs="Arial"/>
          <w:b/>
          <w:bCs/>
          <w:kern w:val="0"/>
          <w:lang w:eastAsia="en-US"/>
        </w:rPr>
        <w:t>6</w:t>
      </w:r>
      <w:r w:rsidRPr="00360C7C">
        <w:rPr>
          <w:rFonts w:ascii="Arial" w:eastAsia="Times New Roman" w:hAnsi="Arial" w:cs="Arial"/>
          <w:b/>
          <w:bCs/>
          <w:kern w:val="0"/>
          <w:lang w:eastAsia="en-US"/>
        </w:rPr>
        <w:t>.</w:t>
      </w:r>
      <w:proofErr w:type="gramEnd"/>
    </w:p>
    <w:p w:rsidR="003F4950"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
    <w:p w:rsidR="003F4950" w:rsidRPr="0052777E" w:rsidRDefault="003F4950" w:rsidP="003F4950">
      <w:pPr>
        <w:suppressAutoHyphens w:val="0"/>
        <w:autoSpaceDE w:val="0"/>
        <w:autoSpaceDN w:val="0"/>
        <w:adjustRightInd w:val="0"/>
        <w:spacing w:line="240" w:lineRule="auto"/>
        <w:jc w:val="both"/>
        <w:rPr>
          <w:rFonts w:ascii="Arial" w:eastAsia="Times New Roman" w:hAnsi="Arial" w:cs="Arial"/>
          <w:bCs/>
          <w:kern w:val="0"/>
          <w:lang w:eastAsia="en-US"/>
        </w:rPr>
      </w:pPr>
      <w:r>
        <w:rPr>
          <w:rFonts w:ascii="Arial" w:eastAsia="Times New Roman" w:hAnsi="Arial" w:cs="Arial"/>
          <w:bCs/>
          <w:kern w:val="0"/>
          <w:lang w:eastAsia="en-US"/>
        </w:rPr>
        <w:tab/>
      </w:r>
      <w:proofErr w:type="gramStart"/>
      <w:r>
        <w:rPr>
          <w:rFonts w:ascii="Arial" w:eastAsia="Times New Roman" w:hAnsi="Arial" w:cs="Arial"/>
          <w:bCs/>
          <w:kern w:val="0"/>
          <w:lang w:eastAsia="en-US"/>
        </w:rPr>
        <w:t xml:space="preserve">Наручилац је дужан прегледати урађену пројектну документацију одмах након позива </w:t>
      </w:r>
      <w:r>
        <w:rPr>
          <w:rFonts w:ascii="Arial" w:eastAsia="Times New Roman" w:hAnsi="Arial" w:cs="Arial"/>
          <w:kern w:val="0"/>
          <w:lang w:eastAsia="en-US"/>
        </w:rPr>
        <w:t>Извршиоца</w:t>
      </w:r>
      <w:r>
        <w:rPr>
          <w:rFonts w:ascii="Arial" w:eastAsia="Times New Roman" w:hAnsi="Arial" w:cs="Arial"/>
          <w:bCs/>
          <w:kern w:val="0"/>
          <w:lang w:eastAsia="en-US"/>
        </w:rPr>
        <w:t xml:space="preserve"> и о нађеним недостацима без одлагања обавестити </w:t>
      </w:r>
      <w:r>
        <w:rPr>
          <w:rFonts w:ascii="Arial" w:eastAsia="Times New Roman" w:hAnsi="Arial" w:cs="Arial"/>
          <w:kern w:val="0"/>
          <w:lang w:eastAsia="en-US"/>
        </w:rPr>
        <w:t>Извршиоца</w:t>
      </w:r>
      <w:r>
        <w:rPr>
          <w:rFonts w:ascii="Arial" w:eastAsia="Times New Roman" w:hAnsi="Arial" w:cs="Arial"/>
          <w:bCs/>
          <w:kern w:val="0"/>
          <w:lang w:eastAsia="en-US"/>
        </w:rPr>
        <w:t>.</w:t>
      </w:r>
      <w:proofErr w:type="gramEnd"/>
    </w:p>
    <w:p w:rsidR="003F4950" w:rsidRDefault="003F4950" w:rsidP="003F4950">
      <w:pPr>
        <w:suppressAutoHyphens w:val="0"/>
        <w:autoSpaceDE w:val="0"/>
        <w:autoSpaceDN w:val="0"/>
        <w:adjustRightInd w:val="0"/>
        <w:spacing w:line="240" w:lineRule="auto"/>
        <w:jc w:val="both"/>
        <w:rPr>
          <w:rFonts w:ascii="Arial" w:eastAsia="Times New Roman" w:hAnsi="Arial" w:cs="Arial"/>
          <w:bCs/>
          <w:kern w:val="0"/>
          <w:lang w:val="sr-Cyrl-CS" w:eastAsia="en-US"/>
        </w:rPr>
      </w:pPr>
      <w:r>
        <w:rPr>
          <w:rFonts w:ascii="Arial" w:eastAsia="Times New Roman" w:hAnsi="Arial" w:cs="Arial"/>
          <w:b/>
          <w:bCs/>
          <w:kern w:val="0"/>
          <w:lang w:val="sr-Cyrl-CS" w:eastAsia="en-US"/>
        </w:rPr>
        <w:tab/>
      </w:r>
      <w:r>
        <w:rPr>
          <w:rFonts w:ascii="Arial" w:eastAsia="Times New Roman" w:hAnsi="Arial" w:cs="Arial"/>
          <w:bCs/>
          <w:kern w:val="0"/>
          <w:lang w:val="sr-Cyrl-CS" w:eastAsia="en-US"/>
        </w:rPr>
        <w:t xml:space="preserve">После прегледа и пријема уговорене докумантације, </w:t>
      </w:r>
      <w:r>
        <w:rPr>
          <w:rFonts w:ascii="Arial" w:eastAsia="Times New Roman" w:hAnsi="Arial" w:cs="Arial"/>
          <w:kern w:val="0"/>
          <w:lang w:eastAsia="en-US"/>
        </w:rPr>
        <w:t>Извршилац</w:t>
      </w:r>
      <w:r>
        <w:rPr>
          <w:rFonts w:ascii="Arial" w:eastAsia="Times New Roman" w:hAnsi="Arial" w:cs="Arial"/>
          <w:bCs/>
          <w:kern w:val="0"/>
          <w:lang w:val="sr-Cyrl-CS" w:eastAsia="en-US"/>
        </w:rPr>
        <w:t xml:space="preserve"> више не одговара за недостатке који су се могли опазити обичним прегледом, осим за скривене недостатке.</w:t>
      </w:r>
    </w:p>
    <w:p w:rsidR="003F4950" w:rsidRDefault="003F4950" w:rsidP="003F4950">
      <w:pPr>
        <w:suppressAutoHyphens w:val="0"/>
        <w:autoSpaceDE w:val="0"/>
        <w:autoSpaceDN w:val="0"/>
        <w:adjustRightInd w:val="0"/>
        <w:spacing w:line="240" w:lineRule="auto"/>
        <w:jc w:val="both"/>
        <w:rPr>
          <w:rFonts w:ascii="Arial" w:eastAsia="Times New Roman" w:hAnsi="Arial" w:cs="Arial"/>
          <w:bCs/>
          <w:kern w:val="0"/>
          <w:lang w:val="sr-Cyrl-CS" w:eastAsia="en-US"/>
        </w:rPr>
      </w:pPr>
    </w:p>
    <w:p w:rsidR="003F4950"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roofErr w:type="gramStart"/>
      <w:r w:rsidRPr="00360C7C">
        <w:rPr>
          <w:rFonts w:ascii="Arial" w:eastAsia="Times New Roman" w:hAnsi="Arial" w:cs="Arial"/>
          <w:b/>
          <w:bCs/>
          <w:kern w:val="0"/>
          <w:lang w:eastAsia="en-US"/>
        </w:rPr>
        <w:t>Члан 1</w:t>
      </w:r>
      <w:r w:rsidR="00025CF4">
        <w:rPr>
          <w:rFonts w:ascii="Arial" w:eastAsia="Times New Roman" w:hAnsi="Arial" w:cs="Arial"/>
          <w:b/>
          <w:bCs/>
          <w:kern w:val="0"/>
          <w:lang w:eastAsia="en-US"/>
        </w:rPr>
        <w:t>7</w:t>
      </w:r>
      <w:r w:rsidRPr="00360C7C">
        <w:rPr>
          <w:rFonts w:ascii="Arial" w:eastAsia="Times New Roman" w:hAnsi="Arial" w:cs="Arial"/>
          <w:b/>
          <w:bCs/>
          <w:kern w:val="0"/>
          <w:lang w:eastAsia="en-US"/>
        </w:rPr>
        <w:t>.</w:t>
      </w:r>
      <w:proofErr w:type="gramEnd"/>
    </w:p>
    <w:p w:rsidR="003F4950" w:rsidRDefault="003F4950" w:rsidP="003F4950">
      <w:pPr>
        <w:suppressAutoHyphens w:val="0"/>
        <w:autoSpaceDE w:val="0"/>
        <w:autoSpaceDN w:val="0"/>
        <w:adjustRightInd w:val="0"/>
        <w:spacing w:line="240" w:lineRule="auto"/>
        <w:jc w:val="both"/>
        <w:rPr>
          <w:rFonts w:ascii="Arial" w:eastAsia="Times New Roman" w:hAnsi="Arial" w:cs="Arial"/>
          <w:b/>
          <w:bCs/>
          <w:kern w:val="0"/>
          <w:lang w:eastAsia="en-US"/>
        </w:rPr>
      </w:pPr>
    </w:p>
    <w:p w:rsidR="003F4950" w:rsidRDefault="003F4950" w:rsidP="003F4950">
      <w:pPr>
        <w:suppressAutoHyphens w:val="0"/>
        <w:autoSpaceDE w:val="0"/>
        <w:autoSpaceDN w:val="0"/>
        <w:adjustRightInd w:val="0"/>
        <w:spacing w:line="240" w:lineRule="auto"/>
        <w:jc w:val="both"/>
        <w:rPr>
          <w:rFonts w:ascii="Arial" w:eastAsia="Times New Roman" w:hAnsi="Arial" w:cs="Arial"/>
          <w:bCs/>
          <w:kern w:val="0"/>
          <w:lang w:eastAsia="en-US"/>
        </w:rPr>
      </w:pPr>
      <w:r>
        <w:rPr>
          <w:rFonts w:ascii="Arial" w:eastAsia="Times New Roman" w:hAnsi="Arial" w:cs="Arial"/>
          <w:b/>
          <w:bCs/>
          <w:kern w:val="0"/>
          <w:lang w:eastAsia="en-US"/>
        </w:rPr>
        <w:tab/>
      </w:r>
      <w:proofErr w:type="gramStart"/>
      <w:r>
        <w:rPr>
          <w:rFonts w:ascii="Arial" w:eastAsia="Times New Roman" w:hAnsi="Arial" w:cs="Arial"/>
          <w:bCs/>
          <w:kern w:val="0"/>
          <w:lang w:eastAsia="en-US"/>
        </w:rPr>
        <w:t xml:space="preserve">Наручилац, када уредно обавести </w:t>
      </w:r>
      <w:r>
        <w:rPr>
          <w:rFonts w:ascii="Arial" w:eastAsia="Times New Roman" w:hAnsi="Arial" w:cs="Arial"/>
          <w:kern w:val="0"/>
          <w:lang w:eastAsia="en-US"/>
        </w:rPr>
        <w:t>Извршиоца</w:t>
      </w:r>
      <w:r>
        <w:rPr>
          <w:rFonts w:ascii="Arial" w:eastAsia="Times New Roman" w:hAnsi="Arial" w:cs="Arial"/>
          <w:bCs/>
          <w:kern w:val="0"/>
          <w:lang w:eastAsia="en-US"/>
        </w:rPr>
        <w:t xml:space="preserve"> да урађена документација има неки недостатак, може захтевати да се тај недостатак отклони и за то му одреди примерен рок.</w:t>
      </w:r>
      <w:proofErr w:type="gramEnd"/>
    </w:p>
    <w:p w:rsidR="003F4950" w:rsidRDefault="003F4950" w:rsidP="003F4950">
      <w:pPr>
        <w:suppressAutoHyphens w:val="0"/>
        <w:autoSpaceDE w:val="0"/>
        <w:autoSpaceDN w:val="0"/>
        <w:adjustRightInd w:val="0"/>
        <w:spacing w:line="240" w:lineRule="auto"/>
        <w:jc w:val="both"/>
        <w:rPr>
          <w:rFonts w:ascii="Arial" w:eastAsia="Times New Roman" w:hAnsi="Arial" w:cs="Arial"/>
          <w:bCs/>
          <w:kern w:val="0"/>
          <w:lang w:eastAsia="en-US"/>
        </w:rPr>
      </w:pPr>
      <w:r>
        <w:rPr>
          <w:rFonts w:ascii="Arial" w:eastAsia="Times New Roman" w:hAnsi="Arial" w:cs="Arial"/>
          <w:bCs/>
          <w:kern w:val="0"/>
          <w:lang w:eastAsia="en-US"/>
        </w:rPr>
        <w:tab/>
      </w:r>
      <w:proofErr w:type="gramStart"/>
      <w:r>
        <w:rPr>
          <w:rFonts w:ascii="Arial" w:eastAsia="Times New Roman" w:hAnsi="Arial" w:cs="Arial"/>
          <w:bCs/>
          <w:kern w:val="0"/>
          <w:lang w:eastAsia="en-US"/>
        </w:rPr>
        <w:t>Наручилац има право и на накнаду штете утврђенe ставоm 1.</w:t>
      </w:r>
      <w:proofErr w:type="gramEnd"/>
      <w:r>
        <w:rPr>
          <w:rFonts w:ascii="Arial" w:eastAsia="Times New Roman" w:hAnsi="Arial" w:cs="Arial"/>
          <w:bCs/>
          <w:kern w:val="0"/>
          <w:lang w:eastAsia="en-US"/>
        </w:rPr>
        <w:t xml:space="preserve"> </w:t>
      </w:r>
      <w:proofErr w:type="gramStart"/>
      <w:r>
        <w:rPr>
          <w:rFonts w:ascii="Arial" w:eastAsia="Times New Roman" w:hAnsi="Arial" w:cs="Arial"/>
          <w:bCs/>
          <w:kern w:val="0"/>
          <w:lang w:eastAsia="en-US"/>
        </w:rPr>
        <w:t>овог</w:t>
      </w:r>
      <w:proofErr w:type="gramEnd"/>
      <w:r>
        <w:rPr>
          <w:rFonts w:ascii="Arial" w:eastAsia="Times New Roman" w:hAnsi="Arial" w:cs="Arial"/>
          <w:bCs/>
          <w:kern w:val="0"/>
          <w:lang w:eastAsia="en-US"/>
        </w:rPr>
        <w:t xml:space="preserve"> члана.</w:t>
      </w:r>
    </w:p>
    <w:p w:rsidR="003F4950" w:rsidRPr="00DF0567" w:rsidRDefault="003F4950" w:rsidP="003F4950">
      <w:pPr>
        <w:suppressAutoHyphens w:val="0"/>
        <w:autoSpaceDE w:val="0"/>
        <w:autoSpaceDN w:val="0"/>
        <w:adjustRightInd w:val="0"/>
        <w:spacing w:line="240" w:lineRule="auto"/>
        <w:jc w:val="both"/>
        <w:rPr>
          <w:rFonts w:ascii="Arial" w:eastAsia="Times New Roman" w:hAnsi="Arial" w:cs="Arial"/>
          <w:bCs/>
          <w:kern w:val="0"/>
          <w:lang w:eastAsia="en-US"/>
        </w:rPr>
      </w:pPr>
      <w:r>
        <w:rPr>
          <w:rFonts w:ascii="Arial" w:eastAsia="Times New Roman" w:hAnsi="Arial" w:cs="Arial"/>
          <w:bCs/>
          <w:kern w:val="0"/>
          <w:lang w:eastAsia="en-US"/>
        </w:rPr>
        <w:tab/>
        <w:t xml:space="preserve">Уколико </w:t>
      </w:r>
      <w:r>
        <w:rPr>
          <w:rFonts w:ascii="Arial" w:eastAsia="Times New Roman" w:hAnsi="Arial" w:cs="Arial"/>
          <w:kern w:val="0"/>
          <w:lang w:eastAsia="en-US"/>
        </w:rPr>
        <w:t>Извршилац</w:t>
      </w:r>
      <w:r>
        <w:rPr>
          <w:rFonts w:ascii="Arial" w:eastAsia="Times New Roman" w:hAnsi="Arial" w:cs="Arial"/>
          <w:bCs/>
          <w:kern w:val="0"/>
          <w:lang w:eastAsia="en-US"/>
        </w:rPr>
        <w:t xml:space="preserve"> не </w:t>
      </w:r>
      <w:proofErr w:type="gramStart"/>
      <w:r>
        <w:rPr>
          <w:rFonts w:ascii="Arial" w:eastAsia="Times New Roman" w:hAnsi="Arial" w:cs="Arial"/>
          <w:bCs/>
          <w:kern w:val="0"/>
          <w:lang w:eastAsia="en-US"/>
        </w:rPr>
        <w:t>отклони  недостатке</w:t>
      </w:r>
      <w:proofErr w:type="gramEnd"/>
      <w:r>
        <w:rPr>
          <w:rFonts w:ascii="Arial" w:eastAsia="Times New Roman" w:hAnsi="Arial" w:cs="Arial"/>
          <w:bCs/>
          <w:kern w:val="0"/>
          <w:lang w:eastAsia="en-US"/>
        </w:rPr>
        <w:t xml:space="preserve"> у датом року, Наручилац ће то утврдити на терет </w:t>
      </w:r>
      <w:r>
        <w:rPr>
          <w:rFonts w:ascii="Arial" w:eastAsia="Times New Roman" w:hAnsi="Arial" w:cs="Arial"/>
          <w:kern w:val="0"/>
          <w:lang w:eastAsia="en-US"/>
        </w:rPr>
        <w:t>Извршилац</w:t>
      </w:r>
      <w:r>
        <w:rPr>
          <w:rFonts w:ascii="Arial" w:eastAsia="Times New Roman" w:hAnsi="Arial" w:cs="Arial"/>
          <w:bCs/>
          <w:kern w:val="0"/>
          <w:lang w:eastAsia="en-US"/>
        </w:rPr>
        <w:t>.</w:t>
      </w:r>
    </w:p>
    <w:p w:rsidR="003F4950" w:rsidRDefault="003F4950" w:rsidP="003F4950">
      <w:pPr>
        <w:suppressAutoHyphens w:val="0"/>
        <w:autoSpaceDE w:val="0"/>
        <w:autoSpaceDN w:val="0"/>
        <w:adjustRightInd w:val="0"/>
        <w:spacing w:line="240" w:lineRule="auto"/>
        <w:rPr>
          <w:rFonts w:ascii="Arial" w:eastAsia="Times New Roman" w:hAnsi="Arial" w:cs="Arial"/>
          <w:b/>
          <w:bCs/>
          <w:kern w:val="0"/>
          <w:lang w:eastAsia="en-US"/>
        </w:rPr>
      </w:pPr>
    </w:p>
    <w:p w:rsidR="003F4950"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roofErr w:type="gramStart"/>
      <w:r w:rsidRPr="00360C7C">
        <w:rPr>
          <w:rFonts w:ascii="Arial" w:eastAsia="Times New Roman" w:hAnsi="Arial" w:cs="Arial"/>
          <w:b/>
          <w:bCs/>
          <w:kern w:val="0"/>
          <w:lang w:eastAsia="en-US"/>
        </w:rPr>
        <w:t>Члан 1</w:t>
      </w:r>
      <w:r w:rsidR="00025CF4">
        <w:rPr>
          <w:rFonts w:ascii="Arial" w:eastAsia="Times New Roman" w:hAnsi="Arial" w:cs="Arial"/>
          <w:b/>
          <w:bCs/>
          <w:kern w:val="0"/>
          <w:lang w:eastAsia="en-US"/>
        </w:rPr>
        <w:t>8</w:t>
      </w:r>
      <w:r w:rsidRPr="00360C7C">
        <w:rPr>
          <w:rFonts w:ascii="Arial" w:eastAsia="Times New Roman" w:hAnsi="Arial" w:cs="Arial"/>
          <w:b/>
          <w:bCs/>
          <w:kern w:val="0"/>
          <w:lang w:eastAsia="en-US"/>
        </w:rPr>
        <w:t>.</w:t>
      </w:r>
      <w:proofErr w:type="gramEnd"/>
    </w:p>
    <w:p w:rsidR="003F4950"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
    <w:p w:rsidR="003F4950" w:rsidRDefault="003F4950" w:rsidP="003F4950">
      <w:pPr>
        <w:suppressAutoHyphens w:val="0"/>
        <w:autoSpaceDE w:val="0"/>
        <w:autoSpaceDN w:val="0"/>
        <w:adjustRightInd w:val="0"/>
        <w:spacing w:line="240" w:lineRule="auto"/>
        <w:jc w:val="both"/>
        <w:rPr>
          <w:rFonts w:ascii="Arial" w:eastAsia="Times New Roman" w:hAnsi="Arial" w:cs="Arial"/>
          <w:bCs/>
          <w:kern w:val="0"/>
          <w:lang w:eastAsia="en-US"/>
        </w:rPr>
      </w:pPr>
      <w:r>
        <w:rPr>
          <w:rFonts w:ascii="Arial" w:eastAsia="Times New Roman" w:hAnsi="Arial" w:cs="Arial"/>
          <w:bCs/>
          <w:kern w:val="0"/>
          <w:lang w:eastAsia="en-US"/>
        </w:rPr>
        <w:tab/>
      </w:r>
      <w:proofErr w:type="gramStart"/>
      <w:r>
        <w:rPr>
          <w:rFonts w:ascii="Arial" w:eastAsia="Times New Roman" w:hAnsi="Arial" w:cs="Arial"/>
          <w:bCs/>
          <w:kern w:val="0"/>
          <w:lang w:eastAsia="en-US"/>
        </w:rPr>
        <w:t xml:space="preserve">Ако урађена документација има недостатак због кога није у супротности са изричитим условима овог уговора, Наручилац је дужан допустити </w:t>
      </w:r>
      <w:r>
        <w:rPr>
          <w:rFonts w:ascii="Arial" w:eastAsia="Times New Roman" w:hAnsi="Arial" w:cs="Arial"/>
          <w:kern w:val="0"/>
          <w:lang w:eastAsia="en-US"/>
        </w:rPr>
        <w:t>Извршиоцу</w:t>
      </w:r>
      <w:r>
        <w:rPr>
          <w:rFonts w:ascii="Arial" w:eastAsia="Times New Roman" w:hAnsi="Arial" w:cs="Arial"/>
          <w:bCs/>
          <w:kern w:val="0"/>
          <w:lang w:eastAsia="en-US"/>
        </w:rPr>
        <w:t xml:space="preserve"> да недостатак отклони у датом року.</w:t>
      </w:r>
      <w:proofErr w:type="gramEnd"/>
    </w:p>
    <w:p w:rsidR="003F4950" w:rsidRDefault="003F4950" w:rsidP="003F4950">
      <w:pPr>
        <w:suppressAutoHyphens w:val="0"/>
        <w:autoSpaceDE w:val="0"/>
        <w:autoSpaceDN w:val="0"/>
        <w:adjustRightInd w:val="0"/>
        <w:spacing w:line="240" w:lineRule="auto"/>
        <w:jc w:val="both"/>
        <w:rPr>
          <w:rFonts w:ascii="Arial" w:eastAsia="Times New Roman" w:hAnsi="Arial" w:cs="Arial"/>
          <w:bCs/>
          <w:kern w:val="0"/>
          <w:lang w:eastAsia="en-US"/>
        </w:rPr>
      </w:pPr>
      <w:r>
        <w:rPr>
          <w:rFonts w:ascii="Arial" w:eastAsia="Times New Roman" w:hAnsi="Arial" w:cs="Arial"/>
          <w:bCs/>
          <w:kern w:val="0"/>
          <w:lang w:eastAsia="en-US"/>
        </w:rPr>
        <w:tab/>
      </w:r>
      <w:proofErr w:type="gramStart"/>
      <w:r>
        <w:rPr>
          <w:rFonts w:ascii="Arial" w:eastAsia="Times New Roman" w:hAnsi="Arial" w:cs="Arial"/>
          <w:bCs/>
          <w:kern w:val="0"/>
          <w:lang w:eastAsia="en-US"/>
        </w:rPr>
        <w:t xml:space="preserve">Ако </w:t>
      </w:r>
      <w:r>
        <w:rPr>
          <w:rFonts w:ascii="Arial" w:eastAsia="Times New Roman" w:hAnsi="Arial" w:cs="Arial"/>
          <w:kern w:val="0"/>
          <w:lang w:eastAsia="en-US"/>
        </w:rPr>
        <w:t>Извршилац</w:t>
      </w:r>
      <w:r>
        <w:rPr>
          <w:rFonts w:ascii="Arial" w:eastAsia="Times New Roman" w:hAnsi="Arial" w:cs="Arial"/>
          <w:bCs/>
          <w:kern w:val="0"/>
          <w:lang w:eastAsia="en-US"/>
        </w:rPr>
        <w:t xml:space="preserve"> не отклони недостатак до истека датог рока, Наручилац може, по свом избору, извршити отклањање недостатака на рачун </w:t>
      </w:r>
      <w:r>
        <w:rPr>
          <w:rFonts w:ascii="Arial" w:eastAsia="Times New Roman" w:hAnsi="Arial" w:cs="Arial"/>
          <w:kern w:val="0"/>
          <w:lang w:eastAsia="en-US"/>
        </w:rPr>
        <w:t>Извршиоца</w:t>
      </w:r>
      <w:r>
        <w:rPr>
          <w:rFonts w:ascii="Arial" w:eastAsia="Times New Roman" w:hAnsi="Arial" w:cs="Arial"/>
          <w:bCs/>
          <w:kern w:val="0"/>
          <w:lang w:eastAsia="en-US"/>
        </w:rPr>
        <w:t xml:space="preserve"> или снизи</w:t>
      </w:r>
      <w:r>
        <w:rPr>
          <w:rFonts w:ascii="Arial" w:eastAsia="Times New Roman" w:hAnsi="Arial" w:cs="Arial"/>
          <w:bCs/>
          <w:kern w:val="0"/>
          <w:lang w:val="sr-Cyrl-CS" w:eastAsia="en-US"/>
        </w:rPr>
        <w:t>ти</w:t>
      </w:r>
      <w:r>
        <w:rPr>
          <w:rFonts w:ascii="Arial" w:eastAsia="Times New Roman" w:hAnsi="Arial" w:cs="Arial"/>
          <w:bCs/>
          <w:kern w:val="0"/>
          <w:lang w:eastAsia="en-US"/>
        </w:rPr>
        <w:t xml:space="preserve"> накнаду или раскинути овај уговор.</w:t>
      </w:r>
      <w:proofErr w:type="gramEnd"/>
    </w:p>
    <w:p w:rsidR="003F4950" w:rsidRDefault="003F4950" w:rsidP="003F4950">
      <w:pPr>
        <w:suppressAutoHyphens w:val="0"/>
        <w:autoSpaceDE w:val="0"/>
        <w:autoSpaceDN w:val="0"/>
        <w:adjustRightInd w:val="0"/>
        <w:spacing w:line="240" w:lineRule="auto"/>
        <w:jc w:val="both"/>
        <w:rPr>
          <w:rFonts w:ascii="Arial" w:eastAsia="Times New Roman" w:hAnsi="Arial" w:cs="Arial"/>
          <w:bCs/>
          <w:kern w:val="0"/>
          <w:lang w:eastAsia="en-US"/>
        </w:rPr>
      </w:pPr>
      <w:r>
        <w:rPr>
          <w:rFonts w:ascii="Arial" w:eastAsia="Times New Roman" w:hAnsi="Arial" w:cs="Arial"/>
          <w:bCs/>
          <w:kern w:val="0"/>
          <w:lang w:eastAsia="en-US"/>
        </w:rPr>
        <w:tab/>
      </w:r>
      <w:proofErr w:type="gramStart"/>
      <w:r>
        <w:rPr>
          <w:rFonts w:ascii="Arial" w:eastAsia="Times New Roman" w:hAnsi="Arial" w:cs="Arial"/>
          <w:bCs/>
          <w:kern w:val="0"/>
          <w:lang w:eastAsia="en-US"/>
        </w:rPr>
        <w:t>У случајевима из става 1 и 2 овог члана, Наручилац има право на накнаду штете.</w:t>
      </w:r>
      <w:proofErr w:type="gramEnd"/>
    </w:p>
    <w:p w:rsidR="003F4950" w:rsidRPr="00B4482F" w:rsidRDefault="003F4950" w:rsidP="003F4950">
      <w:pPr>
        <w:suppressAutoHyphens w:val="0"/>
        <w:autoSpaceDE w:val="0"/>
        <w:autoSpaceDN w:val="0"/>
        <w:adjustRightInd w:val="0"/>
        <w:spacing w:line="240" w:lineRule="auto"/>
        <w:jc w:val="both"/>
        <w:rPr>
          <w:rFonts w:ascii="Arial" w:eastAsia="Times New Roman" w:hAnsi="Arial" w:cs="Arial"/>
          <w:bCs/>
          <w:kern w:val="0"/>
          <w:lang w:eastAsia="en-US"/>
        </w:rPr>
      </w:pPr>
    </w:p>
    <w:p w:rsidR="003F4950"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roofErr w:type="gramStart"/>
      <w:r w:rsidRPr="00360C7C">
        <w:rPr>
          <w:rFonts w:ascii="Arial" w:eastAsia="Times New Roman" w:hAnsi="Arial" w:cs="Arial"/>
          <w:b/>
          <w:bCs/>
          <w:kern w:val="0"/>
          <w:lang w:eastAsia="en-US"/>
        </w:rPr>
        <w:t>Члан 1</w:t>
      </w:r>
      <w:r w:rsidR="00025CF4">
        <w:rPr>
          <w:rFonts w:ascii="Arial" w:eastAsia="Times New Roman" w:hAnsi="Arial" w:cs="Arial"/>
          <w:b/>
          <w:bCs/>
          <w:kern w:val="0"/>
          <w:lang w:val="sr-Cyrl-CS" w:eastAsia="en-US"/>
        </w:rPr>
        <w:t>9</w:t>
      </w:r>
      <w:r w:rsidRPr="00360C7C">
        <w:rPr>
          <w:rFonts w:ascii="Arial" w:eastAsia="Times New Roman" w:hAnsi="Arial" w:cs="Arial"/>
          <w:b/>
          <w:bCs/>
          <w:kern w:val="0"/>
          <w:lang w:eastAsia="en-US"/>
        </w:rPr>
        <w:t>.</w:t>
      </w:r>
      <w:proofErr w:type="gramEnd"/>
    </w:p>
    <w:p w:rsidR="003F4950" w:rsidRDefault="003F4950" w:rsidP="003F4950">
      <w:pPr>
        <w:suppressAutoHyphens w:val="0"/>
        <w:autoSpaceDE w:val="0"/>
        <w:autoSpaceDN w:val="0"/>
        <w:adjustRightInd w:val="0"/>
        <w:spacing w:line="240" w:lineRule="auto"/>
        <w:jc w:val="both"/>
        <w:rPr>
          <w:rFonts w:ascii="Arial" w:eastAsia="Times New Roman" w:hAnsi="Arial" w:cs="Arial"/>
          <w:bCs/>
          <w:kern w:val="0"/>
          <w:lang w:eastAsia="en-US"/>
        </w:rPr>
      </w:pPr>
    </w:p>
    <w:p w:rsidR="003F4950" w:rsidRPr="00A92B3C" w:rsidRDefault="003F4950" w:rsidP="003F4950">
      <w:pPr>
        <w:suppressAutoHyphens w:val="0"/>
        <w:autoSpaceDE w:val="0"/>
        <w:autoSpaceDN w:val="0"/>
        <w:adjustRightInd w:val="0"/>
        <w:spacing w:line="240" w:lineRule="auto"/>
        <w:jc w:val="both"/>
        <w:rPr>
          <w:rFonts w:ascii="Arial" w:eastAsia="Times New Roman" w:hAnsi="Arial" w:cs="Arial"/>
          <w:bCs/>
          <w:kern w:val="0"/>
          <w:lang w:eastAsia="en-US"/>
        </w:rPr>
      </w:pPr>
      <w:r>
        <w:rPr>
          <w:rFonts w:ascii="Arial" w:eastAsia="Times New Roman" w:hAnsi="Arial" w:cs="Arial"/>
          <w:bCs/>
          <w:kern w:val="0"/>
          <w:lang w:eastAsia="en-US"/>
        </w:rPr>
        <w:tab/>
        <w:t xml:space="preserve">За носиоца пројектног задатка (одговорног пројектанта) од стране </w:t>
      </w:r>
      <w:r>
        <w:rPr>
          <w:rFonts w:ascii="Arial" w:eastAsia="Times New Roman" w:hAnsi="Arial" w:cs="Arial"/>
          <w:kern w:val="0"/>
          <w:lang w:eastAsia="en-US"/>
        </w:rPr>
        <w:t>Извршиоца</w:t>
      </w:r>
      <w:r>
        <w:rPr>
          <w:rFonts w:ascii="Arial" w:eastAsia="Times New Roman" w:hAnsi="Arial" w:cs="Arial"/>
          <w:bCs/>
          <w:kern w:val="0"/>
          <w:lang w:eastAsia="en-US"/>
        </w:rPr>
        <w:t xml:space="preserve"> и сарадњу са Наручиоцем одређује се ______________________</w:t>
      </w:r>
      <w:proofErr w:type="gramStart"/>
      <w:r>
        <w:rPr>
          <w:rFonts w:ascii="Arial" w:eastAsia="Times New Roman" w:hAnsi="Arial" w:cs="Arial"/>
          <w:bCs/>
          <w:kern w:val="0"/>
          <w:lang w:eastAsia="en-US"/>
        </w:rPr>
        <w:t>_ .</w:t>
      </w:r>
      <w:proofErr w:type="gramEnd"/>
      <w:r>
        <w:rPr>
          <w:rFonts w:ascii="Arial" w:eastAsia="Times New Roman" w:hAnsi="Arial" w:cs="Arial"/>
          <w:bCs/>
          <w:kern w:val="0"/>
          <w:lang w:eastAsia="en-US"/>
        </w:rPr>
        <w:t xml:space="preserve"> </w:t>
      </w:r>
    </w:p>
    <w:p w:rsidR="003F4950" w:rsidRDefault="003F4950" w:rsidP="003F4950">
      <w:pPr>
        <w:suppressAutoHyphens w:val="0"/>
        <w:autoSpaceDE w:val="0"/>
        <w:autoSpaceDN w:val="0"/>
        <w:adjustRightInd w:val="0"/>
        <w:spacing w:line="240" w:lineRule="auto"/>
        <w:jc w:val="both"/>
        <w:rPr>
          <w:rFonts w:ascii="Arial" w:eastAsia="Times New Roman" w:hAnsi="Arial" w:cs="Arial"/>
          <w:b/>
          <w:bCs/>
          <w:kern w:val="0"/>
          <w:lang w:val="sr-Cyrl-CS" w:eastAsia="en-US"/>
        </w:rPr>
      </w:pPr>
    </w:p>
    <w:p w:rsidR="003F4950" w:rsidRPr="00360C7C" w:rsidRDefault="003F4950" w:rsidP="003F4950">
      <w:pPr>
        <w:suppressAutoHyphens w:val="0"/>
        <w:autoSpaceDE w:val="0"/>
        <w:autoSpaceDN w:val="0"/>
        <w:adjustRightInd w:val="0"/>
        <w:spacing w:line="240" w:lineRule="auto"/>
        <w:jc w:val="both"/>
        <w:rPr>
          <w:rFonts w:ascii="Arial" w:eastAsia="Times New Roman" w:hAnsi="Arial" w:cs="Arial"/>
          <w:b/>
          <w:bCs/>
          <w:kern w:val="0"/>
          <w:lang w:eastAsia="en-US"/>
        </w:rPr>
      </w:pPr>
      <w:r w:rsidRPr="00360C7C">
        <w:rPr>
          <w:rFonts w:ascii="Arial" w:eastAsia="Times New Roman" w:hAnsi="Arial" w:cs="Arial"/>
          <w:b/>
          <w:bCs/>
          <w:kern w:val="0"/>
          <w:lang w:eastAsia="en-US"/>
        </w:rPr>
        <w:t>Раскид Уговора</w:t>
      </w:r>
    </w:p>
    <w:p w:rsidR="003F4950" w:rsidRDefault="00025CF4" w:rsidP="003F4950">
      <w:pPr>
        <w:suppressAutoHyphens w:val="0"/>
        <w:autoSpaceDE w:val="0"/>
        <w:autoSpaceDN w:val="0"/>
        <w:adjustRightInd w:val="0"/>
        <w:spacing w:line="240" w:lineRule="auto"/>
        <w:jc w:val="center"/>
        <w:rPr>
          <w:rFonts w:ascii="Arial" w:eastAsia="Times New Roman" w:hAnsi="Arial" w:cs="Arial"/>
          <w:b/>
          <w:bCs/>
          <w:kern w:val="0"/>
          <w:lang w:eastAsia="en-US"/>
        </w:rPr>
      </w:pPr>
      <w:proofErr w:type="gramStart"/>
      <w:r>
        <w:rPr>
          <w:rFonts w:ascii="Arial" w:eastAsia="Times New Roman" w:hAnsi="Arial" w:cs="Arial"/>
          <w:b/>
          <w:bCs/>
          <w:kern w:val="0"/>
          <w:lang w:eastAsia="en-US"/>
        </w:rPr>
        <w:t>Члан 20</w:t>
      </w:r>
      <w:r w:rsidR="003F4950" w:rsidRPr="00360C7C">
        <w:rPr>
          <w:rFonts w:ascii="Arial" w:eastAsia="Times New Roman" w:hAnsi="Arial" w:cs="Arial"/>
          <w:b/>
          <w:bCs/>
          <w:kern w:val="0"/>
          <w:lang w:eastAsia="en-US"/>
        </w:rPr>
        <w:t>.</w:t>
      </w:r>
      <w:proofErr w:type="gramEnd"/>
    </w:p>
    <w:p w:rsidR="003F4950" w:rsidRPr="00360C7C"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
    <w:p w:rsidR="003F4950" w:rsidRDefault="003F4950" w:rsidP="003F4950">
      <w:pPr>
        <w:suppressAutoHyphens w:val="0"/>
        <w:autoSpaceDE w:val="0"/>
        <w:autoSpaceDN w:val="0"/>
        <w:adjustRightInd w:val="0"/>
        <w:spacing w:line="240" w:lineRule="auto"/>
        <w:ind w:firstLine="708"/>
        <w:jc w:val="both"/>
        <w:rPr>
          <w:rFonts w:ascii="Arial" w:eastAsia="Times New Roman" w:hAnsi="Arial" w:cs="Arial"/>
          <w:bCs/>
          <w:kern w:val="0"/>
          <w:lang w:eastAsia="en-US"/>
        </w:rPr>
      </w:pPr>
      <w:proofErr w:type="gramStart"/>
      <w:r w:rsidRPr="00360C7C">
        <w:rPr>
          <w:rFonts w:ascii="Arial" w:eastAsia="Times New Roman" w:hAnsi="Arial" w:cs="Arial"/>
          <w:bCs/>
          <w:kern w:val="0"/>
          <w:lang w:eastAsia="en-US"/>
        </w:rPr>
        <w:t xml:space="preserve">Наручилац задржава право да једнострано раскине овај Уговор уколико извршене </w:t>
      </w:r>
      <w:r w:rsidR="00477B37">
        <w:rPr>
          <w:rFonts w:ascii="Arial" w:eastAsia="Times New Roman" w:hAnsi="Arial" w:cs="Arial"/>
          <w:bCs/>
          <w:kern w:val="0"/>
          <w:lang w:eastAsia="en-US"/>
        </w:rPr>
        <w:t>Услуга</w:t>
      </w:r>
      <w:r w:rsidRPr="00360C7C">
        <w:rPr>
          <w:rFonts w:ascii="Arial" w:eastAsia="Times New Roman" w:hAnsi="Arial" w:cs="Arial"/>
          <w:bCs/>
          <w:kern w:val="0"/>
          <w:lang w:eastAsia="en-US"/>
        </w:rPr>
        <w:t xml:space="preserve"> не одговарају</w:t>
      </w:r>
      <w:r>
        <w:rPr>
          <w:rFonts w:ascii="Arial" w:eastAsia="Times New Roman" w:hAnsi="Arial" w:cs="Arial"/>
          <w:bCs/>
          <w:kern w:val="0"/>
          <w:lang w:eastAsia="en-US"/>
        </w:rPr>
        <w:t xml:space="preserve"> </w:t>
      </w:r>
      <w:r w:rsidRPr="00360C7C">
        <w:rPr>
          <w:rFonts w:ascii="Arial" w:eastAsia="Times New Roman" w:hAnsi="Arial" w:cs="Arial"/>
          <w:bCs/>
          <w:kern w:val="0"/>
          <w:lang w:eastAsia="en-US"/>
        </w:rPr>
        <w:t xml:space="preserve">прописима или стандардима за ову врсту посла и квалитету наведеном у понуди </w:t>
      </w:r>
      <w:r>
        <w:rPr>
          <w:rFonts w:ascii="Arial" w:eastAsia="Times New Roman" w:hAnsi="Arial" w:cs="Arial"/>
          <w:kern w:val="0"/>
          <w:lang w:eastAsia="en-US"/>
        </w:rPr>
        <w:t>Извршиоца</w:t>
      </w:r>
      <w:r w:rsidRPr="00360C7C">
        <w:rPr>
          <w:rFonts w:ascii="Arial" w:eastAsia="Times New Roman" w:hAnsi="Arial" w:cs="Arial"/>
          <w:bCs/>
          <w:kern w:val="0"/>
          <w:lang w:eastAsia="en-US"/>
        </w:rPr>
        <w:t xml:space="preserve">, а </w:t>
      </w:r>
      <w:r>
        <w:rPr>
          <w:rFonts w:ascii="Arial" w:eastAsia="Times New Roman" w:hAnsi="Arial" w:cs="Arial"/>
          <w:kern w:val="0"/>
          <w:lang w:eastAsia="en-US"/>
        </w:rPr>
        <w:t>Извршилац</w:t>
      </w:r>
      <w:r>
        <w:rPr>
          <w:rFonts w:ascii="Arial" w:eastAsia="Times New Roman" w:hAnsi="Arial" w:cs="Arial"/>
          <w:bCs/>
          <w:kern w:val="0"/>
          <w:lang w:eastAsia="en-US"/>
        </w:rPr>
        <w:t xml:space="preserve"> </w:t>
      </w:r>
      <w:r w:rsidRPr="00360C7C">
        <w:rPr>
          <w:rFonts w:ascii="Arial" w:eastAsia="Times New Roman" w:hAnsi="Arial" w:cs="Arial"/>
          <w:bCs/>
          <w:kern w:val="0"/>
          <w:lang w:eastAsia="en-US"/>
        </w:rPr>
        <w:t>није поступио по примедбама Наручиоца.</w:t>
      </w:r>
      <w:proofErr w:type="gramEnd"/>
      <w:r w:rsidRPr="00360C7C">
        <w:rPr>
          <w:rFonts w:ascii="Arial" w:eastAsia="Times New Roman" w:hAnsi="Arial" w:cs="Arial"/>
          <w:bCs/>
          <w:kern w:val="0"/>
          <w:lang w:eastAsia="en-US"/>
        </w:rPr>
        <w:t xml:space="preserve"> </w:t>
      </w:r>
    </w:p>
    <w:p w:rsidR="003F4950" w:rsidRPr="00360C7C" w:rsidRDefault="003F4950" w:rsidP="003F4950">
      <w:pPr>
        <w:suppressAutoHyphens w:val="0"/>
        <w:autoSpaceDE w:val="0"/>
        <w:autoSpaceDN w:val="0"/>
        <w:adjustRightInd w:val="0"/>
        <w:spacing w:line="240" w:lineRule="auto"/>
        <w:ind w:firstLine="708"/>
        <w:jc w:val="both"/>
        <w:rPr>
          <w:rFonts w:ascii="Arial" w:eastAsia="Times New Roman" w:hAnsi="Arial" w:cs="Arial"/>
          <w:bCs/>
          <w:kern w:val="0"/>
          <w:lang w:eastAsia="en-US"/>
        </w:rPr>
      </w:pPr>
      <w:proofErr w:type="gramStart"/>
      <w:r w:rsidRPr="00360C7C">
        <w:rPr>
          <w:rFonts w:ascii="Arial" w:eastAsia="Times New Roman" w:hAnsi="Arial" w:cs="Arial"/>
          <w:bCs/>
          <w:kern w:val="0"/>
          <w:lang w:eastAsia="en-US"/>
        </w:rPr>
        <w:t>Уговор се раскида писменом изјавом која садржи основ за</w:t>
      </w:r>
      <w:r>
        <w:rPr>
          <w:rFonts w:ascii="Arial" w:eastAsia="Times New Roman" w:hAnsi="Arial" w:cs="Arial"/>
          <w:bCs/>
          <w:kern w:val="0"/>
          <w:lang w:eastAsia="en-US"/>
        </w:rPr>
        <w:t xml:space="preserve"> </w:t>
      </w:r>
      <w:r w:rsidRPr="00360C7C">
        <w:rPr>
          <w:rFonts w:ascii="Arial" w:eastAsia="Times New Roman" w:hAnsi="Arial" w:cs="Arial"/>
          <w:bCs/>
          <w:kern w:val="0"/>
          <w:lang w:eastAsia="en-US"/>
        </w:rPr>
        <w:t>раскид уговора и доставља се другој уговорној страни.</w:t>
      </w:r>
      <w:proofErr w:type="gramEnd"/>
    </w:p>
    <w:p w:rsidR="003F4950" w:rsidRPr="00360C7C" w:rsidRDefault="003F4950" w:rsidP="003F4950">
      <w:pPr>
        <w:suppressAutoHyphens w:val="0"/>
        <w:autoSpaceDE w:val="0"/>
        <w:autoSpaceDN w:val="0"/>
        <w:adjustRightInd w:val="0"/>
        <w:spacing w:line="240" w:lineRule="auto"/>
        <w:jc w:val="both"/>
        <w:rPr>
          <w:rFonts w:ascii="Arial" w:eastAsia="Times New Roman" w:hAnsi="Arial" w:cs="Arial"/>
          <w:bCs/>
          <w:color w:val="00000A"/>
          <w:kern w:val="0"/>
          <w:lang w:eastAsia="en-US"/>
        </w:rPr>
      </w:pPr>
    </w:p>
    <w:p w:rsidR="003F4950" w:rsidRPr="00360C7C" w:rsidRDefault="003F4950" w:rsidP="003F4950">
      <w:pPr>
        <w:suppressAutoHyphens w:val="0"/>
        <w:autoSpaceDE w:val="0"/>
        <w:autoSpaceDN w:val="0"/>
        <w:adjustRightInd w:val="0"/>
        <w:spacing w:line="240" w:lineRule="auto"/>
        <w:jc w:val="both"/>
        <w:rPr>
          <w:rFonts w:ascii="Arial" w:eastAsia="Times New Roman" w:hAnsi="Arial" w:cs="Arial"/>
          <w:b/>
          <w:bCs/>
          <w:kern w:val="0"/>
          <w:lang w:eastAsia="en-US"/>
        </w:rPr>
      </w:pPr>
      <w:r w:rsidRPr="00360C7C">
        <w:rPr>
          <w:rFonts w:ascii="Arial" w:eastAsia="Times New Roman" w:hAnsi="Arial" w:cs="Arial"/>
          <w:b/>
          <w:bCs/>
          <w:kern w:val="0"/>
          <w:lang w:eastAsia="en-US"/>
        </w:rPr>
        <w:t>Остале одредбе</w:t>
      </w:r>
    </w:p>
    <w:p w:rsidR="003F4950" w:rsidRDefault="00081296" w:rsidP="003F4950">
      <w:pPr>
        <w:suppressAutoHyphens w:val="0"/>
        <w:autoSpaceDE w:val="0"/>
        <w:autoSpaceDN w:val="0"/>
        <w:adjustRightInd w:val="0"/>
        <w:spacing w:line="240" w:lineRule="auto"/>
        <w:jc w:val="center"/>
        <w:rPr>
          <w:rFonts w:ascii="Arial" w:eastAsia="Times New Roman" w:hAnsi="Arial" w:cs="Arial"/>
          <w:b/>
          <w:bCs/>
          <w:kern w:val="0"/>
          <w:lang w:eastAsia="en-US"/>
        </w:rPr>
      </w:pPr>
      <w:proofErr w:type="gramStart"/>
      <w:r>
        <w:rPr>
          <w:rFonts w:ascii="Arial" w:eastAsia="Times New Roman" w:hAnsi="Arial" w:cs="Arial"/>
          <w:b/>
          <w:bCs/>
          <w:kern w:val="0"/>
          <w:lang w:eastAsia="en-US"/>
        </w:rPr>
        <w:t xml:space="preserve">Члан </w:t>
      </w:r>
      <w:r w:rsidR="00025CF4">
        <w:rPr>
          <w:rFonts w:ascii="Arial" w:eastAsia="Times New Roman" w:hAnsi="Arial" w:cs="Arial"/>
          <w:b/>
          <w:bCs/>
          <w:kern w:val="0"/>
          <w:lang w:eastAsia="en-US"/>
        </w:rPr>
        <w:t>21</w:t>
      </w:r>
      <w:r w:rsidR="003F4950" w:rsidRPr="00360C7C">
        <w:rPr>
          <w:rFonts w:ascii="Arial" w:eastAsia="Times New Roman" w:hAnsi="Arial" w:cs="Arial"/>
          <w:b/>
          <w:bCs/>
          <w:kern w:val="0"/>
          <w:lang w:eastAsia="en-US"/>
        </w:rPr>
        <w:t>.</w:t>
      </w:r>
      <w:proofErr w:type="gramEnd"/>
    </w:p>
    <w:p w:rsidR="003F4950" w:rsidRPr="00360C7C"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
    <w:p w:rsidR="003F4950" w:rsidRDefault="003F4950" w:rsidP="003F4950">
      <w:pPr>
        <w:suppressAutoHyphens w:val="0"/>
        <w:autoSpaceDE w:val="0"/>
        <w:autoSpaceDN w:val="0"/>
        <w:adjustRightInd w:val="0"/>
        <w:spacing w:line="240" w:lineRule="auto"/>
        <w:ind w:firstLine="708"/>
        <w:jc w:val="both"/>
        <w:rPr>
          <w:rFonts w:ascii="Arial" w:eastAsia="Times New Roman" w:hAnsi="Arial" w:cs="Arial"/>
          <w:bCs/>
          <w:kern w:val="0"/>
          <w:lang w:eastAsia="en-US"/>
        </w:rPr>
      </w:pPr>
      <w:proofErr w:type="gramStart"/>
      <w:r w:rsidRPr="00360C7C">
        <w:rPr>
          <w:rFonts w:ascii="Arial" w:eastAsia="Times New Roman" w:hAnsi="Arial" w:cs="Arial"/>
          <w:bCs/>
          <w:kern w:val="0"/>
          <w:lang w:eastAsia="en-US"/>
        </w:rPr>
        <w:t>За све што овим Уговором није посебно утврђено примењују се одредбе Закона о облигационим</w:t>
      </w:r>
      <w:r>
        <w:rPr>
          <w:rFonts w:ascii="Arial" w:eastAsia="Times New Roman" w:hAnsi="Arial" w:cs="Arial"/>
          <w:bCs/>
          <w:kern w:val="0"/>
          <w:lang w:eastAsia="en-US"/>
        </w:rPr>
        <w:t xml:space="preserve"> </w:t>
      </w:r>
      <w:r w:rsidRPr="00360C7C">
        <w:rPr>
          <w:rFonts w:ascii="Arial" w:eastAsia="Times New Roman" w:hAnsi="Arial" w:cs="Arial"/>
          <w:bCs/>
          <w:kern w:val="0"/>
          <w:lang w:eastAsia="en-US"/>
        </w:rPr>
        <w:t>односима.</w:t>
      </w:r>
      <w:proofErr w:type="gramEnd"/>
    </w:p>
    <w:p w:rsidR="003F4950" w:rsidRDefault="003F4950" w:rsidP="003F4950">
      <w:pPr>
        <w:suppressAutoHyphens w:val="0"/>
        <w:autoSpaceDE w:val="0"/>
        <w:autoSpaceDN w:val="0"/>
        <w:adjustRightInd w:val="0"/>
        <w:spacing w:line="240" w:lineRule="auto"/>
        <w:jc w:val="both"/>
        <w:rPr>
          <w:rFonts w:ascii="Arial" w:eastAsia="Times New Roman" w:hAnsi="Arial" w:cs="Arial"/>
          <w:bCs/>
          <w:kern w:val="0"/>
          <w:lang w:eastAsia="en-US"/>
        </w:rPr>
      </w:pPr>
    </w:p>
    <w:p w:rsidR="00025CF4" w:rsidRPr="00025CF4" w:rsidRDefault="00025CF4" w:rsidP="003F4950">
      <w:pPr>
        <w:suppressAutoHyphens w:val="0"/>
        <w:autoSpaceDE w:val="0"/>
        <w:autoSpaceDN w:val="0"/>
        <w:adjustRightInd w:val="0"/>
        <w:spacing w:line="240" w:lineRule="auto"/>
        <w:jc w:val="both"/>
        <w:rPr>
          <w:rFonts w:ascii="Arial" w:eastAsia="Times New Roman" w:hAnsi="Arial" w:cs="Arial"/>
          <w:bCs/>
          <w:kern w:val="0"/>
          <w:lang w:eastAsia="en-US"/>
        </w:rPr>
      </w:pPr>
    </w:p>
    <w:p w:rsidR="003F4950" w:rsidRDefault="00081296" w:rsidP="003F4950">
      <w:pPr>
        <w:suppressAutoHyphens w:val="0"/>
        <w:autoSpaceDE w:val="0"/>
        <w:autoSpaceDN w:val="0"/>
        <w:adjustRightInd w:val="0"/>
        <w:spacing w:line="240" w:lineRule="auto"/>
        <w:jc w:val="center"/>
        <w:rPr>
          <w:rFonts w:ascii="Arial" w:eastAsia="Times New Roman" w:hAnsi="Arial" w:cs="Arial"/>
          <w:b/>
          <w:bCs/>
          <w:kern w:val="0"/>
          <w:lang w:eastAsia="en-US"/>
        </w:rPr>
      </w:pPr>
      <w:proofErr w:type="gramStart"/>
      <w:r>
        <w:rPr>
          <w:rFonts w:ascii="Arial" w:eastAsia="Times New Roman" w:hAnsi="Arial" w:cs="Arial"/>
          <w:b/>
          <w:bCs/>
          <w:kern w:val="0"/>
          <w:lang w:eastAsia="en-US"/>
        </w:rPr>
        <w:lastRenderedPageBreak/>
        <w:t>Члан 2</w:t>
      </w:r>
      <w:r w:rsidR="00025CF4">
        <w:rPr>
          <w:rFonts w:ascii="Arial" w:eastAsia="Times New Roman" w:hAnsi="Arial" w:cs="Arial"/>
          <w:b/>
          <w:bCs/>
          <w:kern w:val="0"/>
          <w:lang w:eastAsia="en-US"/>
        </w:rPr>
        <w:t>2</w:t>
      </w:r>
      <w:r w:rsidR="003F4950" w:rsidRPr="00360C7C">
        <w:rPr>
          <w:rFonts w:ascii="Arial" w:eastAsia="Times New Roman" w:hAnsi="Arial" w:cs="Arial"/>
          <w:b/>
          <w:bCs/>
          <w:kern w:val="0"/>
          <w:lang w:eastAsia="en-US"/>
        </w:rPr>
        <w:t>.</w:t>
      </w:r>
      <w:proofErr w:type="gramEnd"/>
    </w:p>
    <w:p w:rsidR="003F4950" w:rsidRPr="00360C7C"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
    <w:p w:rsidR="003F4950" w:rsidRPr="00B4482F" w:rsidRDefault="003F4950" w:rsidP="003F4950">
      <w:pPr>
        <w:suppressAutoHyphens w:val="0"/>
        <w:autoSpaceDE w:val="0"/>
        <w:autoSpaceDN w:val="0"/>
        <w:adjustRightInd w:val="0"/>
        <w:spacing w:line="240" w:lineRule="auto"/>
        <w:ind w:firstLine="708"/>
        <w:jc w:val="both"/>
        <w:rPr>
          <w:rFonts w:ascii="Arial" w:eastAsia="Times New Roman" w:hAnsi="Arial" w:cs="Arial"/>
          <w:bCs/>
          <w:kern w:val="0"/>
          <w:lang w:eastAsia="en-US"/>
        </w:rPr>
      </w:pPr>
      <w:r>
        <w:rPr>
          <w:rFonts w:ascii="Arial" w:eastAsia="Times New Roman" w:hAnsi="Arial" w:cs="Arial"/>
          <w:bCs/>
          <w:kern w:val="0"/>
          <w:lang w:val="sr-Cyrl-CS" w:eastAsia="en-US"/>
        </w:rPr>
        <w:t>С</w:t>
      </w:r>
      <w:r>
        <w:rPr>
          <w:rFonts w:ascii="Arial" w:eastAsia="Times New Roman" w:hAnsi="Arial" w:cs="Arial"/>
          <w:bCs/>
          <w:kern w:val="0"/>
          <w:lang w:eastAsia="en-US"/>
        </w:rPr>
        <w:t>аставни де</w:t>
      </w:r>
      <w:r>
        <w:rPr>
          <w:rFonts w:ascii="Arial" w:eastAsia="Times New Roman" w:hAnsi="Arial" w:cs="Arial"/>
          <w:bCs/>
          <w:kern w:val="0"/>
          <w:lang w:val="sr-Cyrl-CS" w:eastAsia="en-US"/>
        </w:rPr>
        <w:t>о</w:t>
      </w:r>
      <w:r w:rsidRPr="00360C7C">
        <w:rPr>
          <w:rFonts w:ascii="Arial" w:eastAsia="Times New Roman" w:hAnsi="Arial" w:cs="Arial"/>
          <w:bCs/>
          <w:kern w:val="0"/>
          <w:lang w:eastAsia="en-US"/>
        </w:rPr>
        <w:t xml:space="preserve"> овог Уговора </w:t>
      </w:r>
      <w:r>
        <w:rPr>
          <w:rFonts w:ascii="Arial" w:eastAsia="Times New Roman" w:hAnsi="Arial" w:cs="Arial"/>
          <w:bCs/>
          <w:kern w:val="0"/>
          <w:lang w:val="sr-Cyrl-CS" w:eastAsia="en-US"/>
        </w:rPr>
        <w:t>је</w:t>
      </w:r>
      <w:r>
        <w:rPr>
          <w:rFonts w:ascii="Arial" w:eastAsia="Times New Roman" w:hAnsi="Arial" w:cs="Arial"/>
          <w:bCs/>
          <w:kern w:val="0"/>
          <w:lang w:eastAsia="en-US"/>
        </w:rPr>
        <w:t xml:space="preserve"> понуда Извођача бр. ____</w:t>
      </w:r>
      <w:r w:rsidRPr="00360C7C">
        <w:rPr>
          <w:rFonts w:ascii="Arial" w:eastAsia="Times New Roman" w:hAnsi="Arial" w:cs="Arial"/>
          <w:bCs/>
          <w:kern w:val="0"/>
          <w:lang w:eastAsia="en-US"/>
        </w:rPr>
        <w:t xml:space="preserve"> </w:t>
      </w:r>
      <w:proofErr w:type="gramStart"/>
      <w:r w:rsidRPr="00360C7C">
        <w:rPr>
          <w:rFonts w:ascii="Arial" w:eastAsia="Times New Roman" w:hAnsi="Arial" w:cs="Arial"/>
          <w:bCs/>
          <w:kern w:val="0"/>
          <w:lang w:eastAsia="en-US"/>
        </w:rPr>
        <w:t>од</w:t>
      </w:r>
      <w:proofErr w:type="gramEnd"/>
      <w:r w:rsidRPr="00360C7C">
        <w:rPr>
          <w:rFonts w:ascii="Arial" w:eastAsia="Times New Roman" w:hAnsi="Arial" w:cs="Arial"/>
          <w:bCs/>
          <w:kern w:val="0"/>
          <w:lang w:eastAsia="en-US"/>
        </w:rPr>
        <w:t xml:space="preserve"> ___.___.201</w:t>
      </w:r>
      <w:r w:rsidR="00B4482F">
        <w:rPr>
          <w:rFonts w:ascii="Arial" w:eastAsia="Times New Roman" w:hAnsi="Arial" w:cs="Arial"/>
          <w:bCs/>
          <w:kern w:val="0"/>
          <w:lang w:eastAsia="en-US"/>
        </w:rPr>
        <w:t xml:space="preserve">7. </w:t>
      </w:r>
      <w:proofErr w:type="gramStart"/>
      <w:r w:rsidR="00B4482F">
        <w:rPr>
          <w:rFonts w:ascii="Arial" w:eastAsia="Times New Roman" w:hAnsi="Arial" w:cs="Arial"/>
          <w:bCs/>
          <w:kern w:val="0"/>
          <w:lang w:eastAsia="en-US"/>
        </w:rPr>
        <w:t>године</w:t>
      </w:r>
      <w:proofErr w:type="gramEnd"/>
      <w:r w:rsidR="00B4482F">
        <w:rPr>
          <w:rFonts w:ascii="Arial" w:eastAsia="Times New Roman" w:hAnsi="Arial" w:cs="Arial"/>
          <w:bCs/>
          <w:kern w:val="0"/>
          <w:lang w:eastAsia="en-US"/>
        </w:rPr>
        <w:t>, заведена код Наручиоца под бројем ________ од ___.___.2017.године.</w:t>
      </w:r>
    </w:p>
    <w:p w:rsidR="003F4950" w:rsidRPr="00360C7C" w:rsidRDefault="003F4950" w:rsidP="003F4950">
      <w:pPr>
        <w:suppressAutoHyphens w:val="0"/>
        <w:autoSpaceDE w:val="0"/>
        <w:autoSpaceDN w:val="0"/>
        <w:adjustRightInd w:val="0"/>
        <w:spacing w:line="240" w:lineRule="auto"/>
        <w:jc w:val="both"/>
        <w:rPr>
          <w:rFonts w:ascii="Arial" w:eastAsia="Times New Roman" w:hAnsi="Arial" w:cs="Arial"/>
          <w:bCs/>
          <w:kern w:val="0"/>
          <w:lang w:eastAsia="en-US"/>
        </w:rPr>
      </w:pPr>
    </w:p>
    <w:p w:rsidR="003F4950" w:rsidRDefault="00081296" w:rsidP="003F4950">
      <w:pPr>
        <w:suppressAutoHyphens w:val="0"/>
        <w:autoSpaceDE w:val="0"/>
        <w:autoSpaceDN w:val="0"/>
        <w:adjustRightInd w:val="0"/>
        <w:spacing w:line="240" w:lineRule="auto"/>
        <w:jc w:val="center"/>
        <w:rPr>
          <w:rFonts w:ascii="Arial" w:eastAsia="Times New Roman" w:hAnsi="Arial" w:cs="Arial"/>
          <w:b/>
          <w:bCs/>
          <w:kern w:val="0"/>
          <w:lang w:eastAsia="en-US"/>
        </w:rPr>
      </w:pPr>
      <w:proofErr w:type="gramStart"/>
      <w:r>
        <w:rPr>
          <w:rFonts w:ascii="Arial" w:eastAsia="Times New Roman" w:hAnsi="Arial" w:cs="Arial"/>
          <w:b/>
          <w:bCs/>
          <w:kern w:val="0"/>
          <w:lang w:eastAsia="en-US"/>
        </w:rPr>
        <w:t>Члан 2</w:t>
      </w:r>
      <w:r w:rsidR="00025CF4">
        <w:rPr>
          <w:rFonts w:ascii="Arial" w:eastAsia="Times New Roman" w:hAnsi="Arial" w:cs="Arial"/>
          <w:b/>
          <w:bCs/>
          <w:kern w:val="0"/>
          <w:lang w:eastAsia="en-US"/>
        </w:rPr>
        <w:t>3</w:t>
      </w:r>
      <w:r w:rsidR="003F4950" w:rsidRPr="00360C7C">
        <w:rPr>
          <w:rFonts w:ascii="Arial" w:eastAsia="Times New Roman" w:hAnsi="Arial" w:cs="Arial"/>
          <w:b/>
          <w:bCs/>
          <w:kern w:val="0"/>
          <w:lang w:eastAsia="en-US"/>
        </w:rPr>
        <w:t>.</w:t>
      </w:r>
      <w:proofErr w:type="gramEnd"/>
    </w:p>
    <w:p w:rsidR="003F4950" w:rsidRPr="00360C7C"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
    <w:p w:rsidR="003F4950" w:rsidRDefault="003F4950" w:rsidP="003F4950">
      <w:pPr>
        <w:suppressAutoHyphens w:val="0"/>
        <w:autoSpaceDE w:val="0"/>
        <w:autoSpaceDN w:val="0"/>
        <w:adjustRightInd w:val="0"/>
        <w:spacing w:line="240" w:lineRule="auto"/>
        <w:ind w:firstLine="708"/>
        <w:jc w:val="both"/>
        <w:rPr>
          <w:rFonts w:ascii="Arial" w:eastAsia="Times New Roman" w:hAnsi="Arial" w:cs="Arial"/>
          <w:bCs/>
          <w:kern w:val="0"/>
          <w:lang w:eastAsia="en-US"/>
        </w:rPr>
      </w:pPr>
      <w:r w:rsidRPr="00360C7C">
        <w:rPr>
          <w:rFonts w:ascii="Arial" w:eastAsia="Times New Roman" w:hAnsi="Arial" w:cs="Arial"/>
          <w:bCs/>
          <w:kern w:val="0"/>
          <w:lang w:eastAsia="en-US"/>
        </w:rPr>
        <w:t>Све евентуалне спорове уговорне стране ће решавати спораз</w:t>
      </w:r>
      <w:r>
        <w:rPr>
          <w:rFonts w:ascii="Arial" w:eastAsia="Times New Roman" w:hAnsi="Arial" w:cs="Arial"/>
          <w:bCs/>
          <w:kern w:val="0"/>
          <w:lang w:eastAsia="en-US"/>
        </w:rPr>
        <w:t>умно, а у</w:t>
      </w:r>
      <w:r w:rsidRPr="00360C7C">
        <w:rPr>
          <w:rFonts w:ascii="Arial" w:eastAsia="Times New Roman" w:hAnsi="Arial" w:cs="Arial"/>
          <w:bCs/>
          <w:kern w:val="0"/>
          <w:lang w:eastAsia="en-US"/>
        </w:rPr>
        <w:t>колико до споразума не</w:t>
      </w:r>
      <w:r>
        <w:rPr>
          <w:rFonts w:ascii="Arial" w:eastAsia="Times New Roman" w:hAnsi="Arial" w:cs="Arial"/>
          <w:bCs/>
          <w:kern w:val="0"/>
          <w:lang w:eastAsia="en-US"/>
        </w:rPr>
        <w:t xml:space="preserve"> </w:t>
      </w:r>
      <w:r w:rsidRPr="00360C7C">
        <w:rPr>
          <w:rFonts w:ascii="Arial" w:eastAsia="Times New Roman" w:hAnsi="Arial" w:cs="Arial"/>
          <w:bCs/>
          <w:kern w:val="0"/>
          <w:lang w:eastAsia="en-US"/>
        </w:rPr>
        <w:t>дође</w:t>
      </w:r>
      <w:proofErr w:type="gramStart"/>
      <w:r w:rsidRPr="00360C7C">
        <w:rPr>
          <w:rFonts w:ascii="Arial" w:eastAsia="Times New Roman" w:hAnsi="Arial" w:cs="Arial"/>
          <w:bCs/>
          <w:kern w:val="0"/>
          <w:lang w:eastAsia="en-US"/>
        </w:rPr>
        <w:t>,надлежан</w:t>
      </w:r>
      <w:proofErr w:type="gramEnd"/>
      <w:r w:rsidRPr="00360C7C">
        <w:rPr>
          <w:rFonts w:ascii="Arial" w:eastAsia="Times New Roman" w:hAnsi="Arial" w:cs="Arial"/>
          <w:bCs/>
          <w:kern w:val="0"/>
          <w:lang w:eastAsia="en-US"/>
        </w:rPr>
        <w:t xml:space="preserve"> је привредни суд у </w:t>
      </w:r>
      <w:r>
        <w:rPr>
          <w:rFonts w:ascii="Arial" w:eastAsia="Times New Roman" w:hAnsi="Arial" w:cs="Arial"/>
          <w:bCs/>
          <w:kern w:val="0"/>
          <w:lang w:eastAsia="en-US"/>
        </w:rPr>
        <w:t>Крагујевцу</w:t>
      </w:r>
      <w:r w:rsidRPr="00360C7C">
        <w:rPr>
          <w:rFonts w:ascii="Arial" w:eastAsia="Times New Roman" w:hAnsi="Arial" w:cs="Arial"/>
          <w:bCs/>
          <w:kern w:val="0"/>
          <w:lang w:eastAsia="en-US"/>
        </w:rPr>
        <w:t>.</w:t>
      </w:r>
    </w:p>
    <w:p w:rsidR="003F4950" w:rsidRPr="00360C7C" w:rsidRDefault="003F4950" w:rsidP="003F4950">
      <w:pPr>
        <w:suppressAutoHyphens w:val="0"/>
        <w:autoSpaceDE w:val="0"/>
        <w:autoSpaceDN w:val="0"/>
        <w:adjustRightInd w:val="0"/>
        <w:spacing w:line="240" w:lineRule="auto"/>
        <w:jc w:val="both"/>
        <w:rPr>
          <w:rFonts w:ascii="Arial" w:eastAsia="Times New Roman" w:hAnsi="Arial" w:cs="Arial"/>
          <w:bCs/>
          <w:kern w:val="0"/>
          <w:lang w:eastAsia="en-US"/>
        </w:rPr>
      </w:pPr>
    </w:p>
    <w:p w:rsidR="003F4950" w:rsidRDefault="00025CF4" w:rsidP="003F4950">
      <w:pPr>
        <w:suppressAutoHyphens w:val="0"/>
        <w:autoSpaceDE w:val="0"/>
        <w:autoSpaceDN w:val="0"/>
        <w:adjustRightInd w:val="0"/>
        <w:spacing w:line="240" w:lineRule="auto"/>
        <w:jc w:val="center"/>
        <w:rPr>
          <w:rFonts w:ascii="Arial" w:eastAsia="Times New Roman" w:hAnsi="Arial" w:cs="Arial"/>
          <w:b/>
          <w:bCs/>
          <w:kern w:val="0"/>
          <w:lang w:eastAsia="en-US"/>
        </w:rPr>
      </w:pPr>
      <w:proofErr w:type="gramStart"/>
      <w:r>
        <w:rPr>
          <w:rFonts w:ascii="Arial" w:eastAsia="Times New Roman" w:hAnsi="Arial" w:cs="Arial"/>
          <w:b/>
          <w:bCs/>
          <w:kern w:val="0"/>
          <w:lang w:eastAsia="en-US"/>
        </w:rPr>
        <w:t>Члан 24</w:t>
      </w:r>
      <w:r w:rsidR="003F4950" w:rsidRPr="00360C7C">
        <w:rPr>
          <w:rFonts w:ascii="Arial" w:eastAsia="Times New Roman" w:hAnsi="Arial" w:cs="Arial"/>
          <w:b/>
          <w:bCs/>
          <w:kern w:val="0"/>
          <w:lang w:eastAsia="en-US"/>
        </w:rPr>
        <w:t>.</w:t>
      </w:r>
      <w:proofErr w:type="gramEnd"/>
    </w:p>
    <w:p w:rsidR="003F4950" w:rsidRPr="00360C7C"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
    <w:p w:rsidR="00081296" w:rsidRPr="00025CF4" w:rsidRDefault="003F4950" w:rsidP="00025CF4">
      <w:pPr>
        <w:suppressAutoHyphens w:val="0"/>
        <w:autoSpaceDE w:val="0"/>
        <w:autoSpaceDN w:val="0"/>
        <w:adjustRightInd w:val="0"/>
        <w:spacing w:line="240" w:lineRule="auto"/>
        <w:ind w:firstLine="708"/>
        <w:jc w:val="both"/>
        <w:rPr>
          <w:rFonts w:ascii="Arial" w:eastAsia="Times New Roman" w:hAnsi="Arial" w:cs="Arial"/>
          <w:bCs/>
          <w:kern w:val="0"/>
          <w:lang w:eastAsia="en-US"/>
        </w:rPr>
      </w:pPr>
      <w:proofErr w:type="gramStart"/>
      <w:r w:rsidRPr="00360C7C">
        <w:rPr>
          <w:rFonts w:ascii="Arial" w:eastAsia="Times New Roman" w:hAnsi="Arial" w:cs="Arial"/>
          <w:bCs/>
          <w:kern w:val="0"/>
          <w:lang w:eastAsia="en-US"/>
        </w:rPr>
        <w:t>Овај Уговор ступа на снагу даном потписа уговорних страна.</w:t>
      </w:r>
      <w:proofErr w:type="gramEnd"/>
    </w:p>
    <w:p w:rsidR="00081296" w:rsidRDefault="00081296" w:rsidP="00081296">
      <w:pPr>
        <w:suppressAutoHyphens w:val="0"/>
        <w:autoSpaceDE w:val="0"/>
        <w:autoSpaceDN w:val="0"/>
        <w:adjustRightInd w:val="0"/>
        <w:spacing w:line="240" w:lineRule="auto"/>
        <w:jc w:val="center"/>
        <w:rPr>
          <w:rFonts w:ascii="Arial" w:eastAsia="Times New Roman" w:hAnsi="Arial" w:cs="Arial"/>
          <w:b/>
          <w:bCs/>
          <w:kern w:val="0"/>
          <w:lang w:eastAsia="en-US"/>
        </w:rPr>
      </w:pPr>
    </w:p>
    <w:p w:rsidR="003F4950" w:rsidRPr="00081296" w:rsidRDefault="00081296" w:rsidP="00081296">
      <w:pPr>
        <w:suppressAutoHyphens w:val="0"/>
        <w:autoSpaceDE w:val="0"/>
        <w:autoSpaceDN w:val="0"/>
        <w:adjustRightInd w:val="0"/>
        <w:spacing w:line="240" w:lineRule="auto"/>
        <w:jc w:val="center"/>
        <w:rPr>
          <w:rFonts w:ascii="Arial" w:eastAsia="Times New Roman" w:hAnsi="Arial" w:cs="Arial"/>
          <w:b/>
          <w:bCs/>
          <w:kern w:val="0"/>
          <w:lang w:eastAsia="en-US"/>
        </w:rPr>
      </w:pPr>
      <w:proofErr w:type="gramStart"/>
      <w:r>
        <w:rPr>
          <w:rFonts w:ascii="Arial" w:eastAsia="Times New Roman" w:hAnsi="Arial" w:cs="Arial"/>
          <w:b/>
          <w:bCs/>
          <w:kern w:val="0"/>
          <w:lang w:eastAsia="en-US"/>
        </w:rPr>
        <w:t>Члан 2</w:t>
      </w:r>
      <w:r w:rsidR="00025CF4">
        <w:rPr>
          <w:rFonts w:ascii="Arial" w:eastAsia="Times New Roman" w:hAnsi="Arial" w:cs="Arial"/>
          <w:b/>
          <w:bCs/>
          <w:kern w:val="0"/>
          <w:lang w:eastAsia="en-US"/>
        </w:rPr>
        <w:t>5</w:t>
      </w:r>
      <w:r w:rsidR="003F4950" w:rsidRPr="00360C7C">
        <w:rPr>
          <w:rFonts w:ascii="Arial" w:eastAsia="Times New Roman" w:hAnsi="Arial" w:cs="Arial"/>
          <w:b/>
          <w:bCs/>
          <w:kern w:val="0"/>
          <w:lang w:eastAsia="en-US"/>
        </w:rPr>
        <w:t>.</w:t>
      </w:r>
      <w:proofErr w:type="gramEnd"/>
    </w:p>
    <w:p w:rsidR="003F4950" w:rsidRPr="00360C7C"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
    <w:p w:rsidR="003F4950" w:rsidRPr="00166196" w:rsidRDefault="003F4950" w:rsidP="003F4950">
      <w:pPr>
        <w:suppressAutoHyphens w:val="0"/>
        <w:autoSpaceDE w:val="0"/>
        <w:autoSpaceDN w:val="0"/>
        <w:adjustRightInd w:val="0"/>
        <w:spacing w:line="240" w:lineRule="auto"/>
        <w:ind w:firstLine="708"/>
        <w:jc w:val="both"/>
        <w:rPr>
          <w:rFonts w:ascii="Arial" w:eastAsia="Times New Roman" w:hAnsi="Arial" w:cs="Arial"/>
          <w:bCs/>
          <w:kern w:val="0"/>
          <w:lang w:val="sr-Cyrl-CS" w:eastAsia="en-US"/>
        </w:rPr>
      </w:pPr>
      <w:proofErr w:type="gramStart"/>
      <w:r w:rsidRPr="00360C7C">
        <w:rPr>
          <w:rFonts w:ascii="Arial" w:eastAsia="Times New Roman" w:hAnsi="Arial" w:cs="Arial"/>
          <w:bCs/>
          <w:kern w:val="0"/>
          <w:lang w:eastAsia="en-US"/>
        </w:rPr>
        <w:t xml:space="preserve">Овај Уговор је сачињен у </w:t>
      </w:r>
      <w:r w:rsidR="00B4482F">
        <w:rPr>
          <w:rFonts w:ascii="Arial" w:eastAsia="Times New Roman" w:hAnsi="Arial" w:cs="Arial"/>
          <w:bCs/>
          <w:kern w:val="0"/>
          <w:lang w:eastAsia="en-US"/>
        </w:rPr>
        <w:t>четири</w:t>
      </w:r>
      <w:r w:rsidRPr="00360C7C">
        <w:rPr>
          <w:rFonts w:ascii="Arial" w:eastAsia="Times New Roman" w:hAnsi="Arial" w:cs="Arial"/>
          <w:bCs/>
          <w:kern w:val="0"/>
          <w:lang w:eastAsia="en-US"/>
        </w:rPr>
        <w:t xml:space="preserve"> </w:t>
      </w:r>
      <w:r w:rsidR="00B4482F">
        <w:rPr>
          <w:rFonts w:ascii="Arial" w:eastAsia="Times New Roman" w:hAnsi="Arial" w:cs="Arial"/>
          <w:bCs/>
          <w:kern w:val="0"/>
          <w:lang w:eastAsia="en-US"/>
        </w:rPr>
        <w:t>истоветна</w:t>
      </w:r>
      <w:r w:rsidRPr="00360C7C">
        <w:rPr>
          <w:rFonts w:ascii="Arial" w:eastAsia="Times New Roman" w:hAnsi="Arial" w:cs="Arial"/>
          <w:bCs/>
          <w:kern w:val="0"/>
          <w:lang w:eastAsia="en-US"/>
        </w:rPr>
        <w:t xml:space="preserve"> пример</w:t>
      </w:r>
      <w:r w:rsidR="00B4482F">
        <w:rPr>
          <w:rFonts w:ascii="Arial" w:eastAsia="Times New Roman" w:hAnsi="Arial" w:cs="Arial"/>
          <w:bCs/>
          <w:kern w:val="0"/>
          <w:lang w:eastAsia="en-US"/>
        </w:rPr>
        <w:t>ка, по два</w:t>
      </w:r>
      <w:r w:rsidRPr="00360C7C">
        <w:rPr>
          <w:rFonts w:ascii="Arial" w:eastAsia="Times New Roman" w:hAnsi="Arial" w:cs="Arial"/>
          <w:bCs/>
          <w:kern w:val="0"/>
          <w:lang w:eastAsia="en-US"/>
        </w:rPr>
        <w:t xml:space="preserve"> за сваку уговорну страну.</w:t>
      </w:r>
      <w:proofErr w:type="gramEnd"/>
    </w:p>
    <w:p w:rsidR="008A2F62" w:rsidRPr="00B4482F" w:rsidRDefault="008A2F62" w:rsidP="008A2F62">
      <w:pPr>
        <w:jc w:val="both"/>
        <w:rPr>
          <w:rFonts w:ascii="Arial" w:hAnsi="Arial" w:cs="Arial"/>
          <w:bCs/>
          <w:iCs/>
        </w:rPr>
      </w:pPr>
    </w:p>
    <w:p w:rsidR="008A2F62" w:rsidRDefault="008A2F62" w:rsidP="008A2F62">
      <w:pPr>
        <w:pStyle w:val="Heading2"/>
        <w:tabs>
          <w:tab w:val="clear" w:pos="0"/>
          <w:tab w:val="left" w:pos="7740"/>
        </w:tabs>
        <w:jc w:val="left"/>
        <w:rPr>
          <w:rFonts w:ascii="Arial" w:eastAsia="Arial Unicode MS" w:hAnsi="Arial" w:cs="Arial"/>
          <w:b w:val="0"/>
          <w:iCs/>
          <w:sz w:val="24"/>
          <w:lang w:val="sr-Cyrl-CS"/>
        </w:rPr>
      </w:pPr>
    </w:p>
    <w:p w:rsidR="00081296" w:rsidRDefault="00081296" w:rsidP="00081296">
      <w:pPr>
        <w:pStyle w:val="BodyText"/>
        <w:rPr>
          <w:lang w:val="sr-Cyrl-CS"/>
        </w:rPr>
      </w:pPr>
    </w:p>
    <w:p w:rsidR="00081296" w:rsidRDefault="00081296" w:rsidP="00081296">
      <w:pPr>
        <w:pStyle w:val="BodyText"/>
        <w:rPr>
          <w:lang w:val="sr-Cyrl-CS"/>
        </w:rPr>
      </w:pPr>
    </w:p>
    <w:p w:rsidR="00081296" w:rsidRPr="00081296" w:rsidRDefault="00081296" w:rsidP="00081296">
      <w:pPr>
        <w:pStyle w:val="BodyText"/>
        <w:rPr>
          <w:lang w:val="sr-Cyrl-CS"/>
        </w:rPr>
      </w:pPr>
    </w:p>
    <w:p w:rsidR="008A2F62" w:rsidRPr="0071502A" w:rsidRDefault="00E662F8" w:rsidP="008A2F62">
      <w:pPr>
        <w:pStyle w:val="Heading2"/>
        <w:tabs>
          <w:tab w:val="clear" w:pos="0"/>
          <w:tab w:val="left" w:pos="7740"/>
        </w:tabs>
        <w:ind w:left="567" w:firstLine="0"/>
        <w:jc w:val="left"/>
        <w:rPr>
          <w:rFonts w:ascii="Arial" w:hAnsi="Arial" w:cs="Arial"/>
          <w:sz w:val="24"/>
          <w:lang w:val="ru-RU"/>
        </w:rPr>
      </w:pPr>
      <w:r>
        <w:rPr>
          <w:rFonts w:ascii="Arial" w:hAnsi="Arial" w:cs="Arial"/>
          <w:sz w:val="24"/>
          <w:lang w:val="ru-RU"/>
        </w:rPr>
        <w:t xml:space="preserve">  </w:t>
      </w:r>
      <w:r w:rsidR="008A2F62" w:rsidRPr="0071502A">
        <w:rPr>
          <w:rFonts w:ascii="Arial" w:hAnsi="Arial" w:cs="Arial"/>
          <w:sz w:val="24"/>
          <w:lang w:val="ru-RU"/>
        </w:rPr>
        <w:t xml:space="preserve">НАРУЧИЛАЦ </w:t>
      </w:r>
      <w:r w:rsidR="008A2F62" w:rsidRPr="0071502A">
        <w:rPr>
          <w:rFonts w:ascii="Arial" w:hAnsi="Arial" w:cs="Arial"/>
          <w:sz w:val="24"/>
          <w:lang w:val="sr-Cyrl-CS"/>
        </w:rPr>
        <w:t xml:space="preserve">               </w:t>
      </w:r>
      <w:r>
        <w:rPr>
          <w:rFonts w:ascii="Arial" w:hAnsi="Arial" w:cs="Arial"/>
          <w:sz w:val="24"/>
          <w:lang w:val="sr-Cyrl-CS"/>
        </w:rPr>
        <w:t xml:space="preserve">                               </w:t>
      </w:r>
      <w:r w:rsidR="008A2F62" w:rsidRPr="0071502A">
        <w:rPr>
          <w:rFonts w:ascii="Arial" w:hAnsi="Arial" w:cs="Arial"/>
          <w:sz w:val="24"/>
          <w:lang w:val="sr-Cyrl-CS"/>
        </w:rPr>
        <w:t xml:space="preserve">     </w:t>
      </w:r>
      <w:r w:rsidR="00364335">
        <w:rPr>
          <w:rFonts w:ascii="Arial" w:hAnsi="Arial" w:cs="Arial"/>
          <w:sz w:val="24"/>
          <w:lang w:val="sr-Cyrl-CS"/>
        </w:rPr>
        <w:t xml:space="preserve">   </w:t>
      </w:r>
      <w:r w:rsidR="003F4950">
        <w:rPr>
          <w:rFonts w:ascii="Arial" w:hAnsi="Arial" w:cs="Arial"/>
          <w:sz w:val="24"/>
          <w:lang w:val="ru-RU"/>
        </w:rPr>
        <w:t>ИЗВРШИЛАЦ</w:t>
      </w:r>
      <w:r w:rsidR="008A2F62" w:rsidRPr="0071502A">
        <w:rPr>
          <w:rFonts w:ascii="Arial" w:hAnsi="Arial" w:cs="Arial"/>
          <w:sz w:val="24"/>
          <w:lang w:val="ru-RU"/>
        </w:rPr>
        <w:tab/>
      </w:r>
    </w:p>
    <w:p w:rsidR="008A2F62" w:rsidRPr="0071502A" w:rsidRDefault="008A2F62" w:rsidP="008A2F62">
      <w:pPr>
        <w:jc w:val="both"/>
        <w:rPr>
          <w:rFonts w:ascii="Arial" w:hAnsi="Arial" w:cs="Arial"/>
          <w:lang w:val="sr-Cyrl-CS"/>
        </w:rPr>
      </w:pPr>
      <w:r w:rsidRPr="0071502A">
        <w:rPr>
          <w:rFonts w:ascii="Arial" w:hAnsi="Arial" w:cs="Arial"/>
          <w:lang w:val="sr-Cyrl-CS"/>
        </w:rPr>
        <w:t xml:space="preserve">   ______________</w:t>
      </w:r>
      <w:r>
        <w:rPr>
          <w:rFonts w:ascii="Arial" w:hAnsi="Arial" w:cs="Arial"/>
          <w:lang w:val="sr-Cyrl-CS"/>
        </w:rPr>
        <w:t xml:space="preserve">__________     </w:t>
      </w:r>
      <w:r w:rsidRPr="0071502A">
        <w:rPr>
          <w:rFonts w:ascii="Arial" w:hAnsi="Arial" w:cs="Arial"/>
          <w:lang w:val="sr-Cyrl-CS"/>
        </w:rPr>
        <w:t xml:space="preserve">                   </w:t>
      </w:r>
      <w:r w:rsidR="00364335">
        <w:rPr>
          <w:rFonts w:ascii="Arial" w:hAnsi="Arial" w:cs="Arial"/>
          <w:lang w:val="sr-Cyrl-CS"/>
        </w:rPr>
        <w:t xml:space="preserve">        </w:t>
      </w:r>
      <w:r w:rsidRPr="0071502A">
        <w:rPr>
          <w:rFonts w:ascii="Arial" w:hAnsi="Arial" w:cs="Arial"/>
          <w:lang w:val="sr-Cyrl-CS"/>
        </w:rPr>
        <w:t>__________________________</w:t>
      </w:r>
    </w:p>
    <w:p w:rsidR="008A2F62" w:rsidRPr="008A2F62" w:rsidRDefault="00E662F8" w:rsidP="008A2F62">
      <w:pPr>
        <w:jc w:val="both"/>
        <w:rPr>
          <w:rFonts w:ascii="Arial" w:hAnsi="Arial" w:cs="Arial"/>
          <w:lang w:val="sr-Cyrl-CS"/>
        </w:rPr>
      </w:pPr>
      <w:r>
        <w:rPr>
          <w:rFonts w:ascii="Arial" w:hAnsi="Arial" w:cs="Arial"/>
          <w:lang w:val="sr-Cyrl-CS"/>
        </w:rPr>
        <w:t xml:space="preserve">   </w:t>
      </w:r>
      <w:r w:rsidR="008A2F62" w:rsidRPr="0071502A">
        <w:rPr>
          <w:rFonts w:ascii="Arial" w:hAnsi="Arial" w:cs="Arial"/>
          <w:lang w:val="sr-Cyrl-CS"/>
        </w:rPr>
        <w:t xml:space="preserve">  </w:t>
      </w:r>
      <w:r>
        <w:rPr>
          <w:rFonts w:ascii="Arial" w:hAnsi="Arial" w:cs="Arial"/>
          <w:lang w:val="sr-Cyrl-CS"/>
        </w:rPr>
        <w:t>Весна Гајић</w:t>
      </w:r>
      <w:r w:rsidR="008A2F62">
        <w:rPr>
          <w:rFonts w:ascii="Arial" w:hAnsi="Arial" w:cs="Arial"/>
          <w:lang w:val="sr-Cyrl-CS"/>
        </w:rPr>
        <w:t xml:space="preserve">, </w:t>
      </w:r>
      <w:r>
        <w:rPr>
          <w:rFonts w:ascii="Arial" w:hAnsi="Arial" w:cs="Arial"/>
          <w:lang w:val="sr-Cyrl-CS"/>
        </w:rPr>
        <w:t>начелница</w:t>
      </w:r>
      <w:r w:rsidR="008A2F62" w:rsidRPr="0071502A">
        <w:rPr>
          <w:rFonts w:ascii="Arial" w:hAnsi="Arial" w:cs="Arial"/>
          <w:lang w:val="sr-Cyrl-CS"/>
        </w:rPr>
        <w:t xml:space="preserve"> </w:t>
      </w:r>
    </w:p>
    <w:p w:rsidR="008A2F62" w:rsidRDefault="008A2F62" w:rsidP="00134106">
      <w:pPr>
        <w:pStyle w:val="ListParagraph"/>
        <w:tabs>
          <w:tab w:val="left" w:pos="680"/>
        </w:tabs>
        <w:ind w:left="0"/>
        <w:jc w:val="both"/>
        <w:rPr>
          <w:rFonts w:ascii="Arial" w:eastAsia="Times New Roman" w:hAnsi="Arial" w:cs="Arial"/>
          <w:color w:val="auto"/>
          <w:kern w:val="0"/>
          <w:lang w:eastAsia="en-US"/>
        </w:rPr>
      </w:pPr>
    </w:p>
    <w:p w:rsidR="00B4482F" w:rsidRDefault="00B4482F" w:rsidP="00134106">
      <w:pPr>
        <w:pStyle w:val="ListParagraph"/>
        <w:tabs>
          <w:tab w:val="left" w:pos="680"/>
        </w:tabs>
        <w:ind w:left="0"/>
        <w:jc w:val="both"/>
        <w:rPr>
          <w:rFonts w:ascii="Arial" w:eastAsia="TimesNewRomanPSMT" w:hAnsi="Arial" w:cs="Arial"/>
          <w:bCs/>
        </w:rPr>
      </w:pPr>
    </w:p>
    <w:p w:rsidR="00081296" w:rsidRDefault="00081296" w:rsidP="00134106">
      <w:pPr>
        <w:pStyle w:val="ListParagraph"/>
        <w:tabs>
          <w:tab w:val="left" w:pos="680"/>
        </w:tabs>
        <w:ind w:left="0"/>
        <w:jc w:val="both"/>
        <w:rPr>
          <w:rFonts w:ascii="Arial" w:eastAsia="TimesNewRomanPSMT" w:hAnsi="Arial" w:cs="Arial"/>
          <w:bCs/>
        </w:rPr>
      </w:pPr>
    </w:p>
    <w:p w:rsidR="00081296" w:rsidRDefault="00081296" w:rsidP="00134106">
      <w:pPr>
        <w:pStyle w:val="ListParagraph"/>
        <w:tabs>
          <w:tab w:val="left" w:pos="680"/>
        </w:tabs>
        <w:ind w:left="0"/>
        <w:jc w:val="both"/>
        <w:rPr>
          <w:rFonts w:ascii="Arial" w:eastAsia="TimesNewRomanPSMT" w:hAnsi="Arial" w:cs="Arial"/>
          <w:bCs/>
        </w:rPr>
      </w:pPr>
    </w:p>
    <w:p w:rsidR="00081296" w:rsidRPr="00B4482F" w:rsidRDefault="00081296" w:rsidP="00134106">
      <w:pPr>
        <w:pStyle w:val="ListParagraph"/>
        <w:tabs>
          <w:tab w:val="left" w:pos="680"/>
        </w:tabs>
        <w:ind w:left="0"/>
        <w:jc w:val="both"/>
        <w:rPr>
          <w:rFonts w:ascii="Arial" w:eastAsia="TimesNewRomanPSMT" w:hAnsi="Arial" w:cs="Arial"/>
          <w:bCs/>
        </w:rPr>
      </w:pPr>
    </w:p>
    <w:p w:rsidR="00E662F8" w:rsidRPr="00830E80" w:rsidRDefault="00E662F8" w:rsidP="00E662F8">
      <w:pPr>
        <w:jc w:val="both"/>
        <w:rPr>
          <w:color w:val="auto"/>
        </w:rPr>
      </w:pPr>
      <w:r w:rsidRPr="00E662F8">
        <w:rPr>
          <w:rFonts w:ascii="Arial" w:eastAsia="TimesNewRomanPSMT" w:hAnsi="Arial" w:cs="Arial"/>
          <w:bCs/>
          <w:i/>
          <w:u w:val="single"/>
          <w:lang w:val="ru-RU"/>
        </w:rPr>
        <w:t>Напомена</w:t>
      </w:r>
      <w:r w:rsidRPr="00E662F8">
        <w:rPr>
          <w:rFonts w:ascii="Arial" w:eastAsia="TimesNewRomanPSMT" w:hAnsi="Arial" w:cs="Arial"/>
          <w:bCs/>
          <w:i/>
          <w:lang w:val="ru-RU"/>
        </w:rPr>
        <w:t>:</w:t>
      </w:r>
      <w:r w:rsidRPr="00E662F8">
        <w:rPr>
          <w:rFonts w:ascii="Arial" w:eastAsia="TimesNewRomanPSMT" w:hAnsi="Arial" w:cs="Arial"/>
          <w:bCs/>
          <w:lang w:val="ru-RU"/>
        </w:rPr>
        <w:t xml:space="preserve"> </w:t>
      </w:r>
      <w:r>
        <w:rPr>
          <w:rFonts w:ascii="Arial" w:hAnsi="Arial" w:cs="Arial"/>
          <w:i/>
          <w:iCs/>
          <w:color w:val="auto"/>
        </w:rPr>
        <w:t>М</w:t>
      </w:r>
      <w:r w:rsidRPr="00E662F8">
        <w:rPr>
          <w:rFonts w:ascii="Arial" w:hAnsi="Arial" w:cs="Arial"/>
          <w:bCs/>
          <w:i/>
          <w:iCs/>
          <w:color w:val="auto"/>
        </w:rPr>
        <w:t>одел уговора представља садржину уговора који ће бити закључен са изабраним понуђачем</w:t>
      </w:r>
      <w:r>
        <w:rPr>
          <w:rFonts w:ascii="Arial" w:hAnsi="Arial" w:cs="Arial"/>
          <w:bCs/>
          <w:i/>
          <w:iCs/>
          <w:color w:val="auto"/>
        </w:rPr>
        <w:t>.</w:t>
      </w:r>
      <w:r w:rsidRPr="00E662F8">
        <w:rPr>
          <w:rFonts w:ascii="Arial" w:hAnsi="Arial" w:cs="Arial"/>
          <w:bCs/>
          <w:i/>
          <w:iCs/>
          <w:color w:val="auto"/>
        </w:rPr>
        <w:t xml:space="preserve"> </w:t>
      </w:r>
      <w:r>
        <w:rPr>
          <w:rFonts w:ascii="Arial" w:hAnsi="Arial" w:cs="Arial"/>
          <w:bCs/>
          <w:i/>
          <w:iCs/>
          <w:color w:val="auto"/>
        </w:rPr>
        <w:t>Уколико</w:t>
      </w:r>
      <w:r w:rsidRPr="00E662F8">
        <w:rPr>
          <w:rFonts w:ascii="Arial" w:hAnsi="Arial" w:cs="Arial"/>
          <w:bCs/>
          <w:i/>
          <w:iCs/>
          <w:color w:val="auto"/>
        </w:rPr>
        <w:t xml:space="preserve"> понуђач без оправданих разлога одбије да закључи уговор о јавној набавци, након што му је уговор додељен, </w:t>
      </w:r>
      <w:r>
        <w:rPr>
          <w:rFonts w:ascii="Arial" w:hAnsi="Arial" w:cs="Arial"/>
          <w:bCs/>
          <w:i/>
          <w:iCs/>
          <w:color w:val="auto"/>
          <w:lang w:val="sr-Cyrl-CS"/>
        </w:rPr>
        <w:t xml:space="preserve">то </w:t>
      </w:r>
      <w:r>
        <w:rPr>
          <w:rFonts w:ascii="Arial" w:hAnsi="Arial" w:cs="Arial"/>
          <w:bCs/>
          <w:i/>
          <w:iCs/>
          <w:color w:val="auto"/>
        </w:rPr>
        <w:t>може</w:t>
      </w:r>
      <w:r w:rsidRPr="00E662F8">
        <w:rPr>
          <w:rFonts w:ascii="Arial" w:hAnsi="Arial" w:cs="Arial"/>
          <w:bCs/>
          <w:i/>
          <w:iCs/>
          <w:color w:val="auto"/>
        </w:rPr>
        <w:t xml:space="preserve"> представљати негативну референцу према члану 82. став 1. тачка 3. </w:t>
      </w:r>
      <w:proofErr w:type="gramStart"/>
      <w:r w:rsidRPr="00E662F8">
        <w:rPr>
          <w:rFonts w:ascii="Arial" w:hAnsi="Arial" w:cs="Arial"/>
          <w:bCs/>
          <w:i/>
          <w:iCs/>
          <w:color w:val="auto"/>
        </w:rPr>
        <w:t>ЗЈН</w:t>
      </w:r>
      <w:r w:rsidR="00830E80">
        <w:rPr>
          <w:rFonts w:ascii="Arial" w:hAnsi="Arial" w:cs="Arial"/>
          <w:bCs/>
          <w:i/>
          <w:iCs/>
          <w:color w:val="auto"/>
        </w:rPr>
        <w:t>.</w:t>
      </w:r>
      <w:proofErr w:type="gramEnd"/>
    </w:p>
    <w:p w:rsidR="008A2F62" w:rsidRDefault="008A2F62" w:rsidP="00134106">
      <w:pPr>
        <w:pStyle w:val="ListParagraph"/>
        <w:tabs>
          <w:tab w:val="left" w:pos="680"/>
        </w:tabs>
        <w:ind w:left="0"/>
        <w:jc w:val="both"/>
        <w:rPr>
          <w:rFonts w:ascii="Arial" w:eastAsia="TimesNewRomanPSMT" w:hAnsi="Arial" w:cs="Arial"/>
          <w:bCs/>
          <w:lang w:val="ru-RU"/>
        </w:rPr>
      </w:pPr>
    </w:p>
    <w:p w:rsidR="00081296" w:rsidRDefault="00081296" w:rsidP="00134106">
      <w:pPr>
        <w:pStyle w:val="ListParagraph"/>
        <w:tabs>
          <w:tab w:val="left" w:pos="680"/>
        </w:tabs>
        <w:ind w:left="0"/>
        <w:jc w:val="both"/>
        <w:rPr>
          <w:rFonts w:ascii="Arial" w:eastAsia="TimesNewRomanPSMT" w:hAnsi="Arial" w:cs="Arial"/>
          <w:bCs/>
          <w:lang w:val="ru-RU"/>
        </w:rPr>
      </w:pPr>
    </w:p>
    <w:p w:rsidR="00081296" w:rsidRDefault="00081296" w:rsidP="00134106">
      <w:pPr>
        <w:pStyle w:val="ListParagraph"/>
        <w:tabs>
          <w:tab w:val="left" w:pos="680"/>
        </w:tabs>
        <w:ind w:left="0"/>
        <w:jc w:val="both"/>
        <w:rPr>
          <w:rFonts w:ascii="Arial" w:eastAsia="TimesNewRomanPSMT" w:hAnsi="Arial" w:cs="Arial"/>
          <w:bCs/>
          <w:lang w:val="ru-RU"/>
        </w:rPr>
      </w:pPr>
    </w:p>
    <w:p w:rsidR="00081296" w:rsidRDefault="00081296" w:rsidP="00134106">
      <w:pPr>
        <w:pStyle w:val="ListParagraph"/>
        <w:tabs>
          <w:tab w:val="left" w:pos="680"/>
        </w:tabs>
        <w:ind w:left="0"/>
        <w:jc w:val="both"/>
        <w:rPr>
          <w:rFonts w:ascii="Arial" w:eastAsia="TimesNewRomanPSMT" w:hAnsi="Arial" w:cs="Arial"/>
          <w:bCs/>
          <w:lang w:val="ru-RU"/>
        </w:rPr>
      </w:pPr>
    </w:p>
    <w:p w:rsidR="00081296" w:rsidRDefault="00081296" w:rsidP="00134106">
      <w:pPr>
        <w:pStyle w:val="ListParagraph"/>
        <w:tabs>
          <w:tab w:val="left" w:pos="680"/>
        </w:tabs>
        <w:ind w:left="0"/>
        <w:jc w:val="both"/>
        <w:rPr>
          <w:rFonts w:ascii="Arial" w:eastAsia="TimesNewRomanPSMT" w:hAnsi="Arial" w:cs="Arial"/>
          <w:bCs/>
          <w:lang w:val="ru-RU"/>
        </w:rPr>
      </w:pPr>
    </w:p>
    <w:p w:rsidR="00081296" w:rsidRDefault="00081296" w:rsidP="00134106">
      <w:pPr>
        <w:pStyle w:val="ListParagraph"/>
        <w:tabs>
          <w:tab w:val="left" w:pos="680"/>
        </w:tabs>
        <w:ind w:left="0"/>
        <w:jc w:val="both"/>
        <w:rPr>
          <w:rFonts w:ascii="Arial" w:eastAsia="TimesNewRomanPSMT" w:hAnsi="Arial" w:cs="Arial"/>
          <w:bCs/>
          <w:lang w:val="ru-RU"/>
        </w:rPr>
      </w:pPr>
    </w:p>
    <w:p w:rsidR="00081296" w:rsidRDefault="00081296" w:rsidP="00134106">
      <w:pPr>
        <w:pStyle w:val="ListParagraph"/>
        <w:tabs>
          <w:tab w:val="left" w:pos="680"/>
        </w:tabs>
        <w:ind w:left="0"/>
        <w:jc w:val="both"/>
        <w:rPr>
          <w:rFonts w:ascii="Arial" w:eastAsia="TimesNewRomanPSMT" w:hAnsi="Arial" w:cs="Arial"/>
          <w:bCs/>
          <w:lang w:val="ru-RU"/>
        </w:rPr>
      </w:pPr>
    </w:p>
    <w:p w:rsidR="00081296" w:rsidRDefault="00081296" w:rsidP="00134106">
      <w:pPr>
        <w:pStyle w:val="ListParagraph"/>
        <w:tabs>
          <w:tab w:val="left" w:pos="680"/>
        </w:tabs>
        <w:ind w:left="0"/>
        <w:jc w:val="both"/>
        <w:rPr>
          <w:rFonts w:ascii="Arial" w:eastAsia="TimesNewRomanPSMT" w:hAnsi="Arial" w:cs="Arial"/>
          <w:bCs/>
          <w:lang w:val="ru-RU"/>
        </w:rPr>
      </w:pPr>
    </w:p>
    <w:p w:rsidR="00081296" w:rsidRDefault="00081296" w:rsidP="00134106">
      <w:pPr>
        <w:pStyle w:val="ListParagraph"/>
        <w:tabs>
          <w:tab w:val="left" w:pos="680"/>
        </w:tabs>
        <w:ind w:left="0"/>
        <w:jc w:val="both"/>
        <w:rPr>
          <w:rFonts w:ascii="Arial" w:eastAsia="TimesNewRomanPSMT" w:hAnsi="Arial" w:cs="Arial"/>
          <w:bCs/>
          <w:lang w:val="ru-RU"/>
        </w:rPr>
      </w:pPr>
    </w:p>
    <w:p w:rsidR="00081296" w:rsidRDefault="00081296" w:rsidP="00134106">
      <w:pPr>
        <w:pStyle w:val="ListParagraph"/>
        <w:tabs>
          <w:tab w:val="left" w:pos="680"/>
        </w:tabs>
        <w:ind w:left="0"/>
        <w:jc w:val="both"/>
        <w:rPr>
          <w:rFonts w:ascii="Arial" w:eastAsia="TimesNewRomanPSMT" w:hAnsi="Arial" w:cs="Arial"/>
          <w:bCs/>
          <w:lang w:val="ru-RU"/>
        </w:rPr>
      </w:pPr>
    </w:p>
    <w:p w:rsidR="00081296" w:rsidRDefault="00081296" w:rsidP="00134106">
      <w:pPr>
        <w:pStyle w:val="ListParagraph"/>
        <w:tabs>
          <w:tab w:val="left" w:pos="680"/>
        </w:tabs>
        <w:ind w:left="0"/>
        <w:jc w:val="both"/>
        <w:rPr>
          <w:rFonts w:ascii="Arial" w:eastAsia="TimesNewRomanPSMT" w:hAnsi="Arial" w:cs="Arial"/>
          <w:bCs/>
          <w:lang w:val="ru-RU"/>
        </w:rPr>
      </w:pPr>
    </w:p>
    <w:p w:rsidR="00081296" w:rsidRDefault="00081296" w:rsidP="00134106">
      <w:pPr>
        <w:pStyle w:val="ListParagraph"/>
        <w:tabs>
          <w:tab w:val="left" w:pos="680"/>
        </w:tabs>
        <w:ind w:left="0"/>
        <w:jc w:val="both"/>
        <w:rPr>
          <w:rFonts w:ascii="Arial" w:eastAsia="TimesNewRomanPSMT" w:hAnsi="Arial" w:cs="Arial"/>
          <w:bCs/>
          <w:lang w:val="ru-RU"/>
        </w:rPr>
      </w:pPr>
    </w:p>
    <w:p w:rsidR="00081296" w:rsidRDefault="00081296" w:rsidP="00134106">
      <w:pPr>
        <w:pStyle w:val="ListParagraph"/>
        <w:tabs>
          <w:tab w:val="left" w:pos="680"/>
        </w:tabs>
        <w:ind w:left="0"/>
        <w:jc w:val="both"/>
        <w:rPr>
          <w:rFonts w:ascii="Arial" w:eastAsia="TimesNewRomanPSMT" w:hAnsi="Arial" w:cs="Arial"/>
          <w:bCs/>
          <w:lang w:val="ru-RU"/>
        </w:rPr>
      </w:pPr>
    </w:p>
    <w:p w:rsidR="00081296" w:rsidRDefault="00081296" w:rsidP="00134106">
      <w:pPr>
        <w:pStyle w:val="ListParagraph"/>
        <w:tabs>
          <w:tab w:val="left" w:pos="680"/>
        </w:tabs>
        <w:ind w:left="0"/>
        <w:jc w:val="both"/>
        <w:rPr>
          <w:rFonts w:ascii="Arial" w:eastAsia="TimesNewRomanPSMT" w:hAnsi="Arial" w:cs="Arial"/>
          <w:bCs/>
          <w:lang w:val="ru-RU"/>
        </w:rPr>
      </w:pPr>
    </w:p>
    <w:p w:rsidR="00081296" w:rsidRDefault="00081296" w:rsidP="00134106">
      <w:pPr>
        <w:pStyle w:val="ListParagraph"/>
        <w:tabs>
          <w:tab w:val="left" w:pos="680"/>
        </w:tabs>
        <w:ind w:left="0"/>
        <w:jc w:val="both"/>
        <w:rPr>
          <w:rFonts w:ascii="Arial" w:eastAsia="TimesNewRomanPSMT" w:hAnsi="Arial" w:cs="Arial"/>
          <w:bCs/>
          <w:lang w:val="ru-RU"/>
        </w:rPr>
      </w:pPr>
    </w:p>
    <w:p w:rsidR="00081296" w:rsidRPr="003A7CFB" w:rsidRDefault="00081296" w:rsidP="00081296">
      <w:pPr>
        <w:shd w:val="clear" w:color="auto" w:fill="C6D9F1"/>
        <w:jc w:val="center"/>
        <w:rPr>
          <w:rFonts w:ascii="Arial" w:hAnsi="Arial" w:cs="Arial"/>
          <w:b/>
          <w:bCs/>
          <w:i/>
          <w:iCs/>
        </w:rPr>
      </w:pPr>
      <w:r>
        <w:rPr>
          <w:rFonts w:ascii="Arial" w:hAnsi="Arial" w:cs="Arial"/>
          <w:b/>
          <w:bCs/>
          <w:i/>
          <w:iCs/>
          <w:sz w:val="28"/>
          <w:szCs w:val="28"/>
        </w:rPr>
        <w:lastRenderedPageBreak/>
        <w:t>I</w:t>
      </w:r>
      <w:r>
        <w:rPr>
          <w:rFonts w:ascii="Arial" w:hAnsi="Arial" w:cs="Arial"/>
          <w:b/>
          <w:bCs/>
          <w:i/>
          <w:iCs/>
          <w:sz w:val="28"/>
          <w:szCs w:val="28"/>
          <w:lang w:val="sr-Latn-CS"/>
        </w:rPr>
        <w:t>X</w:t>
      </w:r>
      <w:r w:rsidRPr="003A7CFB">
        <w:rPr>
          <w:rFonts w:ascii="Arial" w:hAnsi="Arial" w:cs="Arial"/>
          <w:b/>
          <w:bCs/>
          <w:i/>
          <w:iCs/>
        </w:rPr>
        <w:t xml:space="preserve"> </w:t>
      </w:r>
      <w:r w:rsidRPr="00081296">
        <w:rPr>
          <w:rFonts w:ascii="Arial" w:hAnsi="Arial" w:cs="Arial"/>
          <w:b/>
          <w:bCs/>
          <w:i/>
          <w:iCs/>
          <w:sz w:val="28"/>
          <w:szCs w:val="28"/>
        </w:rPr>
        <w:t>МЕНИЧНО ОВЛАШЋЕЊЕ</w:t>
      </w:r>
    </w:p>
    <w:p w:rsidR="00081296" w:rsidRPr="003A7CFB" w:rsidRDefault="00081296" w:rsidP="00081296">
      <w:pPr>
        <w:shd w:val="clear" w:color="auto" w:fill="C6D9F1"/>
        <w:jc w:val="center"/>
        <w:rPr>
          <w:rFonts w:ascii="Arial" w:hAnsi="Arial" w:cs="Arial"/>
          <w:b/>
          <w:bCs/>
          <w:i/>
          <w:iCs/>
          <w:lang w:val="ru-RU"/>
        </w:rPr>
      </w:pPr>
    </w:p>
    <w:p w:rsidR="00081296" w:rsidRPr="003A7CFB" w:rsidRDefault="00081296" w:rsidP="00081296">
      <w:pPr>
        <w:jc w:val="both"/>
        <w:rPr>
          <w:rFonts w:ascii="Arial" w:hAnsi="Arial" w:cs="Arial"/>
        </w:rPr>
      </w:pPr>
    </w:p>
    <w:p w:rsidR="00081296" w:rsidRDefault="00081296" w:rsidP="00081296">
      <w:pPr>
        <w:jc w:val="both"/>
        <w:rPr>
          <w:rFonts w:ascii="Arial" w:hAnsi="Arial" w:cs="Arial"/>
        </w:rPr>
      </w:pPr>
      <w:proofErr w:type="gramStart"/>
      <w:r w:rsidRPr="003A7CFB">
        <w:rPr>
          <w:rFonts w:ascii="Arial" w:hAnsi="Arial" w:cs="Arial"/>
        </w:rPr>
        <w:t>На основу Закона о меници и тачака 1, 2 и 6.</w:t>
      </w:r>
      <w:proofErr w:type="gramEnd"/>
      <w:r w:rsidRPr="003A7CFB">
        <w:rPr>
          <w:rFonts w:ascii="Arial" w:hAnsi="Arial" w:cs="Arial"/>
        </w:rPr>
        <w:t xml:space="preserve"> </w:t>
      </w:r>
      <w:proofErr w:type="gramStart"/>
      <w:r w:rsidRPr="003A7CFB">
        <w:rPr>
          <w:rFonts w:ascii="Arial" w:hAnsi="Arial" w:cs="Arial"/>
        </w:rPr>
        <w:t>Одлуке о облику, садржини и начину коришћења јединствених инструмената платног промета Дужник ________________________________________________ из _____________________, ул.</w:t>
      </w:r>
      <w:proofErr w:type="gramEnd"/>
      <w:r w:rsidRPr="003A7CFB">
        <w:rPr>
          <w:rFonts w:ascii="Arial" w:hAnsi="Arial" w:cs="Arial"/>
        </w:rPr>
        <w:t xml:space="preserve"> ________________________________, матични број: _____________________, ПИБ: __________________, тек.рачун: _______________________ код ____________________ </w:t>
      </w:r>
    </w:p>
    <w:p w:rsidR="00477B37" w:rsidRPr="00477B37" w:rsidRDefault="00477B37" w:rsidP="00081296">
      <w:pPr>
        <w:jc w:val="both"/>
        <w:rPr>
          <w:rFonts w:ascii="Arial" w:hAnsi="Arial" w:cs="Arial"/>
        </w:rPr>
      </w:pPr>
    </w:p>
    <w:p w:rsidR="00081296" w:rsidRPr="003A7CFB" w:rsidRDefault="00081296" w:rsidP="00081296">
      <w:pPr>
        <w:jc w:val="center"/>
        <w:rPr>
          <w:rFonts w:ascii="Arial" w:hAnsi="Arial" w:cs="Arial"/>
        </w:rPr>
      </w:pPr>
      <w:r w:rsidRPr="003A7CFB">
        <w:rPr>
          <w:rFonts w:ascii="Arial" w:hAnsi="Arial" w:cs="Arial"/>
        </w:rPr>
        <w:t>ИЗДАЈЕ</w:t>
      </w:r>
    </w:p>
    <w:p w:rsidR="00081296" w:rsidRPr="003A7CFB" w:rsidRDefault="00081296" w:rsidP="00081296">
      <w:pPr>
        <w:jc w:val="both"/>
        <w:rPr>
          <w:rFonts w:ascii="Arial" w:hAnsi="Arial" w:cs="Arial"/>
        </w:rPr>
      </w:pPr>
    </w:p>
    <w:p w:rsidR="00081296" w:rsidRDefault="00081296" w:rsidP="00081296">
      <w:pPr>
        <w:jc w:val="both"/>
        <w:rPr>
          <w:rFonts w:ascii="Arial" w:hAnsi="Arial" w:cs="Arial"/>
          <w:b/>
        </w:rPr>
      </w:pPr>
      <w:r w:rsidRPr="003A7CFB">
        <w:rPr>
          <w:rFonts w:ascii="Arial" w:hAnsi="Arial" w:cs="Arial"/>
          <w:b/>
        </w:rPr>
        <w:t>МЕНИЧНО ОВЛАШЋЕЊЕ ЗА КОРИСНИКА БЛАНКО СОПСТВЕНЕ МЕНИЦЕ</w:t>
      </w:r>
    </w:p>
    <w:p w:rsidR="00081296" w:rsidRPr="00081296" w:rsidRDefault="00081296" w:rsidP="00081296">
      <w:pPr>
        <w:jc w:val="both"/>
        <w:rPr>
          <w:rFonts w:ascii="Arial" w:hAnsi="Arial" w:cs="Arial"/>
        </w:rPr>
      </w:pPr>
    </w:p>
    <w:p w:rsidR="00081296" w:rsidRPr="003A7CFB" w:rsidRDefault="00081296" w:rsidP="00081296">
      <w:pPr>
        <w:jc w:val="both"/>
        <w:rPr>
          <w:rFonts w:ascii="Arial" w:hAnsi="Arial" w:cs="Arial"/>
        </w:rPr>
      </w:pPr>
      <w:r w:rsidRPr="003A7CFB">
        <w:rPr>
          <w:rFonts w:ascii="Arial" w:hAnsi="Arial" w:cs="Arial"/>
        </w:rPr>
        <w:t xml:space="preserve">Предајемо Вам 1 (једну) бланко сопствену (соло) меницу за озбиљност понуде у поступку јавне набавке </w:t>
      </w:r>
      <w:r>
        <w:rPr>
          <w:rFonts w:ascii="Arial" w:eastAsia="TimesNewRomanPSMT" w:hAnsi="Arial" w:cs="Arial"/>
          <w:bCs/>
          <w:lang w:val="sr-Cyrl-CS"/>
        </w:rPr>
        <w:t xml:space="preserve">интерног </w:t>
      </w:r>
      <w:r w:rsidRPr="008566BF">
        <w:rPr>
          <w:rFonts w:ascii="Arial" w:hAnsi="Arial" w:cs="Arial"/>
          <w:lang w:val="ru-RU"/>
        </w:rPr>
        <w:t>бр</w:t>
      </w:r>
      <w:r>
        <w:rPr>
          <w:rFonts w:ascii="Arial" w:hAnsi="Arial" w:cs="Arial"/>
          <w:lang w:val="ru-RU"/>
        </w:rPr>
        <w:t>оја ЈНМВ</w:t>
      </w:r>
      <w:r>
        <w:rPr>
          <w:rFonts w:ascii="Arial" w:hAnsi="Arial" w:cs="Arial"/>
          <w:lang w:val="sr-Cyrl-CS"/>
        </w:rPr>
        <w:t xml:space="preserve"> 7/17</w:t>
      </w:r>
      <w:r>
        <w:rPr>
          <w:rFonts w:ascii="Arial" w:hAnsi="Arial" w:cs="Arial"/>
          <w:i/>
          <w:iCs/>
        </w:rPr>
        <w:t>,</w:t>
      </w:r>
      <w:r>
        <w:rPr>
          <w:rFonts w:ascii="Arial" w:hAnsi="Arial" w:cs="Arial"/>
        </w:rPr>
        <w:t xml:space="preserve"> </w:t>
      </w:r>
      <w:r w:rsidRPr="00EE0FA4">
        <w:rPr>
          <w:rFonts w:ascii="Arial" w:hAnsi="Arial" w:cs="Arial"/>
          <w:lang w:val="ru-RU"/>
        </w:rPr>
        <w:t xml:space="preserve">наведене у Плану јавних набавки под бројем </w:t>
      </w:r>
      <w:r>
        <w:rPr>
          <w:rFonts w:ascii="Arial" w:hAnsi="Arial" w:cs="Arial"/>
          <w:lang w:val="ru-RU"/>
        </w:rPr>
        <w:t>1.2.8/17</w:t>
      </w:r>
      <w:r w:rsidRPr="003A7CFB">
        <w:rPr>
          <w:rFonts w:ascii="Arial" w:hAnsi="Arial" w:cs="Arial"/>
        </w:rPr>
        <w:t xml:space="preserve">– </w:t>
      </w:r>
      <w:r w:rsidR="00477B37">
        <w:rPr>
          <w:rFonts w:ascii="Arial" w:hAnsi="Arial" w:cs="Arial"/>
          <w:lang w:val="ru-RU"/>
        </w:rPr>
        <w:t>Услуга</w:t>
      </w:r>
      <w:r w:rsidR="00477B37" w:rsidRPr="00477B37">
        <w:rPr>
          <w:rFonts w:ascii="Arial" w:hAnsi="Arial" w:cs="Arial"/>
          <w:lang w:val="ru-RU"/>
        </w:rPr>
        <w:t xml:space="preserve"> израде пројектно-техничке документације за ревитализацију пољских путева</w:t>
      </w:r>
      <w:r w:rsidRPr="003A7CFB">
        <w:rPr>
          <w:rFonts w:ascii="Arial" w:hAnsi="Arial" w:cs="Arial"/>
        </w:rPr>
        <w:t xml:space="preserve">, серијског броја ________________ и ОВЛАШЋУЈЕМО повериоца (наручиоца), Република Србија, Општина Баточина, Општинска управа, ул. </w:t>
      </w:r>
      <w:proofErr w:type="gramStart"/>
      <w:r w:rsidRPr="003A7CFB">
        <w:rPr>
          <w:rFonts w:ascii="Arial" w:hAnsi="Arial" w:cs="Arial"/>
        </w:rPr>
        <w:t>Краља Петра I 37, 34227 Баточина, да предату меницу може попунити на износ од 10 % од вредности понуде без ПДВ-а, што укупно износи _____________________ динара.</w:t>
      </w:r>
      <w:proofErr w:type="gramEnd"/>
      <w:r w:rsidRPr="003A7CFB">
        <w:rPr>
          <w:rFonts w:ascii="Arial" w:hAnsi="Arial" w:cs="Arial"/>
        </w:rPr>
        <w:t xml:space="preserve"> </w:t>
      </w:r>
      <w:proofErr w:type="gramStart"/>
      <w:r w:rsidRPr="003A7CFB">
        <w:rPr>
          <w:rFonts w:ascii="Arial" w:hAnsi="Arial" w:cs="Arial"/>
        </w:rPr>
        <w:t>Овлашћујемо повериоца да попуни меницу за наплату на износ дуга и да безусловно и неопозиво, без протеста и трошкова, вансудски у складу са важећим прописима, изврши наплату са свих рачуна дужника, _________________________________________ из ___________________________, ул.</w:t>
      </w:r>
      <w:proofErr w:type="gramEnd"/>
      <w:r w:rsidRPr="003A7CFB">
        <w:rPr>
          <w:rFonts w:ascii="Arial" w:hAnsi="Arial" w:cs="Arial"/>
        </w:rPr>
        <w:t xml:space="preserve"> </w:t>
      </w:r>
      <w:proofErr w:type="gramStart"/>
      <w:r w:rsidRPr="003A7CFB">
        <w:rPr>
          <w:rFonts w:ascii="Arial" w:hAnsi="Arial" w:cs="Arial"/>
        </w:rPr>
        <w:t>___________________________________, матични бр.</w:t>
      </w:r>
      <w:proofErr w:type="gramEnd"/>
      <w:r w:rsidRPr="003A7CFB">
        <w:rPr>
          <w:rFonts w:ascii="Arial" w:hAnsi="Arial" w:cs="Arial"/>
        </w:rPr>
        <w:t xml:space="preserve"> _____________________, ПИБ: _________________, а у кокрист повериоца, Република Србија, Општина Баточина, Општинска управа, ул. Краља Петра I 37, 34227 Баточина. Наручилац ће уновчити меницу дату уз понуду уколико: понуђач након истека рока за подношење понуда повуче, опозове или измени своју понуду; понуђач коме је додељен уговор благовремено не потпише уговор о јавној набавци; понуђач коме је додељен уговор не поднесе средство обезбеђења за добро извршење посла у складу са захтевима из конкурсне документације. </w:t>
      </w:r>
      <w:proofErr w:type="gramStart"/>
      <w:r w:rsidRPr="003A7CFB">
        <w:rPr>
          <w:rFonts w:ascii="Arial" w:hAnsi="Arial" w:cs="Arial"/>
        </w:rPr>
        <w:t>Овлашћујемо све банке код којих имамо пословне рачуне да наплату – плаћање изврше на терет свих наших рачуна, као и да поднети налог за наплату заведу у редослед чекања у случају да на рачунима уопште нема или нема довољно средстава или због поштовања приоритета у наплати са рачуна.</w:t>
      </w:r>
      <w:proofErr w:type="gramEnd"/>
      <w:r w:rsidRPr="003A7CFB">
        <w:rPr>
          <w:rFonts w:ascii="Arial" w:hAnsi="Arial" w:cs="Arial"/>
        </w:rPr>
        <w:t xml:space="preserve"> </w:t>
      </w:r>
      <w:proofErr w:type="gramStart"/>
      <w:r w:rsidRPr="003A7CFB">
        <w:rPr>
          <w:rFonts w:ascii="Arial" w:hAnsi="Arial" w:cs="Arial"/>
        </w:rPr>
        <w:t>Дужник се одриче права на повлачење овог овлашћења, на стављање приговора на задужење и на сторнирање задужења по овом основу за наплату.</w:t>
      </w:r>
      <w:proofErr w:type="gramEnd"/>
      <w:r w:rsidRPr="003A7CFB">
        <w:rPr>
          <w:rFonts w:ascii="Arial" w:hAnsi="Arial" w:cs="Arial"/>
        </w:rPr>
        <w:t xml:space="preserve"> </w:t>
      </w:r>
      <w:proofErr w:type="gramStart"/>
      <w:r w:rsidRPr="003A7CFB">
        <w:rPr>
          <w:rFonts w:ascii="Arial" w:hAnsi="Arial" w:cs="Arial"/>
        </w:rPr>
        <w:t>Меница је важећа у случају да дође до промене лица овлашћеног за заступање дужника, статусних промена или оснивања нових правних субјеката од стране дужника.</w:t>
      </w:r>
      <w:proofErr w:type="gramEnd"/>
      <w:r w:rsidRPr="003A7CFB">
        <w:rPr>
          <w:rFonts w:ascii="Arial" w:hAnsi="Arial" w:cs="Arial"/>
        </w:rPr>
        <w:t xml:space="preserve"> </w:t>
      </w:r>
      <w:proofErr w:type="gramStart"/>
      <w:r w:rsidRPr="003A7CFB">
        <w:rPr>
          <w:rFonts w:ascii="Arial" w:hAnsi="Arial" w:cs="Arial"/>
        </w:rPr>
        <w:t>Меница је потписана од стране овлашћеног лица за заступање.</w:t>
      </w:r>
      <w:proofErr w:type="gramEnd"/>
      <w:r w:rsidRPr="003A7CFB">
        <w:rPr>
          <w:rFonts w:ascii="Arial" w:hAnsi="Arial" w:cs="Arial"/>
        </w:rPr>
        <w:t xml:space="preserve"> </w:t>
      </w:r>
      <w:proofErr w:type="gramStart"/>
      <w:r w:rsidRPr="003A7CFB">
        <w:rPr>
          <w:rFonts w:ascii="Arial" w:hAnsi="Arial" w:cs="Arial"/>
        </w:rPr>
        <w:t>Ово менично писмо – овлашћење сачињено је у 2 (два) истоветна примерка, од којих је 1 (један) примерак за повериоца, а 1 (један) за дужника.</w:t>
      </w:r>
      <w:proofErr w:type="gramEnd"/>
      <w:r w:rsidRPr="003A7CFB">
        <w:rPr>
          <w:rFonts w:ascii="Arial" w:hAnsi="Arial" w:cs="Arial"/>
        </w:rPr>
        <w:t xml:space="preserve">  </w:t>
      </w:r>
    </w:p>
    <w:p w:rsidR="00081296" w:rsidRPr="003A7CFB" w:rsidRDefault="00081296" w:rsidP="00081296">
      <w:pPr>
        <w:jc w:val="both"/>
        <w:rPr>
          <w:rFonts w:ascii="Arial" w:hAnsi="Arial" w:cs="Arial"/>
        </w:rPr>
      </w:pPr>
    </w:p>
    <w:p w:rsidR="00081296" w:rsidRPr="003A7CFB" w:rsidRDefault="00081296" w:rsidP="00081296">
      <w:pPr>
        <w:jc w:val="both"/>
        <w:rPr>
          <w:rFonts w:ascii="Arial" w:hAnsi="Arial" w:cs="Arial"/>
          <w:b/>
        </w:rPr>
      </w:pPr>
    </w:p>
    <w:p w:rsidR="00081296" w:rsidRPr="003A7CFB" w:rsidRDefault="00081296" w:rsidP="00081296">
      <w:pPr>
        <w:jc w:val="both"/>
        <w:rPr>
          <w:rFonts w:ascii="Arial" w:hAnsi="Arial" w:cs="Arial"/>
          <w:b/>
        </w:rPr>
      </w:pPr>
      <w:r w:rsidRPr="003A7CFB">
        <w:rPr>
          <w:rFonts w:ascii="Arial" w:hAnsi="Arial" w:cs="Arial"/>
          <w:b/>
        </w:rPr>
        <w:t xml:space="preserve">У ______________                                                                     ИЗДАВАЛАЦ МЕНИЦЕ </w:t>
      </w:r>
    </w:p>
    <w:p w:rsidR="00081296" w:rsidRPr="003A7CFB" w:rsidRDefault="00081296" w:rsidP="00081296">
      <w:pPr>
        <w:jc w:val="both"/>
        <w:rPr>
          <w:rFonts w:ascii="Arial" w:hAnsi="Arial" w:cs="Arial"/>
          <w:b/>
        </w:rPr>
      </w:pPr>
    </w:p>
    <w:p w:rsidR="00081296" w:rsidRPr="003A7CFB" w:rsidRDefault="00477B37" w:rsidP="00081296">
      <w:pPr>
        <w:jc w:val="both"/>
        <w:rPr>
          <w:rFonts w:ascii="Arial" w:hAnsi="Arial" w:cs="Arial"/>
          <w:b/>
        </w:rPr>
      </w:pPr>
      <w:r>
        <w:rPr>
          <w:rFonts w:ascii="Arial" w:hAnsi="Arial" w:cs="Arial"/>
          <w:b/>
        </w:rPr>
        <w:t>Датум</w:t>
      </w:r>
      <w:proofErr w:type="gramStart"/>
      <w:r>
        <w:rPr>
          <w:rFonts w:ascii="Arial" w:hAnsi="Arial" w:cs="Arial"/>
          <w:b/>
        </w:rPr>
        <w:t>:_</w:t>
      </w:r>
      <w:proofErr w:type="gramEnd"/>
      <w:r>
        <w:rPr>
          <w:rFonts w:ascii="Arial" w:hAnsi="Arial" w:cs="Arial"/>
          <w:b/>
        </w:rPr>
        <w:t xml:space="preserve">___________                      М.П.         </w:t>
      </w:r>
      <w:r w:rsidR="00081296" w:rsidRPr="003A7CFB">
        <w:rPr>
          <w:rFonts w:ascii="Arial" w:hAnsi="Arial" w:cs="Arial"/>
          <w:b/>
        </w:rPr>
        <w:t xml:space="preserve">              ___________________________   </w:t>
      </w:r>
    </w:p>
    <w:p w:rsidR="00081296" w:rsidRPr="003A7CFB" w:rsidRDefault="00081296" w:rsidP="00081296">
      <w:pPr>
        <w:jc w:val="both"/>
        <w:rPr>
          <w:rFonts w:ascii="Arial" w:hAnsi="Arial" w:cs="Arial"/>
          <w:b/>
        </w:rPr>
      </w:pPr>
    </w:p>
    <w:p w:rsidR="00081296" w:rsidRDefault="00081296" w:rsidP="00134106">
      <w:pPr>
        <w:pStyle w:val="ListParagraph"/>
        <w:tabs>
          <w:tab w:val="left" w:pos="680"/>
        </w:tabs>
        <w:ind w:left="0"/>
        <w:jc w:val="both"/>
        <w:rPr>
          <w:rFonts w:ascii="Arial" w:eastAsia="TimesNewRomanPSMT" w:hAnsi="Arial" w:cs="Arial"/>
          <w:bCs/>
          <w:lang w:val="ru-RU"/>
        </w:rPr>
      </w:pPr>
    </w:p>
    <w:p w:rsidR="00081296" w:rsidRDefault="00081296" w:rsidP="00134106">
      <w:pPr>
        <w:pStyle w:val="ListParagraph"/>
        <w:tabs>
          <w:tab w:val="left" w:pos="680"/>
        </w:tabs>
        <w:ind w:left="0"/>
        <w:jc w:val="both"/>
        <w:rPr>
          <w:rFonts w:ascii="Arial" w:eastAsia="TimesNewRomanPSMT" w:hAnsi="Arial" w:cs="Arial"/>
          <w:bCs/>
          <w:lang w:val="ru-RU"/>
        </w:rPr>
      </w:pPr>
    </w:p>
    <w:p w:rsidR="00134106" w:rsidRPr="008566BF" w:rsidRDefault="00384EAE" w:rsidP="00134106">
      <w:pPr>
        <w:shd w:val="clear" w:color="auto" w:fill="C6D9F1"/>
        <w:jc w:val="center"/>
        <w:rPr>
          <w:rFonts w:ascii="Arial" w:hAnsi="Arial" w:cs="Arial"/>
          <w:b/>
          <w:bCs/>
          <w:i/>
          <w:iCs/>
          <w:sz w:val="28"/>
          <w:szCs w:val="28"/>
          <w:lang w:val="ru-RU"/>
        </w:rPr>
      </w:pPr>
      <w:r>
        <w:rPr>
          <w:rFonts w:ascii="Arial" w:hAnsi="Arial" w:cs="Arial"/>
          <w:b/>
          <w:bCs/>
          <w:i/>
          <w:iCs/>
          <w:sz w:val="28"/>
          <w:szCs w:val="28"/>
          <w:lang w:val="sr-Latn-CS"/>
        </w:rPr>
        <w:lastRenderedPageBreak/>
        <w:t>X</w:t>
      </w:r>
      <w:r w:rsidR="00134106" w:rsidRPr="008566BF">
        <w:rPr>
          <w:rFonts w:ascii="Arial" w:hAnsi="Arial" w:cs="Arial"/>
          <w:b/>
          <w:bCs/>
          <w:i/>
          <w:iCs/>
          <w:sz w:val="28"/>
          <w:szCs w:val="28"/>
          <w:lang w:val="ru-RU"/>
        </w:rPr>
        <w:t xml:space="preserve">  УПУТСТВО ПОНУЂАЧИМА КАКО ДА САЧИНЕ ПОНУДУ</w:t>
      </w:r>
    </w:p>
    <w:p w:rsidR="00134106" w:rsidRPr="008566BF" w:rsidRDefault="00134106" w:rsidP="00134106">
      <w:pPr>
        <w:shd w:val="clear" w:color="auto" w:fill="C6D9F1"/>
        <w:jc w:val="center"/>
        <w:rPr>
          <w:rFonts w:ascii="Arial" w:hAnsi="Arial" w:cs="Arial"/>
          <w:b/>
          <w:bCs/>
          <w:i/>
          <w:iCs/>
          <w:sz w:val="28"/>
          <w:szCs w:val="28"/>
          <w:lang w:val="ru-RU"/>
        </w:rPr>
      </w:pPr>
    </w:p>
    <w:p w:rsidR="00134106" w:rsidRPr="008566BF" w:rsidRDefault="00134106" w:rsidP="00134106">
      <w:pPr>
        <w:jc w:val="both"/>
        <w:rPr>
          <w:rFonts w:ascii="Arial" w:hAnsi="Arial" w:cs="Arial"/>
          <w:b/>
          <w:bCs/>
          <w:i/>
          <w:iCs/>
          <w:sz w:val="28"/>
          <w:szCs w:val="28"/>
          <w:lang w:val="ru-RU"/>
        </w:rPr>
      </w:pPr>
    </w:p>
    <w:p w:rsidR="00134106" w:rsidRPr="008566BF" w:rsidRDefault="00134106" w:rsidP="00134106">
      <w:pPr>
        <w:jc w:val="both"/>
        <w:rPr>
          <w:rFonts w:ascii="Arial" w:hAnsi="Arial" w:cs="Arial"/>
          <w:b/>
          <w:bCs/>
          <w:i/>
          <w:iCs/>
          <w:lang w:val="ru-RU"/>
        </w:rPr>
      </w:pPr>
      <w:r w:rsidRPr="008566BF">
        <w:rPr>
          <w:rFonts w:ascii="Arial" w:hAnsi="Arial" w:cs="Arial"/>
          <w:b/>
          <w:bCs/>
          <w:i/>
          <w:iCs/>
          <w:lang w:val="ru-RU"/>
        </w:rPr>
        <w:t>1. ПОДАЦИ О ЈЕЗИКУ НА КОЈЕМ ПОНУДА МОРА ДА БУДЕ САСТАВЉЕНА</w:t>
      </w:r>
    </w:p>
    <w:p w:rsidR="00134106" w:rsidRPr="008566BF" w:rsidRDefault="00134106" w:rsidP="00134106">
      <w:pPr>
        <w:jc w:val="both"/>
        <w:rPr>
          <w:rFonts w:ascii="Arial" w:hAnsi="Arial" w:cs="Arial"/>
          <w:b/>
          <w:bCs/>
          <w:i/>
          <w:iCs/>
          <w:lang w:val="ru-RU"/>
        </w:rPr>
      </w:pPr>
    </w:p>
    <w:p w:rsidR="00134106" w:rsidRPr="008566BF" w:rsidRDefault="00134106" w:rsidP="00134106">
      <w:pPr>
        <w:jc w:val="both"/>
        <w:rPr>
          <w:rFonts w:ascii="Arial" w:hAnsi="Arial" w:cs="Arial"/>
          <w:b/>
          <w:bCs/>
          <w:i/>
          <w:iCs/>
          <w:lang w:val="ru-RU"/>
        </w:rPr>
      </w:pPr>
      <w:r w:rsidRPr="008566BF">
        <w:rPr>
          <w:rFonts w:ascii="Arial" w:hAnsi="Arial" w:cs="Arial"/>
          <w:lang w:val="ru-RU"/>
        </w:rPr>
        <w:t>Понуђач подноси понуду на српском језику.</w:t>
      </w:r>
      <w:r>
        <w:rPr>
          <w:rFonts w:ascii="Arial" w:hAnsi="Arial" w:cs="Arial"/>
          <w:lang w:val="ru-RU"/>
        </w:rPr>
        <w:t xml:space="preserve"> Наручилац је припремио конкурсну документацију и водиће поступак на српском језику.</w:t>
      </w:r>
    </w:p>
    <w:p w:rsidR="00134106" w:rsidRPr="00E6790C" w:rsidRDefault="00134106" w:rsidP="00134106">
      <w:pPr>
        <w:jc w:val="both"/>
        <w:rPr>
          <w:lang w:val="sr-Cyrl-CS"/>
        </w:rPr>
      </w:pPr>
    </w:p>
    <w:p w:rsidR="00134106" w:rsidRPr="008566BF" w:rsidRDefault="00134106" w:rsidP="00134106">
      <w:pPr>
        <w:jc w:val="both"/>
        <w:rPr>
          <w:rFonts w:ascii="Arial" w:eastAsia="TimesNewRomanPSMT" w:hAnsi="Arial" w:cs="Arial"/>
          <w:bCs/>
          <w:lang w:val="ru-RU"/>
        </w:rPr>
      </w:pPr>
      <w:r w:rsidRPr="008566BF">
        <w:rPr>
          <w:rFonts w:ascii="Arial" w:hAnsi="Arial" w:cs="Arial"/>
          <w:b/>
          <w:bCs/>
          <w:i/>
          <w:iCs/>
          <w:lang w:val="ru-RU"/>
        </w:rPr>
        <w:t>2. НАЧИН НА КОЈИ ПОНУДА МОРА ДА БУДЕ САЧИЊЕНА</w:t>
      </w:r>
    </w:p>
    <w:p w:rsidR="00134106" w:rsidRPr="008566BF" w:rsidRDefault="00134106" w:rsidP="00134106">
      <w:pPr>
        <w:jc w:val="both"/>
        <w:rPr>
          <w:rFonts w:ascii="Arial" w:eastAsia="TimesNewRomanPSMT" w:hAnsi="Arial" w:cs="Arial"/>
          <w:bCs/>
          <w:lang w:val="ru-RU"/>
        </w:rPr>
      </w:pPr>
    </w:p>
    <w:p w:rsidR="00134106" w:rsidRPr="008566BF" w:rsidRDefault="00134106" w:rsidP="00134106">
      <w:pPr>
        <w:jc w:val="both"/>
        <w:rPr>
          <w:rFonts w:ascii="Arial" w:eastAsia="TimesNewRomanPSMT" w:hAnsi="Arial" w:cs="Arial"/>
          <w:bCs/>
          <w:lang w:val="ru-RU"/>
        </w:rPr>
      </w:pPr>
      <w:r w:rsidRPr="008566BF">
        <w:rPr>
          <w:rFonts w:ascii="Arial" w:eastAsia="TimesNewRomanPSMT" w:hAnsi="Arial" w:cs="Arial"/>
          <w:bCs/>
          <w:lang w:val="ru-RU"/>
        </w:rPr>
        <w:t xml:space="preserve">Понуђач понуду подноси непосредно или путем поште у затвореној коверти или кутији, затворену на начин да се приликом отварања понуда може са сигурношћу утврдити да се први пут отвара. </w:t>
      </w:r>
    </w:p>
    <w:p w:rsidR="00134106" w:rsidRPr="008566BF" w:rsidRDefault="00134106" w:rsidP="00134106">
      <w:pPr>
        <w:jc w:val="both"/>
        <w:rPr>
          <w:rFonts w:ascii="Arial" w:eastAsia="TimesNewRomanPSMT" w:hAnsi="Arial" w:cs="Arial"/>
          <w:bCs/>
          <w:lang w:val="ru-RU"/>
        </w:rPr>
      </w:pPr>
      <w:r w:rsidRPr="008566BF">
        <w:rPr>
          <w:rFonts w:ascii="Arial" w:eastAsia="TimesNewRomanPSMT" w:hAnsi="Arial" w:cs="Arial"/>
          <w:bCs/>
          <w:lang w:val="ru-RU"/>
        </w:rPr>
        <w:t>На полеђини коверте или на кутији навести назив</w:t>
      </w:r>
      <w:r>
        <w:rPr>
          <w:rFonts w:ascii="Arial" w:eastAsia="TimesNewRomanPSMT" w:hAnsi="Arial" w:cs="Arial"/>
          <w:bCs/>
          <w:lang w:val="sr-Cyrl-CS"/>
        </w:rPr>
        <w:t xml:space="preserve"> и адресу</w:t>
      </w:r>
      <w:r w:rsidRPr="008566BF">
        <w:rPr>
          <w:rFonts w:ascii="Arial" w:eastAsia="TimesNewRomanPSMT" w:hAnsi="Arial" w:cs="Arial"/>
          <w:bCs/>
          <w:lang w:val="ru-RU"/>
        </w:rPr>
        <w:t xml:space="preserve"> понуђача. </w:t>
      </w:r>
    </w:p>
    <w:p w:rsidR="00134106" w:rsidRPr="008566BF" w:rsidRDefault="00134106" w:rsidP="00134106">
      <w:pPr>
        <w:jc w:val="both"/>
        <w:rPr>
          <w:rFonts w:ascii="Arial" w:eastAsia="TimesNewRomanPSMT" w:hAnsi="Arial" w:cs="Arial"/>
          <w:bCs/>
          <w:lang w:val="ru-RU"/>
        </w:rPr>
      </w:pPr>
      <w:r w:rsidRPr="008566BF">
        <w:rPr>
          <w:rFonts w:ascii="Arial" w:eastAsia="TimesNewRomanPSMT" w:hAnsi="Arial" w:cs="Arial"/>
          <w:bCs/>
          <w:lang w:val="ru-RU"/>
        </w:rPr>
        <w:t>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w:t>
      </w:r>
    </w:p>
    <w:p w:rsidR="00134106" w:rsidRPr="008E7875" w:rsidRDefault="00134106" w:rsidP="00822A10">
      <w:pPr>
        <w:jc w:val="both"/>
        <w:rPr>
          <w:rFonts w:ascii="Arial" w:hAnsi="Arial" w:cs="Arial"/>
          <w:b/>
          <w:color w:val="auto"/>
          <w:lang w:val="sr-Cyrl-CS"/>
        </w:rPr>
      </w:pPr>
      <w:r w:rsidRPr="008566BF">
        <w:rPr>
          <w:rFonts w:ascii="Arial" w:eastAsia="TimesNewRomanPSMT" w:hAnsi="Arial" w:cs="Arial"/>
          <w:bCs/>
          <w:lang w:val="ru-RU"/>
        </w:rPr>
        <w:t>Понуду доставити на адресу:</w:t>
      </w:r>
      <w:r w:rsidRPr="008566BF">
        <w:rPr>
          <w:rFonts w:ascii="Arial" w:hAnsi="Arial" w:cs="Arial"/>
          <w:i/>
          <w:iCs/>
          <w:lang w:val="ru-RU"/>
        </w:rPr>
        <w:t xml:space="preserve"> </w:t>
      </w:r>
      <w:r w:rsidR="008263C7">
        <w:rPr>
          <w:rFonts w:ascii="Arial" w:hAnsi="Arial" w:cs="Arial"/>
          <w:iCs/>
          <w:lang w:val="sr-Cyrl-CS"/>
        </w:rPr>
        <w:t xml:space="preserve">Општинска управа општине Баточина, </w:t>
      </w:r>
      <w:r>
        <w:rPr>
          <w:rFonts w:ascii="Arial" w:hAnsi="Arial" w:cs="Arial"/>
          <w:iCs/>
          <w:lang w:val="sr-Cyrl-CS"/>
        </w:rPr>
        <w:t>34227 Баточина</w:t>
      </w:r>
      <w:r w:rsidRPr="008566BF">
        <w:rPr>
          <w:rFonts w:ascii="Arial" w:hAnsi="Arial" w:cs="Arial"/>
          <w:iCs/>
          <w:lang w:val="ru-RU"/>
        </w:rPr>
        <w:t>, Ул. К</w:t>
      </w:r>
      <w:r>
        <w:rPr>
          <w:rFonts w:ascii="Arial" w:hAnsi="Arial" w:cs="Arial"/>
          <w:iCs/>
          <w:lang w:val="sr-Cyrl-CS"/>
        </w:rPr>
        <w:t xml:space="preserve">раља Петра </w:t>
      </w:r>
      <w:r>
        <w:rPr>
          <w:rFonts w:ascii="Arial" w:hAnsi="Arial" w:cs="Arial"/>
          <w:iCs/>
          <w:lang w:val="sr-Latn-CS"/>
        </w:rPr>
        <w:t>I</w:t>
      </w:r>
      <w:r w:rsidRPr="008566BF">
        <w:rPr>
          <w:rFonts w:ascii="Arial" w:hAnsi="Arial" w:cs="Arial"/>
          <w:iCs/>
          <w:lang w:val="ru-RU"/>
        </w:rPr>
        <w:t xml:space="preserve"> бр.37</w:t>
      </w:r>
      <w:r w:rsidRPr="008566BF">
        <w:rPr>
          <w:rFonts w:ascii="Arial" w:hAnsi="Arial" w:cs="Arial"/>
          <w:i/>
          <w:iCs/>
          <w:lang w:val="ru-RU"/>
        </w:rPr>
        <w:t xml:space="preserve">, </w:t>
      </w:r>
      <w:r w:rsidRPr="008566BF">
        <w:rPr>
          <w:rFonts w:ascii="Arial" w:eastAsia="TimesNewRomanPSMT" w:hAnsi="Arial" w:cs="Arial"/>
          <w:bCs/>
          <w:lang w:val="ru-RU"/>
        </w:rPr>
        <w:t xml:space="preserve">са назнаком: </w:t>
      </w:r>
      <w:r w:rsidRPr="008566BF">
        <w:rPr>
          <w:rFonts w:ascii="Arial" w:eastAsia="TimesNewRomanPS-BoldMT" w:hAnsi="Arial" w:cs="Arial"/>
          <w:b/>
          <w:bCs/>
          <w:lang w:val="ru-RU"/>
        </w:rPr>
        <w:t>,,Понуда за јавну набавку</w:t>
      </w:r>
      <w:r>
        <w:rPr>
          <w:rFonts w:ascii="Arial" w:eastAsia="TimesNewRomanPS-BoldMT" w:hAnsi="Arial" w:cs="Arial"/>
          <w:b/>
          <w:bCs/>
          <w:lang w:val="sr-Cyrl-CS"/>
        </w:rPr>
        <w:t xml:space="preserve"> </w:t>
      </w:r>
      <w:r w:rsidR="00822A10">
        <w:rPr>
          <w:rFonts w:ascii="Arial" w:eastAsia="TimesNewRomanPS-BoldMT" w:hAnsi="Arial" w:cs="Arial"/>
          <w:b/>
          <w:bCs/>
          <w:lang w:val="sr-Cyrl-CS"/>
        </w:rPr>
        <w:t>–</w:t>
      </w:r>
      <w:r w:rsidRPr="008566BF">
        <w:rPr>
          <w:rFonts w:ascii="Arial" w:hAnsi="Arial" w:cs="Arial"/>
          <w:lang w:val="ru-RU"/>
        </w:rPr>
        <w:t xml:space="preserve"> </w:t>
      </w:r>
      <w:r w:rsidR="0006582C">
        <w:rPr>
          <w:rFonts w:ascii="Arial" w:hAnsi="Arial" w:cs="Arial"/>
          <w:b/>
          <w:lang w:val="ru-RU"/>
        </w:rPr>
        <w:t>Услуг</w:t>
      </w:r>
      <w:r w:rsidR="00477B37">
        <w:rPr>
          <w:rFonts w:ascii="Arial" w:hAnsi="Arial" w:cs="Arial"/>
          <w:b/>
          <w:lang w:val="ru-RU"/>
        </w:rPr>
        <w:t>а</w:t>
      </w:r>
      <w:r w:rsidR="0006582C">
        <w:rPr>
          <w:rFonts w:ascii="Arial" w:hAnsi="Arial" w:cs="Arial"/>
          <w:b/>
          <w:lang w:val="ru-RU"/>
        </w:rPr>
        <w:t xml:space="preserve"> израде пројектно-техничке документације за ревитализацију пољских путева</w:t>
      </w:r>
      <w:r w:rsidRPr="008566BF">
        <w:rPr>
          <w:rFonts w:ascii="Arial" w:eastAsia="TimesNewRomanPS-BoldMT" w:hAnsi="Arial" w:cs="Arial"/>
          <w:b/>
          <w:bCs/>
          <w:lang w:val="ru-RU"/>
        </w:rPr>
        <w:t xml:space="preserve"> </w:t>
      </w:r>
      <w:r w:rsidRPr="008566BF">
        <w:rPr>
          <w:rFonts w:ascii="Arial" w:eastAsia="TimesNewRomanPSMT" w:hAnsi="Arial" w:cs="Arial"/>
          <w:b/>
          <w:bCs/>
          <w:lang w:val="ru-RU"/>
        </w:rPr>
        <w:t xml:space="preserve">- </w:t>
      </w:r>
      <w:r w:rsidRPr="008566BF">
        <w:rPr>
          <w:rFonts w:ascii="Arial" w:eastAsia="TimesNewRomanPS-BoldMT" w:hAnsi="Arial" w:cs="Arial"/>
          <w:b/>
          <w:bCs/>
          <w:lang w:val="ru-RU"/>
        </w:rPr>
        <w:t>НЕ ОТВАРАТИ”</w:t>
      </w:r>
      <w:r w:rsidRPr="008566BF">
        <w:rPr>
          <w:rFonts w:ascii="Arial" w:hAnsi="Arial" w:cs="Arial"/>
          <w:b/>
          <w:lang w:val="ru-RU"/>
        </w:rPr>
        <w:t>.</w:t>
      </w:r>
      <w:r w:rsidRPr="008566BF">
        <w:rPr>
          <w:rFonts w:ascii="Arial" w:hAnsi="Arial" w:cs="Arial"/>
          <w:color w:val="FF0000"/>
          <w:lang w:val="ru-RU"/>
        </w:rPr>
        <w:t xml:space="preserve"> </w:t>
      </w:r>
      <w:r w:rsidRPr="008566BF">
        <w:rPr>
          <w:rFonts w:ascii="Arial" w:hAnsi="Arial" w:cs="Arial"/>
          <w:color w:val="auto"/>
          <w:lang w:val="ru-RU"/>
        </w:rPr>
        <w:t xml:space="preserve">Понуда се сматра благовременом уколико је примљена од стране наручиоца до </w:t>
      </w:r>
      <w:r w:rsidR="008E7875">
        <w:rPr>
          <w:rFonts w:ascii="Arial" w:hAnsi="Arial" w:cs="Arial"/>
          <w:b/>
          <w:color w:val="auto"/>
          <w:lang w:val="sr-Cyrl-CS"/>
        </w:rPr>
        <w:t>28</w:t>
      </w:r>
      <w:r w:rsidRPr="001D7973">
        <w:rPr>
          <w:rFonts w:ascii="Arial" w:hAnsi="Arial" w:cs="Arial"/>
          <w:b/>
          <w:color w:val="auto"/>
          <w:lang w:val="ru-RU"/>
        </w:rPr>
        <w:t>.</w:t>
      </w:r>
      <w:r w:rsidR="008263C7" w:rsidRPr="001D7973">
        <w:rPr>
          <w:rFonts w:ascii="Arial" w:hAnsi="Arial" w:cs="Arial"/>
          <w:b/>
          <w:color w:val="auto"/>
          <w:lang w:val="ru-RU"/>
        </w:rPr>
        <w:t>0</w:t>
      </w:r>
      <w:r w:rsidR="00081296">
        <w:rPr>
          <w:rFonts w:ascii="Arial" w:hAnsi="Arial" w:cs="Arial"/>
          <w:b/>
          <w:color w:val="auto"/>
          <w:lang w:val="ru-RU"/>
        </w:rPr>
        <w:t>4</w:t>
      </w:r>
      <w:r w:rsidRPr="001D7973">
        <w:rPr>
          <w:rFonts w:ascii="Arial" w:hAnsi="Arial" w:cs="Arial"/>
          <w:b/>
          <w:color w:val="auto"/>
          <w:lang w:val="ru-RU"/>
        </w:rPr>
        <w:t>.</w:t>
      </w:r>
      <w:r w:rsidR="00535D6C" w:rsidRPr="001D7973">
        <w:rPr>
          <w:rFonts w:ascii="Arial" w:hAnsi="Arial" w:cs="Arial"/>
          <w:b/>
          <w:color w:val="auto"/>
          <w:lang w:val="ru-RU"/>
        </w:rPr>
        <w:t>2017</w:t>
      </w:r>
      <w:r w:rsidRPr="001D7973">
        <w:rPr>
          <w:rFonts w:ascii="Arial" w:hAnsi="Arial" w:cs="Arial"/>
          <w:b/>
          <w:color w:val="auto"/>
          <w:lang w:val="ru-RU"/>
        </w:rPr>
        <w:t>.</w:t>
      </w:r>
      <w:r w:rsidR="00464C9C" w:rsidRPr="001D7973">
        <w:rPr>
          <w:rFonts w:ascii="Arial" w:hAnsi="Arial" w:cs="Arial"/>
          <w:b/>
          <w:color w:val="auto"/>
          <w:lang w:val="ru-RU"/>
        </w:rPr>
        <w:t xml:space="preserve"> </w:t>
      </w:r>
      <w:r w:rsidRPr="001D7973">
        <w:rPr>
          <w:rFonts w:ascii="Arial" w:hAnsi="Arial" w:cs="Arial"/>
          <w:b/>
          <w:color w:val="auto"/>
          <w:lang w:val="ru-RU"/>
        </w:rPr>
        <w:t xml:space="preserve">године </w:t>
      </w:r>
      <w:r w:rsidR="00081296">
        <w:rPr>
          <w:rFonts w:ascii="Arial" w:hAnsi="Arial" w:cs="Arial"/>
          <w:b/>
          <w:color w:val="auto"/>
          <w:lang w:val="ru-RU"/>
        </w:rPr>
        <w:t>до</w:t>
      </w:r>
      <w:r w:rsidRPr="001D7973">
        <w:rPr>
          <w:rFonts w:ascii="Arial" w:hAnsi="Arial" w:cs="Arial"/>
          <w:b/>
          <w:color w:val="auto"/>
          <w:lang w:val="ru-RU"/>
        </w:rPr>
        <w:t xml:space="preserve"> 1</w:t>
      </w:r>
      <w:r w:rsidR="003F677B" w:rsidRPr="001D7973">
        <w:rPr>
          <w:rFonts w:ascii="Arial" w:hAnsi="Arial" w:cs="Arial"/>
          <w:b/>
          <w:color w:val="auto"/>
          <w:lang w:val="sr-Cyrl-CS"/>
        </w:rPr>
        <w:t>1</w:t>
      </w:r>
      <w:r w:rsidRPr="001D7973">
        <w:rPr>
          <w:rFonts w:ascii="Arial" w:hAnsi="Arial" w:cs="Arial"/>
          <w:b/>
          <w:color w:val="auto"/>
          <w:lang w:val="ru-RU"/>
        </w:rPr>
        <w:t xml:space="preserve"> часова</w:t>
      </w:r>
      <w:r w:rsidRPr="008566BF">
        <w:rPr>
          <w:rFonts w:ascii="Arial" w:hAnsi="Arial" w:cs="Arial"/>
          <w:b/>
          <w:color w:val="auto"/>
          <w:lang w:val="ru-RU"/>
        </w:rPr>
        <w:t>.</w:t>
      </w:r>
    </w:p>
    <w:p w:rsidR="00134106" w:rsidRPr="00253707" w:rsidRDefault="00134106" w:rsidP="00134106">
      <w:pPr>
        <w:autoSpaceDE w:val="0"/>
        <w:autoSpaceDN w:val="0"/>
        <w:adjustRightInd w:val="0"/>
        <w:spacing w:line="240" w:lineRule="auto"/>
        <w:jc w:val="both"/>
        <w:rPr>
          <w:rFonts w:ascii="Arial" w:hAnsi="Arial" w:cs="Arial"/>
          <w:b/>
          <w:lang w:val="sr-Cyrl-CS"/>
        </w:rPr>
      </w:pPr>
      <w:r>
        <w:rPr>
          <w:rFonts w:ascii="Arial" w:hAnsi="Arial" w:cs="Arial"/>
          <w:b/>
          <w:color w:val="auto"/>
          <w:lang w:val="sr-Cyrl-CS"/>
        </w:rPr>
        <w:t xml:space="preserve">Понуде се отварају истог дана у </w:t>
      </w:r>
      <w:r w:rsidR="00FA0971">
        <w:rPr>
          <w:rFonts w:ascii="Arial" w:hAnsi="Arial" w:cs="Arial"/>
          <w:b/>
          <w:color w:val="auto"/>
          <w:lang w:val="sr-Cyrl-CS"/>
        </w:rPr>
        <w:t>скупштинској сали општине Баточина</w:t>
      </w:r>
      <w:r>
        <w:rPr>
          <w:rFonts w:ascii="Arial" w:hAnsi="Arial" w:cs="Arial"/>
          <w:b/>
          <w:color w:val="auto"/>
          <w:lang w:val="sr-Cyrl-CS"/>
        </w:rPr>
        <w:t xml:space="preserve"> у 1</w:t>
      </w:r>
      <w:r w:rsidR="003F677B">
        <w:rPr>
          <w:rFonts w:ascii="Arial" w:hAnsi="Arial" w:cs="Arial"/>
          <w:b/>
          <w:color w:val="auto"/>
          <w:lang w:val="sr-Cyrl-CS"/>
        </w:rPr>
        <w:t>1</w:t>
      </w:r>
      <w:r>
        <w:rPr>
          <w:rFonts w:ascii="Arial" w:hAnsi="Arial" w:cs="Arial"/>
          <w:b/>
          <w:color w:val="auto"/>
          <w:lang w:val="sr-Cyrl-CS"/>
        </w:rPr>
        <w:t>:30 часова.</w:t>
      </w:r>
    </w:p>
    <w:p w:rsidR="00134106" w:rsidRPr="008566BF" w:rsidRDefault="00134106" w:rsidP="00134106">
      <w:pPr>
        <w:autoSpaceDE w:val="0"/>
        <w:autoSpaceDN w:val="0"/>
        <w:adjustRightInd w:val="0"/>
        <w:spacing w:line="240" w:lineRule="auto"/>
        <w:jc w:val="both"/>
        <w:rPr>
          <w:rFonts w:ascii="Arial" w:hAnsi="Arial" w:cs="Arial"/>
          <w:color w:val="FF0000"/>
          <w:lang w:val="ru-RU"/>
        </w:rPr>
      </w:pPr>
      <w:r w:rsidRPr="008566BF">
        <w:rPr>
          <w:rFonts w:ascii="Arial" w:eastAsia="TimesNewRomanPS-BoldMT" w:hAnsi="Arial" w:cs="Arial"/>
          <w:b/>
          <w:bCs/>
          <w:color w:val="FF0000"/>
          <w:lang w:val="ru-RU"/>
        </w:rPr>
        <w:t xml:space="preserve"> </w:t>
      </w:r>
      <w:r w:rsidRPr="008566BF">
        <w:rPr>
          <w:rFonts w:ascii="Arial" w:hAnsi="Arial" w:cs="Arial"/>
          <w:color w:val="FF0000"/>
          <w:lang w:val="ru-RU"/>
        </w:rPr>
        <w:t xml:space="preserve">  </w:t>
      </w:r>
    </w:p>
    <w:p w:rsidR="00134106" w:rsidRPr="008566BF" w:rsidRDefault="00134106" w:rsidP="00134106">
      <w:pPr>
        <w:autoSpaceDE w:val="0"/>
        <w:autoSpaceDN w:val="0"/>
        <w:adjustRightInd w:val="0"/>
        <w:spacing w:line="240" w:lineRule="auto"/>
        <w:jc w:val="both"/>
        <w:rPr>
          <w:rFonts w:ascii="Arial" w:hAnsi="Arial" w:cs="Arial"/>
          <w:color w:val="auto"/>
          <w:lang w:val="ru-RU"/>
        </w:rPr>
      </w:pPr>
      <w:r w:rsidRPr="008566BF">
        <w:rPr>
          <w:rFonts w:ascii="Arial" w:hAnsi="Arial" w:cs="Arial"/>
          <w:color w:val="auto"/>
          <w:lang w:val="ru-RU"/>
        </w:rPr>
        <w:t xml:space="preserve">Наручилац ће, по пријему одређене понуде, на коверти, односно кутији у којој се понуда налази, обележити време пријема и евидентирати број и датум понуде према редоследу приспећа. Уколико је понуда достављена непосредно </w:t>
      </w:r>
      <w:r w:rsidRPr="00A370C2">
        <w:rPr>
          <w:rFonts w:ascii="Arial" w:hAnsi="Arial" w:cs="Arial"/>
          <w:color w:val="auto"/>
          <w:lang w:val="sr-Cyrl-CS"/>
        </w:rPr>
        <w:t>н</w:t>
      </w:r>
      <w:r w:rsidRPr="008566BF">
        <w:rPr>
          <w:rFonts w:ascii="Arial" w:hAnsi="Arial" w:cs="Arial"/>
          <w:color w:val="auto"/>
          <w:lang w:val="ru-RU"/>
        </w:rPr>
        <w:t>аруч</w:t>
      </w:r>
      <w:r>
        <w:rPr>
          <w:rFonts w:ascii="Arial" w:hAnsi="Arial" w:cs="Arial"/>
          <w:color w:val="auto"/>
        </w:rPr>
        <w:t>и</w:t>
      </w:r>
      <w:r w:rsidRPr="008566BF">
        <w:rPr>
          <w:rFonts w:ascii="Arial" w:hAnsi="Arial" w:cs="Arial"/>
          <w:color w:val="auto"/>
          <w:lang w:val="ru-RU"/>
        </w:rPr>
        <w:t xml:space="preserve">лац ће понуђачу предати потврду пријема понуде. У потврди о пријему наручилац ће навести датум и сат пријема понуде. </w:t>
      </w:r>
    </w:p>
    <w:p w:rsidR="00134106" w:rsidRPr="008566BF" w:rsidRDefault="00134106" w:rsidP="00134106">
      <w:pPr>
        <w:autoSpaceDE w:val="0"/>
        <w:autoSpaceDN w:val="0"/>
        <w:adjustRightInd w:val="0"/>
        <w:spacing w:line="240" w:lineRule="auto"/>
        <w:jc w:val="both"/>
        <w:rPr>
          <w:rFonts w:ascii="Arial" w:hAnsi="Arial" w:cs="Arial"/>
          <w:color w:val="auto"/>
          <w:lang w:val="ru-RU"/>
        </w:rPr>
      </w:pPr>
      <w:r w:rsidRPr="008566BF">
        <w:rPr>
          <w:rFonts w:ascii="Arial" w:hAnsi="Arial" w:cs="Arial"/>
          <w:color w:val="auto"/>
          <w:lang w:val="ru-RU"/>
        </w:rPr>
        <w:t>Понуда коју наручилац није примио у року одређеном за подношење понуда, односно која је примљена по истеку дана и сата до којег се могу понуде подносити, сматраће се неблаговременом.</w:t>
      </w:r>
      <w:r w:rsidRPr="00DA588A">
        <w:rPr>
          <w:rFonts w:ascii="Arial" w:hAnsi="Arial" w:cs="Arial"/>
          <w:color w:val="auto"/>
          <w:lang w:val="ru-RU"/>
        </w:rPr>
        <w:t xml:space="preserve"> </w:t>
      </w:r>
      <w:r>
        <w:rPr>
          <w:rFonts w:ascii="Arial" w:hAnsi="Arial" w:cs="Arial"/>
          <w:color w:val="auto"/>
          <w:lang w:val="ru-RU"/>
        </w:rPr>
        <w:t>Ако је поднета неблаговремена понуда, наручилац ће је по окончању поступка вратити неотворену понуђачу, са назнаком да је поднета неблаговремено.</w:t>
      </w:r>
    </w:p>
    <w:p w:rsidR="00134106" w:rsidRPr="008566BF" w:rsidRDefault="00134106" w:rsidP="00134106">
      <w:pPr>
        <w:jc w:val="both"/>
        <w:rPr>
          <w:rFonts w:ascii="Arial" w:eastAsia="TimesNewRomanPSMT" w:hAnsi="Arial" w:cs="Arial"/>
          <w:bCs/>
          <w:lang w:val="ru-RU"/>
        </w:rPr>
      </w:pPr>
    </w:p>
    <w:p w:rsidR="008263C7" w:rsidRPr="00447B01" w:rsidRDefault="008263C7" w:rsidP="008263C7">
      <w:pPr>
        <w:autoSpaceDE w:val="0"/>
        <w:autoSpaceDN w:val="0"/>
        <w:adjustRightInd w:val="0"/>
        <w:spacing w:line="240" w:lineRule="auto"/>
        <w:jc w:val="both"/>
        <w:rPr>
          <w:rFonts w:ascii="Arial" w:hAnsi="Arial" w:cs="Arial"/>
          <w:color w:val="auto"/>
        </w:rPr>
      </w:pPr>
      <w:r w:rsidRPr="00447B01">
        <w:rPr>
          <w:rFonts w:ascii="Arial" w:hAnsi="Arial" w:cs="Arial"/>
          <w:color w:val="auto"/>
        </w:rPr>
        <w:t xml:space="preserve">Понуда мора да садржи оверен и потписан: </w:t>
      </w:r>
    </w:p>
    <w:p w:rsidR="008263C7" w:rsidRPr="00447B01" w:rsidRDefault="008263C7" w:rsidP="008263C7">
      <w:pPr>
        <w:numPr>
          <w:ilvl w:val="0"/>
          <w:numId w:val="31"/>
        </w:numPr>
        <w:autoSpaceDE w:val="0"/>
        <w:autoSpaceDN w:val="0"/>
        <w:adjustRightInd w:val="0"/>
        <w:spacing w:line="240" w:lineRule="auto"/>
        <w:jc w:val="both"/>
        <w:rPr>
          <w:rFonts w:ascii="Arial" w:hAnsi="Arial" w:cs="Arial"/>
          <w:color w:val="auto"/>
        </w:rPr>
      </w:pPr>
      <w:r w:rsidRPr="00447B01">
        <w:rPr>
          <w:rFonts w:ascii="Arial" w:hAnsi="Arial" w:cs="Arial"/>
          <w:color w:val="auto"/>
        </w:rPr>
        <w:t xml:space="preserve">Образац понуде (Образац 1); </w:t>
      </w:r>
    </w:p>
    <w:p w:rsidR="008263C7" w:rsidRPr="00447B01" w:rsidRDefault="008263C7" w:rsidP="008263C7">
      <w:pPr>
        <w:numPr>
          <w:ilvl w:val="0"/>
          <w:numId w:val="31"/>
        </w:numPr>
        <w:autoSpaceDE w:val="0"/>
        <w:autoSpaceDN w:val="0"/>
        <w:adjustRightInd w:val="0"/>
        <w:spacing w:line="240" w:lineRule="auto"/>
        <w:jc w:val="both"/>
        <w:rPr>
          <w:rFonts w:ascii="Arial" w:hAnsi="Arial" w:cs="Arial"/>
          <w:color w:val="auto"/>
        </w:rPr>
      </w:pPr>
      <w:r w:rsidRPr="00447B01">
        <w:rPr>
          <w:rFonts w:ascii="Arial" w:hAnsi="Arial" w:cs="Arial"/>
          <w:color w:val="auto"/>
        </w:rPr>
        <w:t>Образац структуре понуђене цене (Образац 2);</w:t>
      </w:r>
    </w:p>
    <w:p w:rsidR="008263C7" w:rsidRPr="00447B01" w:rsidRDefault="008263C7" w:rsidP="008263C7">
      <w:pPr>
        <w:numPr>
          <w:ilvl w:val="0"/>
          <w:numId w:val="31"/>
        </w:numPr>
        <w:autoSpaceDE w:val="0"/>
        <w:autoSpaceDN w:val="0"/>
        <w:adjustRightInd w:val="0"/>
        <w:spacing w:line="240" w:lineRule="auto"/>
        <w:jc w:val="both"/>
        <w:rPr>
          <w:rFonts w:ascii="Arial" w:hAnsi="Arial" w:cs="Arial"/>
          <w:color w:val="auto"/>
        </w:rPr>
      </w:pPr>
      <w:r w:rsidRPr="00447B01">
        <w:rPr>
          <w:rFonts w:ascii="Arial" w:hAnsi="Arial" w:cs="Arial"/>
          <w:color w:val="auto"/>
        </w:rPr>
        <w:t>Образац трошкова припреме понуде (Образац 3)</w:t>
      </w:r>
      <w:r>
        <w:rPr>
          <w:rFonts w:ascii="Arial" w:hAnsi="Arial" w:cs="Arial"/>
          <w:color w:val="auto"/>
          <w:lang w:val="sr-Cyrl-CS"/>
        </w:rPr>
        <w:t xml:space="preserve"> - </w:t>
      </w:r>
      <w:r>
        <w:rPr>
          <w:rFonts w:ascii="Arial" w:eastAsiaTheme="minorHAnsi" w:hAnsi="Arial" w:cs="Arial"/>
          <w:color w:val="auto"/>
          <w:kern w:val="0"/>
          <w:lang w:val="sr-Cyrl-CS" w:eastAsia="en-US"/>
        </w:rPr>
        <w:t>достављање овог обрасца није обавезно</w:t>
      </w:r>
      <w:r w:rsidRPr="00447B01">
        <w:rPr>
          <w:rFonts w:ascii="Arial" w:hAnsi="Arial" w:cs="Arial"/>
          <w:color w:val="auto"/>
        </w:rPr>
        <w:t>;</w:t>
      </w:r>
    </w:p>
    <w:p w:rsidR="008263C7" w:rsidRPr="00447B01" w:rsidRDefault="008263C7" w:rsidP="008263C7">
      <w:pPr>
        <w:numPr>
          <w:ilvl w:val="0"/>
          <w:numId w:val="31"/>
        </w:numPr>
        <w:autoSpaceDE w:val="0"/>
        <w:autoSpaceDN w:val="0"/>
        <w:adjustRightInd w:val="0"/>
        <w:spacing w:line="240" w:lineRule="auto"/>
        <w:jc w:val="both"/>
        <w:rPr>
          <w:rFonts w:ascii="Arial" w:hAnsi="Arial" w:cs="Arial"/>
          <w:color w:val="auto"/>
        </w:rPr>
      </w:pPr>
      <w:r w:rsidRPr="00447B01">
        <w:rPr>
          <w:rFonts w:ascii="Arial" w:hAnsi="Arial" w:cs="Arial"/>
          <w:color w:val="auto"/>
        </w:rPr>
        <w:t>Образац изјаве о независној понуди (Образац 4);</w:t>
      </w:r>
    </w:p>
    <w:p w:rsidR="008263C7" w:rsidRPr="00447B01" w:rsidRDefault="008263C7" w:rsidP="008263C7">
      <w:pPr>
        <w:numPr>
          <w:ilvl w:val="0"/>
          <w:numId w:val="31"/>
        </w:numPr>
        <w:autoSpaceDE w:val="0"/>
        <w:autoSpaceDN w:val="0"/>
        <w:adjustRightInd w:val="0"/>
        <w:spacing w:line="240" w:lineRule="auto"/>
        <w:jc w:val="both"/>
        <w:rPr>
          <w:rFonts w:ascii="Arial" w:hAnsi="Arial" w:cs="Arial"/>
          <w:color w:val="auto"/>
        </w:rPr>
      </w:pPr>
      <w:r w:rsidRPr="00447B01">
        <w:rPr>
          <w:rFonts w:ascii="Arial" w:hAnsi="Arial" w:cs="Arial"/>
          <w:color w:val="auto"/>
        </w:rPr>
        <w:t>Образац изјаве понуђача о испуњености услова за учешће у поступку јавне набавке - чл. 75. ЗЈН (Образац 5);</w:t>
      </w:r>
    </w:p>
    <w:p w:rsidR="008263C7" w:rsidRPr="008263C7" w:rsidRDefault="008263C7" w:rsidP="008263C7">
      <w:pPr>
        <w:numPr>
          <w:ilvl w:val="0"/>
          <w:numId w:val="31"/>
        </w:numPr>
        <w:autoSpaceDE w:val="0"/>
        <w:autoSpaceDN w:val="0"/>
        <w:adjustRightInd w:val="0"/>
        <w:spacing w:line="240" w:lineRule="auto"/>
        <w:jc w:val="both"/>
        <w:rPr>
          <w:rFonts w:ascii="Arial" w:hAnsi="Arial" w:cs="Arial"/>
          <w:color w:val="auto"/>
          <w:u w:val="single"/>
        </w:rPr>
      </w:pPr>
      <w:r w:rsidRPr="00447B01">
        <w:rPr>
          <w:rFonts w:ascii="Arial" w:hAnsi="Arial" w:cs="Arial"/>
          <w:color w:val="auto"/>
        </w:rPr>
        <w:t xml:space="preserve">Образац изјаве подизвођача о испуњености услова за учешће у поступку јавне набавке - чл. 75. (Образац 6), </w:t>
      </w:r>
      <w:r w:rsidRPr="008263C7">
        <w:rPr>
          <w:rFonts w:ascii="Arial" w:hAnsi="Arial" w:cs="Arial"/>
          <w:color w:val="auto"/>
          <w:u w:val="single"/>
        </w:rPr>
        <w:t>уколико понуђач подноси понуду са подизвођачем;</w:t>
      </w:r>
    </w:p>
    <w:p w:rsidR="008263C7" w:rsidRPr="008263C7" w:rsidRDefault="008263C7" w:rsidP="00384EAE">
      <w:pPr>
        <w:numPr>
          <w:ilvl w:val="0"/>
          <w:numId w:val="31"/>
        </w:numPr>
        <w:autoSpaceDE w:val="0"/>
        <w:autoSpaceDN w:val="0"/>
        <w:adjustRightInd w:val="0"/>
        <w:spacing w:line="240" w:lineRule="auto"/>
        <w:jc w:val="both"/>
        <w:rPr>
          <w:rFonts w:ascii="Arial" w:hAnsi="Arial" w:cs="Arial"/>
          <w:color w:val="auto"/>
        </w:rPr>
      </w:pPr>
      <w:r w:rsidRPr="00447B01">
        <w:rPr>
          <w:rFonts w:ascii="Arial" w:hAnsi="Arial" w:cs="Arial"/>
          <w:color w:val="auto"/>
        </w:rPr>
        <w:t>Модел уговора;</w:t>
      </w:r>
    </w:p>
    <w:p w:rsidR="00A84DED" w:rsidRPr="00A84DED" w:rsidRDefault="00A84DED" w:rsidP="008263C7">
      <w:pPr>
        <w:pStyle w:val="ListParagraph"/>
        <w:numPr>
          <w:ilvl w:val="0"/>
          <w:numId w:val="7"/>
        </w:numPr>
        <w:suppressAutoHyphens w:val="0"/>
        <w:autoSpaceDE w:val="0"/>
        <w:autoSpaceDN w:val="0"/>
        <w:adjustRightInd w:val="0"/>
        <w:spacing w:line="240" w:lineRule="auto"/>
        <w:ind w:left="360" w:firstLine="0"/>
        <w:jc w:val="both"/>
        <w:rPr>
          <w:rFonts w:ascii="Arial" w:eastAsiaTheme="minorHAnsi" w:hAnsi="Arial" w:cs="Arial"/>
          <w:color w:val="auto"/>
          <w:kern w:val="0"/>
          <w:lang w:eastAsia="en-US"/>
        </w:rPr>
      </w:pPr>
      <w:r>
        <w:rPr>
          <w:rFonts w:ascii="Arial" w:eastAsiaTheme="minorHAnsi" w:hAnsi="Arial" w:cs="Arial"/>
          <w:color w:val="auto"/>
          <w:kern w:val="0"/>
          <w:lang w:val="sr-Cyrl-CS" w:eastAsia="en-US"/>
        </w:rPr>
        <w:t>Споразум учесника о заједничком подношењу понуде</w:t>
      </w:r>
      <w:r w:rsidR="008263C7">
        <w:rPr>
          <w:rFonts w:ascii="Arial" w:eastAsiaTheme="minorHAnsi" w:hAnsi="Arial" w:cs="Arial"/>
          <w:color w:val="auto"/>
          <w:kern w:val="0"/>
          <w:lang w:eastAsia="en-US"/>
        </w:rPr>
        <w:t>,</w:t>
      </w:r>
      <w:r>
        <w:rPr>
          <w:rFonts w:ascii="Arial" w:eastAsiaTheme="minorHAnsi" w:hAnsi="Arial" w:cs="Arial"/>
          <w:color w:val="auto"/>
          <w:kern w:val="0"/>
          <w:lang w:val="sr-Cyrl-CS" w:eastAsia="en-US"/>
        </w:rPr>
        <w:t xml:space="preserve"> </w:t>
      </w:r>
      <w:r w:rsidR="008263C7" w:rsidRPr="008263C7">
        <w:rPr>
          <w:rFonts w:ascii="Arial" w:hAnsi="Arial" w:cs="Arial"/>
          <w:color w:val="auto"/>
          <w:u w:val="single"/>
        </w:rPr>
        <w:t xml:space="preserve">уколико понуђач подноси </w:t>
      </w:r>
      <w:r w:rsidR="008263C7">
        <w:rPr>
          <w:rFonts w:ascii="Arial" w:hAnsi="Arial" w:cs="Arial"/>
          <w:color w:val="auto"/>
          <w:u w:val="single"/>
        </w:rPr>
        <w:t xml:space="preserve">заједничку </w:t>
      </w:r>
      <w:r w:rsidR="008263C7" w:rsidRPr="008263C7">
        <w:rPr>
          <w:rFonts w:ascii="Arial" w:hAnsi="Arial" w:cs="Arial"/>
          <w:color w:val="auto"/>
          <w:u w:val="single"/>
        </w:rPr>
        <w:t>понуду</w:t>
      </w:r>
      <w:r w:rsidR="008263C7">
        <w:rPr>
          <w:rFonts w:ascii="Arial" w:hAnsi="Arial" w:cs="Arial"/>
          <w:color w:val="auto"/>
        </w:rPr>
        <w:t>;</w:t>
      </w:r>
    </w:p>
    <w:p w:rsidR="00A84DED" w:rsidRPr="00A67C57" w:rsidRDefault="00A84DED" w:rsidP="008263C7">
      <w:pPr>
        <w:pStyle w:val="ListParagraph"/>
        <w:numPr>
          <w:ilvl w:val="0"/>
          <w:numId w:val="7"/>
        </w:numPr>
        <w:suppressAutoHyphens w:val="0"/>
        <w:autoSpaceDE w:val="0"/>
        <w:autoSpaceDN w:val="0"/>
        <w:adjustRightInd w:val="0"/>
        <w:spacing w:line="240" w:lineRule="auto"/>
        <w:ind w:left="360" w:firstLine="0"/>
        <w:jc w:val="both"/>
        <w:rPr>
          <w:rFonts w:ascii="Arial" w:eastAsiaTheme="minorHAnsi" w:hAnsi="Arial" w:cs="Arial"/>
          <w:color w:val="auto"/>
          <w:kern w:val="0"/>
          <w:lang w:eastAsia="en-US"/>
        </w:rPr>
      </w:pPr>
      <w:r>
        <w:rPr>
          <w:rFonts w:ascii="Arial" w:eastAsiaTheme="minorHAnsi" w:hAnsi="Arial" w:cs="Arial"/>
          <w:color w:val="auto"/>
          <w:kern w:val="0"/>
          <w:lang w:val="sr-Cyrl-CS" w:eastAsia="en-US"/>
        </w:rPr>
        <w:lastRenderedPageBreak/>
        <w:t>Средство финанс</w:t>
      </w:r>
      <w:r w:rsidR="008263C7">
        <w:rPr>
          <w:rFonts w:ascii="Arial" w:eastAsiaTheme="minorHAnsi" w:hAnsi="Arial" w:cs="Arial"/>
          <w:color w:val="auto"/>
          <w:kern w:val="0"/>
          <w:lang w:val="sr-Cyrl-CS" w:eastAsia="en-US"/>
        </w:rPr>
        <w:t>ијског обезбеђења (регистровану меницу, менич</w:t>
      </w:r>
      <w:r>
        <w:rPr>
          <w:rFonts w:ascii="Arial" w:eastAsiaTheme="minorHAnsi" w:hAnsi="Arial" w:cs="Arial"/>
          <w:color w:val="auto"/>
          <w:kern w:val="0"/>
          <w:lang w:val="sr-Cyrl-CS" w:eastAsia="en-US"/>
        </w:rPr>
        <w:t>но овлашћење – писмо и картон депонованих потписа)</w:t>
      </w:r>
    </w:p>
    <w:p w:rsidR="00134106" w:rsidRDefault="00A84DED" w:rsidP="008263C7">
      <w:pPr>
        <w:pStyle w:val="ListParagraph"/>
        <w:numPr>
          <w:ilvl w:val="0"/>
          <w:numId w:val="7"/>
        </w:numPr>
        <w:suppressAutoHyphens w:val="0"/>
        <w:autoSpaceDE w:val="0"/>
        <w:autoSpaceDN w:val="0"/>
        <w:adjustRightInd w:val="0"/>
        <w:spacing w:line="240" w:lineRule="auto"/>
        <w:ind w:left="360" w:firstLine="0"/>
        <w:jc w:val="both"/>
        <w:rPr>
          <w:rFonts w:ascii="Arial" w:eastAsiaTheme="minorHAnsi" w:hAnsi="Arial" w:cs="Arial"/>
          <w:color w:val="auto"/>
          <w:kern w:val="0"/>
          <w:lang w:eastAsia="en-US"/>
        </w:rPr>
      </w:pPr>
      <w:r>
        <w:rPr>
          <w:rFonts w:ascii="Arial" w:eastAsiaTheme="minorHAnsi" w:hAnsi="Arial" w:cs="Arial"/>
          <w:color w:val="auto"/>
          <w:kern w:val="0"/>
          <w:lang w:val="sr-Cyrl-CS" w:eastAsia="en-US"/>
        </w:rPr>
        <w:t>Све т</w:t>
      </w:r>
      <w:r w:rsidR="00134106" w:rsidRPr="00A67C57">
        <w:rPr>
          <w:rFonts w:ascii="Arial" w:eastAsiaTheme="minorHAnsi" w:hAnsi="Arial" w:cs="Arial"/>
          <w:color w:val="auto"/>
          <w:kern w:val="0"/>
          <w:lang w:eastAsia="en-US"/>
        </w:rPr>
        <w:t>ражене доказе предвиђене V</w:t>
      </w:r>
      <w:r w:rsidR="008263C7">
        <w:rPr>
          <w:rFonts w:ascii="Arial" w:eastAsiaTheme="minorHAnsi" w:hAnsi="Arial" w:cs="Arial"/>
          <w:color w:val="auto"/>
          <w:kern w:val="0"/>
          <w:lang w:eastAsia="en-US"/>
        </w:rPr>
        <w:t>I</w:t>
      </w:r>
      <w:r w:rsidR="00134106" w:rsidRPr="00A67C57">
        <w:rPr>
          <w:rFonts w:ascii="Arial" w:eastAsiaTheme="minorHAnsi" w:hAnsi="Arial" w:cs="Arial"/>
          <w:color w:val="auto"/>
          <w:kern w:val="0"/>
          <w:lang w:eastAsia="en-US"/>
        </w:rPr>
        <w:t xml:space="preserve"> делом кон.докум. ("Услови за учешће у поступку јавне</w:t>
      </w:r>
      <w:r w:rsidR="00134106" w:rsidRPr="00A67C57">
        <w:rPr>
          <w:rFonts w:ascii="Arial" w:eastAsiaTheme="minorHAnsi" w:hAnsi="Arial" w:cs="Arial"/>
          <w:color w:val="auto"/>
          <w:kern w:val="0"/>
          <w:lang w:val="sr-Cyrl-CS" w:eastAsia="en-US"/>
        </w:rPr>
        <w:t xml:space="preserve"> </w:t>
      </w:r>
      <w:r w:rsidR="00134106" w:rsidRPr="00A67C57">
        <w:rPr>
          <w:rFonts w:ascii="Arial" w:eastAsiaTheme="minorHAnsi" w:hAnsi="Arial" w:cs="Arial"/>
          <w:color w:val="auto"/>
          <w:kern w:val="0"/>
          <w:lang w:eastAsia="en-US"/>
        </w:rPr>
        <w:t>набавке из чл.75.и 76.Закона и упутство како се доказује испуњеност услова")</w:t>
      </w:r>
    </w:p>
    <w:p w:rsidR="008263C7" w:rsidRPr="00A67C57" w:rsidRDefault="008263C7" w:rsidP="008263C7">
      <w:pPr>
        <w:pStyle w:val="ListParagraph"/>
        <w:suppressAutoHyphens w:val="0"/>
        <w:autoSpaceDE w:val="0"/>
        <w:autoSpaceDN w:val="0"/>
        <w:adjustRightInd w:val="0"/>
        <w:spacing w:line="240" w:lineRule="auto"/>
        <w:ind w:left="360"/>
        <w:rPr>
          <w:rFonts w:ascii="Arial" w:eastAsiaTheme="minorHAnsi" w:hAnsi="Arial" w:cs="Arial"/>
          <w:color w:val="auto"/>
          <w:kern w:val="0"/>
          <w:lang w:eastAsia="en-US"/>
        </w:rPr>
      </w:pPr>
    </w:p>
    <w:p w:rsidR="00134106" w:rsidRDefault="00134106" w:rsidP="00134106">
      <w:pPr>
        <w:jc w:val="both"/>
      </w:pPr>
      <w:r>
        <w:rPr>
          <w:rFonts w:ascii="Arial" w:hAnsi="Arial" w:cs="Arial"/>
          <w:b/>
          <w:i/>
          <w:iCs/>
        </w:rPr>
        <w:t>3.</w:t>
      </w:r>
      <w:r>
        <w:rPr>
          <w:rFonts w:ascii="Arial" w:hAnsi="Arial" w:cs="Arial"/>
          <w:b/>
          <w:bCs/>
          <w:i/>
          <w:iCs/>
        </w:rPr>
        <w:t xml:space="preserve"> ПАРТИЈЕ</w:t>
      </w:r>
    </w:p>
    <w:p w:rsidR="00134106" w:rsidRDefault="00134106" w:rsidP="00134106">
      <w:pPr>
        <w:jc w:val="both"/>
      </w:pPr>
    </w:p>
    <w:p w:rsidR="00134106" w:rsidRPr="008566BF" w:rsidRDefault="00134106" w:rsidP="00134106">
      <w:pPr>
        <w:jc w:val="both"/>
        <w:rPr>
          <w:rFonts w:ascii="Arial" w:hAnsi="Arial" w:cs="Arial"/>
          <w:lang w:val="ru-RU"/>
        </w:rPr>
      </w:pPr>
      <w:r w:rsidRPr="008566BF">
        <w:rPr>
          <w:rFonts w:ascii="Arial" w:hAnsi="Arial" w:cs="Arial"/>
          <w:lang w:val="ru-RU"/>
        </w:rPr>
        <w:t>Набавка није облиована по партијама.</w:t>
      </w:r>
    </w:p>
    <w:p w:rsidR="00134106" w:rsidRPr="008566BF" w:rsidRDefault="00134106" w:rsidP="00134106">
      <w:pPr>
        <w:tabs>
          <w:tab w:val="left" w:pos="3840"/>
        </w:tabs>
        <w:jc w:val="both"/>
        <w:rPr>
          <w:lang w:val="ru-RU"/>
        </w:rPr>
      </w:pPr>
      <w:r w:rsidRPr="008566BF">
        <w:rPr>
          <w:lang w:val="ru-RU"/>
        </w:rPr>
        <w:tab/>
      </w:r>
    </w:p>
    <w:p w:rsidR="00134106" w:rsidRPr="008566BF" w:rsidRDefault="00134106" w:rsidP="00134106">
      <w:pPr>
        <w:jc w:val="both"/>
        <w:rPr>
          <w:rFonts w:ascii="Arial" w:hAnsi="Arial" w:cs="Arial"/>
          <w:bCs/>
          <w:iCs/>
          <w:lang w:val="ru-RU"/>
        </w:rPr>
      </w:pPr>
      <w:r w:rsidRPr="008566BF">
        <w:rPr>
          <w:rFonts w:ascii="Arial" w:hAnsi="Arial" w:cs="Arial"/>
          <w:b/>
          <w:i/>
          <w:iCs/>
          <w:lang w:val="ru-RU"/>
        </w:rPr>
        <w:t>4.</w:t>
      </w:r>
      <w:r w:rsidRPr="008566BF">
        <w:rPr>
          <w:rFonts w:ascii="Arial" w:hAnsi="Arial" w:cs="Arial"/>
          <w:b/>
          <w:bCs/>
          <w:i/>
          <w:iCs/>
          <w:lang w:val="ru-RU"/>
        </w:rPr>
        <w:t xml:space="preserve">  ПОНУДА СА ВАРИЈАНТАМА</w:t>
      </w:r>
    </w:p>
    <w:p w:rsidR="00134106" w:rsidRPr="008566BF" w:rsidRDefault="00134106" w:rsidP="00134106">
      <w:pPr>
        <w:jc w:val="both"/>
        <w:rPr>
          <w:rFonts w:ascii="Arial" w:hAnsi="Arial" w:cs="Arial"/>
          <w:bCs/>
          <w:iCs/>
          <w:lang w:val="ru-RU"/>
        </w:rPr>
      </w:pPr>
    </w:p>
    <w:p w:rsidR="00134106" w:rsidRDefault="00134106" w:rsidP="00134106">
      <w:pPr>
        <w:jc w:val="both"/>
        <w:rPr>
          <w:rFonts w:ascii="Arial" w:hAnsi="Arial" w:cs="Arial"/>
          <w:bCs/>
          <w:iCs/>
          <w:lang w:val="sr-Cyrl-CS"/>
        </w:rPr>
      </w:pPr>
      <w:r w:rsidRPr="008566BF">
        <w:rPr>
          <w:rFonts w:ascii="Arial" w:hAnsi="Arial" w:cs="Arial"/>
          <w:bCs/>
          <w:iCs/>
          <w:lang w:val="ru-RU"/>
        </w:rPr>
        <w:t>Подношење понуде са варијантама није дозвољено.</w:t>
      </w:r>
    </w:p>
    <w:p w:rsidR="00134106" w:rsidRPr="00DA588A" w:rsidRDefault="00134106" w:rsidP="00134106">
      <w:pPr>
        <w:jc w:val="both"/>
        <w:rPr>
          <w:rFonts w:ascii="Arial" w:hAnsi="Arial" w:cs="Arial"/>
          <w:bCs/>
          <w:iCs/>
          <w:lang w:val="sr-Cyrl-CS"/>
        </w:rPr>
      </w:pPr>
    </w:p>
    <w:p w:rsidR="00134106" w:rsidRPr="008566BF" w:rsidRDefault="00134106" w:rsidP="00134106">
      <w:pPr>
        <w:jc w:val="both"/>
        <w:rPr>
          <w:lang w:val="ru-RU"/>
        </w:rPr>
      </w:pPr>
      <w:r w:rsidRPr="008566BF">
        <w:rPr>
          <w:rFonts w:ascii="Arial" w:hAnsi="Arial" w:cs="Arial"/>
          <w:b/>
          <w:bCs/>
          <w:i/>
          <w:iCs/>
          <w:lang w:val="ru-RU"/>
        </w:rPr>
        <w:t xml:space="preserve">5. </w:t>
      </w:r>
      <w:r w:rsidRPr="008566BF">
        <w:rPr>
          <w:rFonts w:ascii="Arial" w:hAnsi="Arial" w:cs="Arial"/>
          <w:b/>
          <w:i/>
          <w:iCs/>
          <w:lang w:val="ru-RU"/>
        </w:rPr>
        <w:t>НАЧИН ИЗМЕНЕ, ДОПУНЕ И ОПОЗИВА ПОНУДЕ</w:t>
      </w:r>
    </w:p>
    <w:p w:rsidR="00134106" w:rsidRPr="008566BF" w:rsidRDefault="00134106" w:rsidP="00134106">
      <w:pPr>
        <w:jc w:val="both"/>
        <w:rPr>
          <w:lang w:val="ru-RU"/>
        </w:rPr>
      </w:pPr>
    </w:p>
    <w:p w:rsidR="00134106" w:rsidRPr="008566BF" w:rsidRDefault="00134106" w:rsidP="00134106">
      <w:pPr>
        <w:jc w:val="both"/>
        <w:rPr>
          <w:rFonts w:ascii="Arial" w:hAnsi="Arial" w:cs="Arial"/>
          <w:lang w:val="ru-RU"/>
        </w:rPr>
      </w:pPr>
      <w:r w:rsidRPr="008566BF">
        <w:rPr>
          <w:rFonts w:ascii="Arial" w:hAnsi="Arial" w:cs="Arial"/>
          <w:lang w:val="ru-RU"/>
        </w:rPr>
        <w:t>У року за подношење понуде понуђач може да измени, допуни или опозове своју понуду на начин који је одређен за подношење понуде.</w:t>
      </w:r>
    </w:p>
    <w:p w:rsidR="00134106" w:rsidRPr="008566BF" w:rsidRDefault="00134106" w:rsidP="00134106">
      <w:pPr>
        <w:jc w:val="both"/>
        <w:rPr>
          <w:rFonts w:ascii="Arial" w:eastAsia="TimesNewRomanPSMT" w:hAnsi="Arial" w:cs="Arial"/>
          <w:bCs/>
          <w:iCs/>
          <w:lang w:val="ru-RU"/>
        </w:rPr>
      </w:pPr>
      <w:r w:rsidRPr="008566BF">
        <w:rPr>
          <w:rFonts w:ascii="Arial" w:hAnsi="Arial" w:cs="Arial"/>
          <w:lang w:val="ru-RU"/>
        </w:rPr>
        <w:t xml:space="preserve">Понуђач је дужан да јасно назначи који део понуде мења односно која документа накнадно доставља. </w:t>
      </w:r>
    </w:p>
    <w:p w:rsidR="00134106" w:rsidRPr="008566BF" w:rsidRDefault="00134106" w:rsidP="00134106">
      <w:pPr>
        <w:jc w:val="both"/>
        <w:rPr>
          <w:rFonts w:ascii="Arial" w:eastAsia="TimesNewRomanPSMT" w:hAnsi="Arial" w:cs="Arial"/>
          <w:bCs/>
          <w:iCs/>
          <w:lang w:val="ru-RU"/>
        </w:rPr>
      </w:pPr>
      <w:r w:rsidRPr="008566BF">
        <w:rPr>
          <w:rFonts w:ascii="Arial" w:eastAsia="TimesNewRomanPSMT" w:hAnsi="Arial" w:cs="Arial"/>
          <w:bCs/>
          <w:iCs/>
          <w:lang w:val="ru-RU"/>
        </w:rPr>
        <w:t xml:space="preserve">Измену, допуну или опозив понуде треба доставити на адресу: </w:t>
      </w:r>
      <w:r>
        <w:rPr>
          <w:rFonts w:ascii="Arial" w:hAnsi="Arial" w:cs="Arial"/>
          <w:iCs/>
          <w:lang w:val="sr-Cyrl-CS"/>
        </w:rPr>
        <w:t>34227 Баточина</w:t>
      </w:r>
      <w:r w:rsidRPr="008566BF">
        <w:rPr>
          <w:rFonts w:ascii="Arial" w:hAnsi="Arial" w:cs="Arial"/>
          <w:iCs/>
          <w:lang w:val="ru-RU"/>
        </w:rPr>
        <w:t>, Ул. К</w:t>
      </w:r>
      <w:r>
        <w:rPr>
          <w:rFonts w:ascii="Arial" w:hAnsi="Arial" w:cs="Arial"/>
          <w:iCs/>
          <w:lang w:val="sr-Cyrl-CS"/>
        </w:rPr>
        <w:t xml:space="preserve">раља Петра </w:t>
      </w:r>
      <w:r>
        <w:rPr>
          <w:rFonts w:ascii="Arial" w:hAnsi="Arial" w:cs="Arial"/>
          <w:iCs/>
          <w:lang w:val="sr-Latn-CS"/>
        </w:rPr>
        <w:t>I</w:t>
      </w:r>
      <w:r w:rsidRPr="008566BF">
        <w:rPr>
          <w:rFonts w:ascii="Arial" w:hAnsi="Arial" w:cs="Arial"/>
          <w:iCs/>
          <w:lang w:val="ru-RU"/>
        </w:rPr>
        <w:t xml:space="preserve"> бр.37</w:t>
      </w:r>
      <w:r w:rsidRPr="008566BF">
        <w:rPr>
          <w:rFonts w:ascii="Arial" w:hAnsi="Arial" w:cs="Arial"/>
          <w:i/>
          <w:iCs/>
          <w:lang w:val="ru-RU"/>
        </w:rPr>
        <w:t xml:space="preserve">, </w:t>
      </w:r>
      <w:r w:rsidRPr="008566BF">
        <w:rPr>
          <w:rFonts w:ascii="Arial" w:eastAsia="TimesNewRomanPSMT" w:hAnsi="Arial" w:cs="Arial"/>
          <w:bCs/>
          <w:iCs/>
          <w:color w:val="FF0000"/>
          <w:lang w:val="ru-RU"/>
        </w:rPr>
        <w:t xml:space="preserve"> </w:t>
      </w:r>
      <w:r w:rsidRPr="008566BF">
        <w:rPr>
          <w:rFonts w:ascii="Arial" w:eastAsia="TimesNewRomanPSMT" w:hAnsi="Arial" w:cs="Arial"/>
          <w:bCs/>
          <w:iCs/>
          <w:lang w:val="ru-RU"/>
        </w:rPr>
        <w:t>са назнаком:</w:t>
      </w:r>
    </w:p>
    <w:p w:rsidR="00134106" w:rsidRPr="008566BF" w:rsidRDefault="00134106" w:rsidP="00134106">
      <w:pPr>
        <w:jc w:val="both"/>
        <w:rPr>
          <w:rFonts w:ascii="Arial" w:hAnsi="Arial" w:cs="Arial"/>
          <w:lang w:val="ru-RU"/>
        </w:rPr>
      </w:pPr>
      <w:r w:rsidRPr="008566BF">
        <w:rPr>
          <w:rFonts w:ascii="Arial" w:eastAsia="TimesNewRomanPSMT" w:hAnsi="Arial" w:cs="Arial"/>
          <w:bCs/>
          <w:iCs/>
          <w:lang w:val="ru-RU"/>
        </w:rPr>
        <w:t>„</w:t>
      </w:r>
      <w:r w:rsidRPr="008566BF">
        <w:rPr>
          <w:rFonts w:ascii="Arial" w:eastAsia="TimesNewRomanPSMT" w:hAnsi="Arial" w:cs="Arial"/>
          <w:b/>
          <w:bCs/>
          <w:iCs/>
          <w:lang w:val="ru-RU"/>
        </w:rPr>
        <w:t>Измена понуде</w:t>
      </w:r>
      <w:r w:rsidRPr="008566BF">
        <w:rPr>
          <w:rFonts w:ascii="Arial" w:eastAsia="TimesNewRomanPS-BoldMT" w:hAnsi="Arial" w:cs="Arial"/>
          <w:b/>
          <w:bCs/>
          <w:lang w:val="ru-RU"/>
        </w:rPr>
        <w:t xml:space="preserve"> за јавну набавку</w:t>
      </w:r>
      <w:r w:rsidRPr="008566BF">
        <w:rPr>
          <w:rFonts w:ascii="Arial" w:hAnsi="Arial" w:cs="Arial"/>
          <w:lang w:val="ru-RU"/>
        </w:rPr>
        <w:t xml:space="preserve"> </w:t>
      </w:r>
      <w:r>
        <w:rPr>
          <w:rFonts w:ascii="Arial" w:hAnsi="Arial" w:cs="Arial"/>
          <w:lang w:val="sr-Cyrl-CS"/>
        </w:rPr>
        <w:t xml:space="preserve">- </w:t>
      </w:r>
      <w:r w:rsidR="0006582C">
        <w:rPr>
          <w:rFonts w:ascii="Arial" w:hAnsi="Arial" w:cs="Arial"/>
          <w:b/>
          <w:lang w:val="ru-RU"/>
        </w:rPr>
        <w:t>Услуг</w:t>
      </w:r>
      <w:r w:rsidR="00477B37">
        <w:rPr>
          <w:rFonts w:ascii="Arial" w:hAnsi="Arial" w:cs="Arial"/>
          <w:b/>
          <w:lang w:val="ru-RU"/>
        </w:rPr>
        <w:t>а</w:t>
      </w:r>
      <w:r w:rsidR="0006582C">
        <w:rPr>
          <w:rFonts w:ascii="Arial" w:hAnsi="Arial" w:cs="Arial"/>
          <w:b/>
          <w:lang w:val="ru-RU"/>
        </w:rPr>
        <w:t xml:space="preserve"> израде пројектно-техничке документације за ревитализацију пољских путева</w:t>
      </w:r>
      <w:r>
        <w:rPr>
          <w:rFonts w:ascii="Arial" w:hAnsi="Arial" w:cs="Arial"/>
          <w:b/>
          <w:lang w:val="hr-HR"/>
        </w:rPr>
        <w:t xml:space="preserve">, </w:t>
      </w:r>
      <w:r>
        <w:rPr>
          <w:rFonts w:ascii="Arial" w:hAnsi="Arial" w:cs="Arial"/>
          <w:b/>
          <w:lang w:val="sr-Cyrl-CS"/>
        </w:rPr>
        <w:t>ЈН</w:t>
      </w:r>
      <w:r w:rsidR="00822A10">
        <w:rPr>
          <w:rFonts w:ascii="Arial" w:hAnsi="Arial" w:cs="Arial"/>
          <w:b/>
          <w:lang w:val="sr-Cyrl-CS"/>
        </w:rPr>
        <w:t>МВ</w:t>
      </w:r>
      <w:r>
        <w:rPr>
          <w:rFonts w:ascii="Arial" w:hAnsi="Arial" w:cs="Arial"/>
          <w:b/>
          <w:lang w:val="sr-Cyrl-CS"/>
        </w:rPr>
        <w:t xml:space="preserve"> бр. </w:t>
      </w:r>
      <w:r w:rsidR="003562B2">
        <w:rPr>
          <w:rFonts w:ascii="Arial" w:hAnsi="Arial" w:cs="Arial"/>
          <w:b/>
          <w:lang w:val="sr-Cyrl-CS"/>
        </w:rPr>
        <w:t>7/17</w:t>
      </w:r>
      <w:r>
        <w:rPr>
          <w:rFonts w:ascii="Arial" w:eastAsia="TimesNewRomanPS-BoldMT" w:hAnsi="Arial" w:cs="Arial"/>
          <w:b/>
          <w:bCs/>
        </w:rPr>
        <w:t xml:space="preserve"> </w:t>
      </w:r>
      <w:r w:rsidRPr="008566BF">
        <w:rPr>
          <w:rFonts w:ascii="Arial" w:eastAsia="TimesNewRomanPSMT" w:hAnsi="Arial" w:cs="Arial"/>
          <w:b/>
          <w:bCs/>
          <w:lang w:val="ru-RU"/>
        </w:rPr>
        <w:t xml:space="preserve">- </w:t>
      </w:r>
      <w:r w:rsidRPr="008566BF">
        <w:rPr>
          <w:rFonts w:ascii="Arial" w:eastAsia="TimesNewRomanPS-BoldMT" w:hAnsi="Arial" w:cs="Arial"/>
          <w:b/>
          <w:bCs/>
          <w:lang w:val="ru-RU"/>
        </w:rPr>
        <w:t>НЕ ОТВАРАТИ”</w:t>
      </w:r>
      <w:r w:rsidRPr="008566BF">
        <w:rPr>
          <w:rFonts w:ascii="Arial" w:eastAsia="TimesNewRomanPSMT" w:hAnsi="Arial" w:cs="Arial"/>
          <w:bCs/>
          <w:iCs/>
          <w:lang w:val="ru-RU"/>
        </w:rPr>
        <w:t xml:space="preserve">  или</w:t>
      </w:r>
    </w:p>
    <w:p w:rsidR="00134106" w:rsidRPr="008566BF" w:rsidRDefault="00134106" w:rsidP="00134106">
      <w:pPr>
        <w:jc w:val="both"/>
        <w:rPr>
          <w:rFonts w:ascii="Arial" w:hAnsi="Arial" w:cs="Arial"/>
          <w:lang w:val="ru-RU"/>
        </w:rPr>
      </w:pPr>
      <w:r w:rsidRPr="008566BF">
        <w:rPr>
          <w:rFonts w:ascii="Arial" w:eastAsia="TimesNewRomanPSMT" w:hAnsi="Arial" w:cs="Arial"/>
          <w:bCs/>
          <w:iCs/>
          <w:lang w:val="ru-RU"/>
        </w:rPr>
        <w:t>„</w:t>
      </w:r>
      <w:r w:rsidRPr="008566BF">
        <w:rPr>
          <w:rFonts w:ascii="Arial" w:eastAsia="TimesNewRomanPSMT" w:hAnsi="Arial" w:cs="Arial"/>
          <w:b/>
          <w:bCs/>
          <w:iCs/>
          <w:lang w:val="ru-RU"/>
        </w:rPr>
        <w:t>Допуна понуде</w:t>
      </w:r>
      <w:r w:rsidRPr="008566BF">
        <w:rPr>
          <w:rFonts w:ascii="Arial" w:eastAsia="TimesNewRomanPSMT" w:hAnsi="Arial" w:cs="Arial"/>
          <w:bCs/>
          <w:iCs/>
          <w:lang w:val="ru-RU"/>
        </w:rPr>
        <w:t xml:space="preserve"> </w:t>
      </w:r>
      <w:r w:rsidRPr="008566BF">
        <w:rPr>
          <w:rFonts w:ascii="Arial" w:eastAsia="TimesNewRomanPS-BoldMT" w:hAnsi="Arial" w:cs="Arial"/>
          <w:b/>
          <w:bCs/>
          <w:lang w:val="ru-RU"/>
        </w:rPr>
        <w:t>за јавну набавку</w:t>
      </w:r>
      <w:r w:rsidRPr="008566BF">
        <w:rPr>
          <w:rFonts w:ascii="Arial" w:hAnsi="Arial" w:cs="Arial"/>
          <w:lang w:val="ru-RU"/>
        </w:rPr>
        <w:t xml:space="preserve"> </w:t>
      </w:r>
      <w:r>
        <w:rPr>
          <w:rFonts w:ascii="Arial" w:hAnsi="Arial" w:cs="Arial"/>
          <w:lang w:val="sr-Cyrl-CS"/>
        </w:rPr>
        <w:t xml:space="preserve">- </w:t>
      </w:r>
      <w:r w:rsidR="0006582C">
        <w:rPr>
          <w:rFonts w:ascii="Arial" w:hAnsi="Arial" w:cs="Arial"/>
          <w:b/>
          <w:lang w:val="ru-RU"/>
        </w:rPr>
        <w:t>Услуг</w:t>
      </w:r>
      <w:r w:rsidR="00477B37">
        <w:rPr>
          <w:rFonts w:ascii="Arial" w:hAnsi="Arial" w:cs="Arial"/>
          <w:b/>
          <w:lang w:val="ru-RU"/>
        </w:rPr>
        <w:t>а</w:t>
      </w:r>
      <w:r w:rsidR="0006582C">
        <w:rPr>
          <w:rFonts w:ascii="Arial" w:hAnsi="Arial" w:cs="Arial"/>
          <w:b/>
          <w:lang w:val="ru-RU"/>
        </w:rPr>
        <w:t xml:space="preserve"> израде пројектно-техничке документације за ревитализацију пољских путева</w:t>
      </w:r>
      <w:r w:rsidR="00822A10">
        <w:rPr>
          <w:rFonts w:ascii="Arial" w:hAnsi="Arial" w:cs="Arial"/>
          <w:b/>
          <w:lang w:val="hr-HR"/>
        </w:rPr>
        <w:t xml:space="preserve">, </w:t>
      </w:r>
      <w:r w:rsidR="00822A10">
        <w:rPr>
          <w:rFonts w:ascii="Arial" w:hAnsi="Arial" w:cs="Arial"/>
          <w:b/>
          <w:lang w:val="sr-Cyrl-CS"/>
        </w:rPr>
        <w:t xml:space="preserve">ЈНМВ бр. </w:t>
      </w:r>
      <w:r w:rsidR="003562B2">
        <w:rPr>
          <w:rFonts w:ascii="Arial" w:hAnsi="Arial" w:cs="Arial"/>
          <w:b/>
          <w:lang w:val="sr-Cyrl-CS"/>
        </w:rPr>
        <w:t>7/17</w:t>
      </w:r>
      <w:r w:rsidR="00822A10">
        <w:rPr>
          <w:rFonts w:ascii="Arial" w:hAnsi="Arial" w:cs="Arial"/>
          <w:b/>
          <w:lang w:val="sr-Cyrl-CS"/>
        </w:rPr>
        <w:t xml:space="preserve"> </w:t>
      </w:r>
      <w:r w:rsidRPr="008566BF">
        <w:rPr>
          <w:rFonts w:ascii="Arial" w:eastAsia="TimesNewRomanPSMT" w:hAnsi="Arial" w:cs="Arial"/>
          <w:b/>
          <w:bCs/>
          <w:lang w:val="ru-RU"/>
        </w:rPr>
        <w:t xml:space="preserve">- </w:t>
      </w:r>
      <w:r w:rsidRPr="008566BF">
        <w:rPr>
          <w:rFonts w:ascii="Arial" w:eastAsia="TimesNewRomanPS-BoldMT" w:hAnsi="Arial" w:cs="Arial"/>
          <w:b/>
          <w:bCs/>
          <w:lang w:val="ru-RU"/>
        </w:rPr>
        <w:t>НЕ ОТВАРАТИ”</w:t>
      </w:r>
      <w:r w:rsidRPr="008566BF">
        <w:rPr>
          <w:rFonts w:ascii="Arial" w:eastAsia="TimesNewRomanPSMT" w:hAnsi="Arial" w:cs="Arial"/>
          <w:bCs/>
          <w:iCs/>
          <w:lang w:val="ru-RU"/>
        </w:rPr>
        <w:t xml:space="preserve"> или</w:t>
      </w:r>
    </w:p>
    <w:p w:rsidR="00134106" w:rsidRPr="008566BF" w:rsidRDefault="00134106" w:rsidP="00134106">
      <w:pPr>
        <w:jc w:val="both"/>
        <w:rPr>
          <w:rFonts w:ascii="Arial" w:hAnsi="Arial" w:cs="Arial"/>
          <w:lang w:val="ru-RU"/>
        </w:rPr>
      </w:pPr>
      <w:r w:rsidRPr="008566BF">
        <w:rPr>
          <w:rFonts w:ascii="Arial" w:eastAsia="TimesNewRomanPSMT" w:hAnsi="Arial" w:cs="Arial"/>
          <w:bCs/>
          <w:iCs/>
          <w:lang w:val="ru-RU"/>
        </w:rPr>
        <w:t>„</w:t>
      </w:r>
      <w:r w:rsidRPr="008566BF">
        <w:rPr>
          <w:rFonts w:ascii="Arial" w:eastAsia="TimesNewRomanPSMT" w:hAnsi="Arial" w:cs="Arial"/>
          <w:b/>
          <w:bCs/>
          <w:iCs/>
          <w:lang w:val="ru-RU"/>
        </w:rPr>
        <w:t>Опозив понуде</w:t>
      </w:r>
      <w:r w:rsidRPr="008566BF">
        <w:rPr>
          <w:rFonts w:ascii="Arial" w:eastAsia="TimesNewRomanPSMT" w:hAnsi="Arial" w:cs="Arial"/>
          <w:bCs/>
          <w:iCs/>
          <w:lang w:val="ru-RU"/>
        </w:rPr>
        <w:t xml:space="preserve"> </w:t>
      </w:r>
      <w:r w:rsidRPr="008566BF">
        <w:rPr>
          <w:rFonts w:ascii="Arial" w:eastAsia="TimesNewRomanPS-BoldMT" w:hAnsi="Arial" w:cs="Arial"/>
          <w:b/>
          <w:bCs/>
          <w:lang w:val="ru-RU"/>
        </w:rPr>
        <w:t>за јавну набавку</w:t>
      </w:r>
      <w:r>
        <w:rPr>
          <w:rFonts w:ascii="Arial" w:eastAsia="TimesNewRomanPS-BoldMT" w:hAnsi="Arial" w:cs="Arial"/>
          <w:b/>
          <w:bCs/>
          <w:lang w:val="sr-Cyrl-CS"/>
        </w:rPr>
        <w:t xml:space="preserve"> -</w:t>
      </w:r>
      <w:r w:rsidRPr="008566BF">
        <w:rPr>
          <w:rFonts w:ascii="Arial" w:hAnsi="Arial" w:cs="Arial"/>
          <w:lang w:val="ru-RU"/>
        </w:rPr>
        <w:t xml:space="preserve"> </w:t>
      </w:r>
      <w:r w:rsidR="0006582C">
        <w:rPr>
          <w:rFonts w:ascii="Arial" w:hAnsi="Arial" w:cs="Arial"/>
          <w:b/>
          <w:lang w:val="ru-RU"/>
        </w:rPr>
        <w:t>Услуг</w:t>
      </w:r>
      <w:r w:rsidR="00477B37">
        <w:rPr>
          <w:rFonts w:ascii="Arial" w:hAnsi="Arial" w:cs="Arial"/>
          <w:b/>
          <w:lang w:val="ru-RU"/>
        </w:rPr>
        <w:t>а</w:t>
      </w:r>
      <w:r w:rsidR="0006582C">
        <w:rPr>
          <w:rFonts w:ascii="Arial" w:hAnsi="Arial" w:cs="Arial"/>
          <w:b/>
          <w:lang w:val="ru-RU"/>
        </w:rPr>
        <w:t xml:space="preserve"> израде пројектно-техничке документације за ревитализацију пољских путева</w:t>
      </w:r>
      <w:r w:rsidR="00822A10">
        <w:rPr>
          <w:rFonts w:ascii="Arial" w:hAnsi="Arial" w:cs="Arial"/>
          <w:b/>
          <w:lang w:val="hr-HR"/>
        </w:rPr>
        <w:t xml:space="preserve">, </w:t>
      </w:r>
      <w:r w:rsidR="00822A10">
        <w:rPr>
          <w:rFonts w:ascii="Arial" w:hAnsi="Arial" w:cs="Arial"/>
          <w:b/>
          <w:lang w:val="sr-Cyrl-CS"/>
        </w:rPr>
        <w:t xml:space="preserve">ЈНМВ бр. </w:t>
      </w:r>
      <w:r w:rsidR="003562B2">
        <w:rPr>
          <w:rFonts w:ascii="Arial" w:hAnsi="Arial" w:cs="Arial"/>
          <w:b/>
          <w:lang w:val="sr-Cyrl-CS"/>
        </w:rPr>
        <w:t>7/17</w:t>
      </w:r>
      <w:r w:rsidRPr="008566BF">
        <w:rPr>
          <w:rFonts w:ascii="Arial" w:hAnsi="Arial" w:cs="Arial"/>
          <w:i/>
          <w:iCs/>
          <w:lang w:val="ru-RU"/>
        </w:rPr>
        <w:t xml:space="preserve"> </w:t>
      </w:r>
      <w:r w:rsidRPr="008566BF">
        <w:rPr>
          <w:rFonts w:ascii="Arial" w:eastAsia="TimesNewRomanPSMT" w:hAnsi="Arial" w:cs="Arial"/>
          <w:b/>
          <w:bCs/>
          <w:lang w:val="ru-RU"/>
        </w:rPr>
        <w:t xml:space="preserve">- </w:t>
      </w:r>
      <w:r w:rsidRPr="008566BF">
        <w:rPr>
          <w:rFonts w:ascii="Arial" w:eastAsia="TimesNewRomanPS-BoldMT" w:hAnsi="Arial" w:cs="Arial"/>
          <w:b/>
          <w:bCs/>
          <w:lang w:val="ru-RU"/>
        </w:rPr>
        <w:t xml:space="preserve">НЕ ОТВАРАТИ” </w:t>
      </w:r>
      <w:r w:rsidRPr="008566BF">
        <w:rPr>
          <w:rFonts w:ascii="Arial" w:eastAsia="TimesNewRomanPS-BoldMT" w:hAnsi="Arial" w:cs="Arial"/>
          <w:bCs/>
          <w:lang w:val="ru-RU"/>
        </w:rPr>
        <w:t xml:space="preserve"> или</w:t>
      </w:r>
    </w:p>
    <w:p w:rsidR="00134106" w:rsidRPr="008566BF" w:rsidRDefault="00134106" w:rsidP="00134106">
      <w:pPr>
        <w:jc w:val="both"/>
        <w:rPr>
          <w:rFonts w:ascii="Arial" w:hAnsi="Arial" w:cs="Arial"/>
          <w:lang w:val="ru-RU"/>
        </w:rPr>
      </w:pPr>
      <w:r w:rsidRPr="008566BF">
        <w:rPr>
          <w:rFonts w:ascii="Arial" w:eastAsia="TimesNewRomanPSMT" w:hAnsi="Arial" w:cs="Arial"/>
          <w:bCs/>
          <w:iCs/>
          <w:lang w:val="ru-RU"/>
        </w:rPr>
        <w:t>„</w:t>
      </w:r>
      <w:r w:rsidRPr="008566BF">
        <w:rPr>
          <w:rFonts w:ascii="Arial" w:eastAsia="TimesNewRomanPSMT" w:hAnsi="Arial" w:cs="Arial"/>
          <w:b/>
          <w:bCs/>
          <w:iCs/>
          <w:lang w:val="ru-RU"/>
        </w:rPr>
        <w:t>Измена и допуна понуде</w:t>
      </w:r>
      <w:r w:rsidRPr="008566BF">
        <w:rPr>
          <w:rFonts w:ascii="Arial" w:eastAsia="TimesNewRomanPS-BoldMT" w:hAnsi="Arial" w:cs="Arial"/>
          <w:b/>
          <w:bCs/>
          <w:lang w:val="ru-RU"/>
        </w:rPr>
        <w:t xml:space="preserve"> за јавну набавку</w:t>
      </w:r>
      <w:r w:rsidRPr="008566BF">
        <w:rPr>
          <w:rFonts w:ascii="Arial" w:hAnsi="Arial" w:cs="Arial"/>
          <w:lang w:val="ru-RU"/>
        </w:rPr>
        <w:t xml:space="preserve"> </w:t>
      </w:r>
      <w:r>
        <w:rPr>
          <w:rFonts w:ascii="Arial" w:hAnsi="Arial" w:cs="Arial"/>
          <w:lang w:val="sr-Cyrl-CS"/>
        </w:rPr>
        <w:t xml:space="preserve">- </w:t>
      </w:r>
      <w:r w:rsidR="0006582C">
        <w:rPr>
          <w:rFonts w:ascii="Arial" w:hAnsi="Arial" w:cs="Arial"/>
          <w:b/>
          <w:lang w:val="ru-RU"/>
        </w:rPr>
        <w:t>Услуг</w:t>
      </w:r>
      <w:r w:rsidR="00477B37">
        <w:rPr>
          <w:rFonts w:ascii="Arial" w:hAnsi="Arial" w:cs="Arial"/>
          <w:b/>
          <w:lang w:val="ru-RU"/>
        </w:rPr>
        <w:t>а</w:t>
      </w:r>
      <w:r w:rsidR="0006582C">
        <w:rPr>
          <w:rFonts w:ascii="Arial" w:hAnsi="Arial" w:cs="Arial"/>
          <w:b/>
          <w:lang w:val="ru-RU"/>
        </w:rPr>
        <w:t xml:space="preserve"> израде пројектно-техничке документације за ревитализацију пољских путева</w:t>
      </w:r>
      <w:r w:rsidR="00822A10">
        <w:rPr>
          <w:rFonts w:ascii="Arial" w:hAnsi="Arial" w:cs="Arial"/>
          <w:b/>
          <w:lang w:val="hr-HR"/>
        </w:rPr>
        <w:t xml:space="preserve">, </w:t>
      </w:r>
      <w:r w:rsidR="00822A10">
        <w:rPr>
          <w:rFonts w:ascii="Arial" w:hAnsi="Arial" w:cs="Arial"/>
          <w:b/>
          <w:lang w:val="sr-Cyrl-CS"/>
        </w:rPr>
        <w:t xml:space="preserve">ЈНМВ бр. </w:t>
      </w:r>
      <w:r w:rsidR="003562B2">
        <w:rPr>
          <w:rFonts w:ascii="Arial" w:hAnsi="Arial" w:cs="Arial"/>
          <w:b/>
          <w:lang w:val="sr-Cyrl-CS"/>
        </w:rPr>
        <w:t>7/17</w:t>
      </w:r>
      <w:r w:rsidRPr="008566BF">
        <w:rPr>
          <w:rFonts w:ascii="Arial" w:eastAsia="TimesNewRomanPS-BoldMT" w:hAnsi="Arial" w:cs="Arial"/>
          <w:b/>
          <w:bCs/>
          <w:lang w:val="ru-RU"/>
        </w:rPr>
        <w:t xml:space="preserve"> </w:t>
      </w:r>
      <w:r w:rsidRPr="008566BF">
        <w:rPr>
          <w:rFonts w:ascii="Arial" w:eastAsia="TimesNewRomanPSMT" w:hAnsi="Arial" w:cs="Arial"/>
          <w:b/>
          <w:bCs/>
          <w:lang w:val="ru-RU"/>
        </w:rPr>
        <w:t xml:space="preserve">- </w:t>
      </w:r>
      <w:r w:rsidRPr="008566BF">
        <w:rPr>
          <w:rFonts w:ascii="Arial" w:eastAsia="TimesNewRomanPS-BoldMT" w:hAnsi="Arial" w:cs="Arial"/>
          <w:b/>
          <w:bCs/>
          <w:lang w:val="ru-RU"/>
        </w:rPr>
        <w:t>НЕ ОТВАРАТИ”.</w:t>
      </w:r>
    </w:p>
    <w:p w:rsidR="00134106" w:rsidRPr="008566BF" w:rsidRDefault="00134106" w:rsidP="00134106">
      <w:pPr>
        <w:jc w:val="both"/>
        <w:rPr>
          <w:rFonts w:ascii="Arial" w:hAnsi="Arial" w:cs="Arial"/>
          <w:lang w:val="ru-RU"/>
        </w:rPr>
      </w:pPr>
      <w:r w:rsidRPr="008566BF">
        <w:rPr>
          <w:rFonts w:ascii="Arial" w:eastAsia="TimesNewRomanPSMT" w:hAnsi="Arial" w:cs="Arial"/>
          <w:bCs/>
          <w:lang w:val="ru-RU"/>
        </w:rPr>
        <w:t>На полеђини коверте или на кутији навести назив</w:t>
      </w:r>
      <w:r>
        <w:rPr>
          <w:rFonts w:ascii="Arial" w:eastAsia="TimesNewRomanPSMT" w:hAnsi="Arial" w:cs="Arial"/>
          <w:bCs/>
          <w:lang w:val="sr-Cyrl-CS"/>
        </w:rPr>
        <w:t xml:space="preserve"> и адресу</w:t>
      </w:r>
      <w:r w:rsidRPr="008566BF">
        <w:rPr>
          <w:rFonts w:ascii="Arial" w:eastAsia="TimesNewRomanPSMT" w:hAnsi="Arial" w:cs="Arial"/>
          <w:bCs/>
          <w:lang w:val="ru-RU"/>
        </w:rPr>
        <w:t xml:space="preserve"> понуђача. 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w:t>
      </w:r>
    </w:p>
    <w:p w:rsidR="00134106" w:rsidRPr="008566BF" w:rsidRDefault="00134106" w:rsidP="00134106">
      <w:pPr>
        <w:jc w:val="both"/>
        <w:rPr>
          <w:rFonts w:ascii="Arial" w:hAnsi="Arial" w:cs="Arial"/>
          <w:lang w:val="ru-RU"/>
        </w:rPr>
      </w:pPr>
      <w:r w:rsidRPr="008566BF">
        <w:rPr>
          <w:rFonts w:ascii="Arial" w:hAnsi="Arial" w:cs="Arial"/>
          <w:lang w:val="ru-RU"/>
        </w:rPr>
        <w:t>По истеку рока за подношење понуда понуђач не може да повуче нити да мења своју понуду.</w:t>
      </w:r>
    </w:p>
    <w:p w:rsidR="00134106" w:rsidRPr="008566BF" w:rsidRDefault="00134106" w:rsidP="00134106">
      <w:pPr>
        <w:jc w:val="both"/>
        <w:rPr>
          <w:rFonts w:ascii="Arial" w:hAnsi="Arial" w:cs="Arial"/>
          <w:b/>
          <w:i/>
          <w:iCs/>
          <w:lang w:val="ru-RU"/>
        </w:rPr>
      </w:pPr>
    </w:p>
    <w:p w:rsidR="00134106" w:rsidRPr="008566BF" w:rsidRDefault="00134106" w:rsidP="00134106">
      <w:pPr>
        <w:jc w:val="both"/>
        <w:rPr>
          <w:rFonts w:ascii="Arial" w:hAnsi="Arial" w:cs="Arial"/>
          <w:bCs/>
          <w:iCs/>
          <w:lang w:val="ru-RU"/>
        </w:rPr>
      </w:pPr>
      <w:r w:rsidRPr="008566BF">
        <w:rPr>
          <w:rFonts w:ascii="Arial" w:hAnsi="Arial" w:cs="Arial"/>
          <w:b/>
          <w:bCs/>
          <w:i/>
          <w:iCs/>
          <w:lang w:val="ru-RU"/>
        </w:rPr>
        <w:t xml:space="preserve">6. УЧЕСТВОВАЊЕ У ЗАЈЕДНИЧКОЈ ПОНУДИ ИЛИ КАО ПОДИЗВОЂАЧ </w:t>
      </w:r>
    </w:p>
    <w:p w:rsidR="00134106" w:rsidRPr="008566BF" w:rsidRDefault="00134106" w:rsidP="00134106">
      <w:pPr>
        <w:jc w:val="both"/>
        <w:rPr>
          <w:rFonts w:ascii="Arial" w:hAnsi="Arial" w:cs="Arial"/>
          <w:bCs/>
          <w:iCs/>
          <w:lang w:val="ru-RU"/>
        </w:rPr>
      </w:pPr>
    </w:p>
    <w:p w:rsidR="00134106" w:rsidRPr="008566BF" w:rsidRDefault="00134106" w:rsidP="00134106">
      <w:pPr>
        <w:jc w:val="both"/>
        <w:rPr>
          <w:rFonts w:ascii="Arial" w:hAnsi="Arial" w:cs="Arial"/>
          <w:iCs/>
          <w:lang w:val="ru-RU"/>
        </w:rPr>
      </w:pPr>
      <w:r w:rsidRPr="008566BF">
        <w:rPr>
          <w:rFonts w:ascii="Arial" w:hAnsi="Arial" w:cs="Arial"/>
          <w:bCs/>
          <w:iCs/>
          <w:lang w:val="ru-RU"/>
        </w:rPr>
        <w:t>Понуђач може да поднесе само једну понуду.</w:t>
      </w:r>
      <w:r w:rsidRPr="008566BF">
        <w:rPr>
          <w:rFonts w:ascii="Arial" w:hAnsi="Arial" w:cs="Arial"/>
          <w:i/>
          <w:iCs/>
          <w:lang w:val="ru-RU"/>
        </w:rPr>
        <w:t xml:space="preserve"> </w:t>
      </w:r>
    </w:p>
    <w:p w:rsidR="00134106" w:rsidRPr="008566BF" w:rsidRDefault="00134106" w:rsidP="00134106">
      <w:pPr>
        <w:jc w:val="both"/>
        <w:rPr>
          <w:rFonts w:ascii="Arial" w:hAnsi="Arial" w:cs="Arial"/>
          <w:iCs/>
          <w:lang w:val="ru-RU"/>
        </w:rPr>
      </w:pPr>
      <w:r w:rsidRPr="008566BF">
        <w:rPr>
          <w:rFonts w:ascii="Arial" w:hAnsi="Arial" w:cs="Arial"/>
          <w:iCs/>
          <w:lang w:val="ru-RU"/>
        </w:rPr>
        <w:t>Понуђач који је самостално поднео понуду не може истовремено да учествује у заједничкој понуди или као подизвођач, нити исто лице може учествовати у више заједничких понуда.</w:t>
      </w:r>
    </w:p>
    <w:p w:rsidR="00134106" w:rsidRDefault="00134106" w:rsidP="00134106">
      <w:pPr>
        <w:jc w:val="both"/>
        <w:rPr>
          <w:rFonts w:ascii="Arial" w:hAnsi="Arial" w:cs="Arial"/>
          <w:iCs/>
          <w:lang w:val="ru-RU"/>
        </w:rPr>
      </w:pPr>
      <w:r w:rsidRPr="008566BF">
        <w:rPr>
          <w:rFonts w:ascii="Arial" w:hAnsi="Arial" w:cs="Arial"/>
          <w:iCs/>
          <w:lang w:val="ru-RU"/>
        </w:rPr>
        <w:t xml:space="preserve">У Обрасцу понуде </w:t>
      </w:r>
      <w:r>
        <w:rPr>
          <w:rFonts w:ascii="Arial" w:hAnsi="Arial" w:cs="Arial"/>
          <w:iCs/>
          <w:lang w:val="sr-Cyrl-CS"/>
        </w:rPr>
        <w:t>(</w:t>
      </w:r>
      <w:r w:rsidR="0018461C" w:rsidRPr="0018461C">
        <w:rPr>
          <w:rFonts w:ascii="Arial" w:hAnsi="Arial" w:cs="Arial"/>
          <w:b/>
          <w:iCs/>
          <w:lang w:val="sr-Cyrl-CS"/>
        </w:rPr>
        <w:t>Образац</w:t>
      </w:r>
      <w:r w:rsidRPr="0018461C">
        <w:rPr>
          <w:rFonts w:ascii="Arial" w:hAnsi="Arial" w:cs="Arial"/>
          <w:iCs/>
          <w:lang w:val="sr-Cyrl-CS"/>
        </w:rPr>
        <w:t xml:space="preserve"> </w:t>
      </w:r>
      <w:r w:rsidR="0018461C">
        <w:rPr>
          <w:rFonts w:ascii="Arial" w:hAnsi="Arial" w:cs="Arial"/>
          <w:b/>
          <w:iCs/>
          <w:lang w:val="sr-Cyrl-CS"/>
        </w:rPr>
        <w:t>1</w:t>
      </w:r>
      <w:r w:rsidR="008263C7" w:rsidRPr="008263C7">
        <w:rPr>
          <w:rFonts w:ascii="Arial" w:hAnsi="Arial" w:cs="Arial"/>
          <w:iCs/>
          <w:color w:val="auto"/>
        </w:rPr>
        <w:t xml:space="preserve"> </w:t>
      </w:r>
      <w:r w:rsidR="008263C7" w:rsidRPr="008263C7">
        <w:rPr>
          <w:rFonts w:ascii="Arial" w:hAnsi="Arial" w:cs="Arial"/>
          <w:b/>
          <w:iCs/>
          <w:color w:val="auto"/>
        </w:rPr>
        <w:t xml:space="preserve">у </w:t>
      </w:r>
      <w:r w:rsidR="008263C7" w:rsidRPr="008263C7">
        <w:rPr>
          <w:rFonts w:ascii="Arial" w:hAnsi="Arial" w:cs="Arial"/>
          <w:b/>
          <w:iCs/>
          <w:color w:val="auto"/>
          <w:lang w:val="sr-Cyrl-CS"/>
        </w:rPr>
        <w:t xml:space="preserve">поглављу </w:t>
      </w:r>
      <w:r w:rsidR="008263C7" w:rsidRPr="008263C7">
        <w:rPr>
          <w:rFonts w:ascii="Arial" w:hAnsi="Arial" w:cs="Arial"/>
          <w:b/>
          <w:iCs/>
          <w:color w:val="auto"/>
        </w:rPr>
        <w:t>VI</w:t>
      </w:r>
      <w:r w:rsidR="008263C7">
        <w:rPr>
          <w:rFonts w:ascii="Arial" w:hAnsi="Arial" w:cs="Arial"/>
          <w:b/>
          <w:iCs/>
          <w:color w:val="auto"/>
        </w:rPr>
        <w:t>I</w:t>
      </w:r>
      <w:r w:rsidR="008263C7" w:rsidRPr="008263C7">
        <w:rPr>
          <w:rFonts w:ascii="Arial" w:hAnsi="Arial" w:cs="Arial"/>
          <w:b/>
          <w:iCs/>
          <w:color w:val="auto"/>
        </w:rPr>
        <w:t xml:space="preserve"> ове конкурсне документације</w:t>
      </w:r>
      <w:r>
        <w:rPr>
          <w:rFonts w:ascii="Arial" w:hAnsi="Arial" w:cs="Arial"/>
          <w:iCs/>
          <w:lang w:val="ru-RU"/>
        </w:rPr>
        <w:t>)</w:t>
      </w:r>
      <w:r w:rsidRPr="008566BF">
        <w:rPr>
          <w:rFonts w:ascii="Arial" w:hAnsi="Arial" w:cs="Arial"/>
          <w:iCs/>
          <w:lang w:val="ru-RU"/>
        </w:rPr>
        <w:t>, понуђач наводи на који начин подноси понуду, односно да ли подноси понуду самостално, или као заједничку понуду, или подноси понуду са подизвођачем.</w:t>
      </w:r>
    </w:p>
    <w:p w:rsidR="00477B37" w:rsidRDefault="00477B37" w:rsidP="00134106">
      <w:pPr>
        <w:jc w:val="both"/>
        <w:rPr>
          <w:rFonts w:ascii="Arial" w:hAnsi="Arial" w:cs="Arial"/>
          <w:iCs/>
          <w:lang w:val="ru-RU"/>
        </w:rPr>
      </w:pPr>
    </w:p>
    <w:p w:rsidR="00477B37" w:rsidRPr="008263C7" w:rsidRDefault="00477B37" w:rsidP="00134106">
      <w:pPr>
        <w:jc w:val="both"/>
        <w:rPr>
          <w:rFonts w:ascii="Arial" w:hAnsi="Arial" w:cs="Arial"/>
          <w:i/>
          <w:iCs/>
          <w:color w:val="FF0000"/>
          <w:lang w:val="ru-RU"/>
        </w:rPr>
      </w:pPr>
    </w:p>
    <w:p w:rsidR="00134106" w:rsidRPr="008566BF" w:rsidRDefault="00134106" w:rsidP="00134106">
      <w:pPr>
        <w:jc w:val="both"/>
        <w:rPr>
          <w:rFonts w:ascii="Arial" w:hAnsi="Arial" w:cs="Arial"/>
          <w:iCs/>
          <w:lang w:val="ru-RU"/>
        </w:rPr>
      </w:pPr>
      <w:r w:rsidRPr="008566BF">
        <w:rPr>
          <w:rFonts w:ascii="Arial" w:hAnsi="Arial" w:cs="Arial"/>
          <w:b/>
          <w:bCs/>
          <w:i/>
          <w:iCs/>
          <w:lang w:val="ru-RU"/>
        </w:rPr>
        <w:lastRenderedPageBreak/>
        <w:t>7. ПОНУДА СА ПОДИЗВОЂАЧЕМ</w:t>
      </w:r>
    </w:p>
    <w:p w:rsidR="00134106" w:rsidRPr="008566BF" w:rsidRDefault="00134106" w:rsidP="00134106">
      <w:pPr>
        <w:jc w:val="both"/>
        <w:rPr>
          <w:rFonts w:ascii="Arial" w:hAnsi="Arial" w:cs="Arial"/>
          <w:iCs/>
          <w:lang w:val="ru-RU"/>
        </w:rPr>
      </w:pPr>
    </w:p>
    <w:p w:rsidR="00134106" w:rsidRPr="008566BF" w:rsidRDefault="00134106" w:rsidP="00134106">
      <w:pPr>
        <w:jc w:val="both"/>
        <w:rPr>
          <w:rFonts w:ascii="Arial" w:hAnsi="Arial" w:cs="Arial"/>
          <w:iCs/>
          <w:lang w:val="ru-RU"/>
        </w:rPr>
      </w:pPr>
      <w:r w:rsidRPr="008566BF">
        <w:rPr>
          <w:rFonts w:ascii="Arial" w:hAnsi="Arial" w:cs="Arial"/>
          <w:iCs/>
          <w:lang w:val="ru-RU"/>
        </w:rPr>
        <w:t>Уколико понуђач подноси понуду са подизвођачем дужан је да у Обрасцу понуде</w:t>
      </w:r>
      <w:r>
        <w:rPr>
          <w:rFonts w:ascii="Arial" w:hAnsi="Arial" w:cs="Arial"/>
          <w:iCs/>
          <w:lang w:val="sr-Cyrl-CS"/>
        </w:rPr>
        <w:t xml:space="preserve"> (</w:t>
      </w:r>
      <w:r w:rsidR="0018461C" w:rsidRPr="0018461C">
        <w:rPr>
          <w:rFonts w:ascii="Arial" w:hAnsi="Arial" w:cs="Arial"/>
          <w:b/>
          <w:iCs/>
          <w:lang w:val="sr-Cyrl-CS"/>
        </w:rPr>
        <w:t xml:space="preserve">Образац </w:t>
      </w:r>
      <w:r w:rsidR="0018461C">
        <w:rPr>
          <w:rFonts w:ascii="Arial" w:hAnsi="Arial" w:cs="Arial"/>
          <w:b/>
          <w:iCs/>
          <w:lang w:val="sr-Cyrl-CS"/>
        </w:rPr>
        <w:t>1</w:t>
      </w:r>
      <w:r w:rsidR="008263C7" w:rsidRPr="008263C7">
        <w:rPr>
          <w:rFonts w:ascii="Arial" w:hAnsi="Arial" w:cs="Arial"/>
          <w:b/>
          <w:iCs/>
          <w:color w:val="auto"/>
        </w:rPr>
        <w:t xml:space="preserve"> у </w:t>
      </w:r>
      <w:r w:rsidR="008263C7" w:rsidRPr="008263C7">
        <w:rPr>
          <w:rFonts w:ascii="Arial" w:hAnsi="Arial" w:cs="Arial"/>
          <w:b/>
          <w:iCs/>
          <w:color w:val="auto"/>
          <w:lang w:val="sr-Cyrl-CS"/>
        </w:rPr>
        <w:t xml:space="preserve">поглављу </w:t>
      </w:r>
      <w:r w:rsidR="008263C7" w:rsidRPr="008263C7">
        <w:rPr>
          <w:rFonts w:ascii="Arial" w:hAnsi="Arial" w:cs="Arial"/>
          <w:b/>
          <w:iCs/>
          <w:color w:val="auto"/>
        </w:rPr>
        <w:t>VI</w:t>
      </w:r>
      <w:r w:rsidR="008263C7">
        <w:rPr>
          <w:rFonts w:ascii="Arial" w:hAnsi="Arial" w:cs="Arial"/>
          <w:b/>
          <w:iCs/>
          <w:color w:val="auto"/>
        </w:rPr>
        <w:t>I</w:t>
      </w:r>
      <w:r w:rsidR="008263C7" w:rsidRPr="008263C7">
        <w:rPr>
          <w:rFonts w:ascii="Arial" w:hAnsi="Arial" w:cs="Arial"/>
          <w:b/>
          <w:iCs/>
          <w:color w:val="auto"/>
        </w:rPr>
        <w:t xml:space="preserve"> ове конкурсне документације</w:t>
      </w:r>
      <w:r>
        <w:rPr>
          <w:rFonts w:ascii="Arial" w:hAnsi="Arial" w:cs="Arial"/>
          <w:iCs/>
          <w:lang w:val="ru-RU"/>
        </w:rPr>
        <w:t>)</w:t>
      </w:r>
      <w:r w:rsidRPr="008566BF">
        <w:rPr>
          <w:rFonts w:ascii="Arial" w:hAnsi="Arial" w:cs="Arial"/>
          <w:iCs/>
          <w:lang w:val="ru-RU"/>
        </w:rPr>
        <w:t xml:space="preserve"> наведе да понуду подноси са подизвођачем, проценат укупне вредности набавке који ће поверити подизвођачу,  а који не може бити већи од 50%, као и део предмета набавке који ће извршити преко подизвођача. </w:t>
      </w:r>
    </w:p>
    <w:p w:rsidR="00134106" w:rsidRPr="008566BF" w:rsidRDefault="00134106" w:rsidP="00134106">
      <w:pPr>
        <w:jc w:val="both"/>
        <w:rPr>
          <w:rFonts w:ascii="Arial" w:hAnsi="Arial" w:cs="Arial"/>
          <w:iCs/>
          <w:lang w:val="ru-RU"/>
        </w:rPr>
      </w:pPr>
      <w:r w:rsidRPr="008566BF">
        <w:rPr>
          <w:rFonts w:ascii="Arial" w:hAnsi="Arial" w:cs="Arial"/>
          <w:iCs/>
          <w:lang w:val="ru-RU"/>
        </w:rPr>
        <w:t xml:space="preserve">Понуђач </w:t>
      </w:r>
      <w:r w:rsidRPr="008566BF">
        <w:rPr>
          <w:rFonts w:ascii="Arial" w:hAnsi="Arial" w:cs="Arial"/>
          <w:iCs/>
          <w:color w:val="auto"/>
          <w:lang w:val="ru-RU"/>
        </w:rPr>
        <w:t>у Обрасцу понуде</w:t>
      </w:r>
      <w:r w:rsidRPr="008566BF">
        <w:rPr>
          <w:rFonts w:ascii="Arial" w:hAnsi="Arial" w:cs="Arial"/>
          <w:i/>
          <w:iCs/>
          <w:lang w:val="ru-RU"/>
        </w:rPr>
        <w:t xml:space="preserve"> </w:t>
      </w:r>
      <w:r w:rsidRPr="008566BF">
        <w:rPr>
          <w:rFonts w:ascii="Arial" w:hAnsi="Arial" w:cs="Arial"/>
          <w:iCs/>
          <w:lang w:val="ru-RU"/>
        </w:rPr>
        <w:t xml:space="preserve">наводи назив и седиште подизвођача, уколико ће делимично извршење набавке поверити подизвођачу. </w:t>
      </w:r>
    </w:p>
    <w:p w:rsidR="00134106" w:rsidRPr="008566BF" w:rsidRDefault="00134106" w:rsidP="00134106">
      <w:pPr>
        <w:jc w:val="both"/>
        <w:rPr>
          <w:rFonts w:ascii="Arial" w:eastAsia="TimesNewRomanPSMT" w:hAnsi="Arial" w:cs="Arial"/>
          <w:bCs/>
          <w:lang w:val="ru-RU"/>
        </w:rPr>
      </w:pPr>
      <w:r w:rsidRPr="008566BF">
        <w:rPr>
          <w:rFonts w:ascii="Arial" w:hAnsi="Arial" w:cs="Arial"/>
          <w:iCs/>
          <w:lang w:val="ru-RU"/>
        </w:rPr>
        <w:t>Уколико уговор о јавној набавци буде закључен између наручиоца и понуђача који подноси понуду са подизвођачем, тај подизвођач ће бити наведен и у уговору о јавној набавци.</w:t>
      </w:r>
      <w:r w:rsidRPr="008566BF">
        <w:rPr>
          <w:rFonts w:eastAsia="TimesNewRomanPSMT"/>
          <w:bCs/>
          <w:lang w:val="ru-RU"/>
        </w:rPr>
        <w:t xml:space="preserve"> </w:t>
      </w:r>
    </w:p>
    <w:p w:rsidR="00134106" w:rsidRPr="00C71DC6" w:rsidRDefault="00134106" w:rsidP="00134106">
      <w:pPr>
        <w:jc w:val="both"/>
        <w:rPr>
          <w:rFonts w:ascii="Arial" w:hAnsi="Arial" w:cs="Arial"/>
          <w:iCs/>
          <w:color w:val="auto"/>
        </w:rPr>
      </w:pPr>
      <w:r w:rsidRPr="008566BF">
        <w:rPr>
          <w:rFonts w:ascii="Arial" w:eastAsia="TimesNewRomanPSMT" w:hAnsi="Arial" w:cs="Arial"/>
          <w:bCs/>
          <w:lang w:val="ru-RU"/>
        </w:rPr>
        <w:t xml:space="preserve">Понуђач је дужан да за подизвођаче достави доказе о испуњености услова који су наведени у </w:t>
      </w:r>
      <w:r>
        <w:rPr>
          <w:rFonts w:ascii="Arial" w:eastAsia="TimesNewRomanPSMT" w:hAnsi="Arial" w:cs="Arial"/>
          <w:bCs/>
          <w:lang w:val="sr-Cyrl-CS"/>
        </w:rPr>
        <w:t>поглављу</w:t>
      </w:r>
      <w:r w:rsidRPr="008566BF">
        <w:rPr>
          <w:rFonts w:ascii="Arial" w:eastAsia="TimesNewRomanPSMT" w:hAnsi="Arial" w:cs="Arial"/>
          <w:bCs/>
          <w:lang w:val="ru-RU"/>
        </w:rPr>
        <w:t xml:space="preserve"> </w:t>
      </w:r>
      <w:r w:rsidRPr="0018461C">
        <w:rPr>
          <w:rFonts w:ascii="Arial" w:eastAsia="TimesNewRomanPSMT" w:hAnsi="Arial" w:cs="Arial"/>
          <w:b/>
          <w:bCs/>
        </w:rPr>
        <w:t>V</w:t>
      </w:r>
      <w:r w:rsidR="00C71DC6">
        <w:rPr>
          <w:rFonts w:ascii="Arial" w:eastAsia="TimesNewRomanPSMT" w:hAnsi="Arial" w:cs="Arial"/>
          <w:b/>
          <w:bCs/>
        </w:rPr>
        <w:t>I</w:t>
      </w:r>
      <w:r w:rsidR="008263C7">
        <w:rPr>
          <w:rFonts w:ascii="Arial" w:eastAsia="TimesNewRomanPSMT" w:hAnsi="Arial" w:cs="Arial"/>
          <w:b/>
          <w:bCs/>
        </w:rPr>
        <w:t>I</w:t>
      </w:r>
      <w:r w:rsidR="00A147BD">
        <w:rPr>
          <w:rFonts w:ascii="Arial" w:eastAsia="TimesNewRomanPSMT" w:hAnsi="Arial" w:cs="Arial"/>
          <w:b/>
          <w:bCs/>
          <w:lang w:val="sr-Cyrl-CS"/>
        </w:rPr>
        <w:t>,</w:t>
      </w:r>
      <w:r>
        <w:rPr>
          <w:rFonts w:ascii="Arial" w:eastAsia="TimesNewRomanPSMT" w:hAnsi="Arial" w:cs="Arial"/>
          <w:bCs/>
          <w:lang w:val="ru-RU"/>
        </w:rPr>
        <w:t xml:space="preserve"> </w:t>
      </w:r>
      <w:r w:rsidRPr="008566BF">
        <w:rPr>
          <w:rFonts w:ascii="Arial" w:eastAsia="TimesNewRomanPSMT" w:hAnsi="Arial" w:cs="Arial"/>
          <w:bCs/>
          <w:lang w:val="ru-RU"/>
        </w:rPr>
        <w:t>конкурсне документације, у складу са Упутством како се доказује испуњеност услова</w:t>
      </w:r>
      <w:r w:rsidR="00C71DC6">
        <w:rPr>
          <w:rFonts w:ascii="Arial" w:eastAsia="TimesNewRomanPSMT" w:hAnsi="Arial" w:cs="Arial"/>
          <w:bCs/>
        </w:rPr>
        <w:t xml:space="preserve"> </w:t>
      </w:r>
      <w:r w:rsidR="00C71DC6" w:rsidRPr="00447B01">
        <w:rPr>
          <w:rFonts w:ascii="Arial" w:eastAsia="TimesNewRomanPSMT" w:hAnsi="Arial" w:cs="Arial"/>
          <w:bCs/>
          <w:color w:val="auto"/>
        </w:rPr>
        <w:t xml:space="preserve">(Образац 6. </w:t>
      </w:r>
      <w:r w:rsidR="00C71DC6" w:rsidRPr="00447B01">
        <w:rPr>
          <w:rFonts w:ascii="Arial" w:hAnsi="Arial" w:cs="Arial"/>
          <w:iCs/>
          <w:color w:val="auto"/>
        </w:rPr>
        <w:t xml:space="preserve">у </w:t>
      </w:r>
      <w:r w:rsidR="00C71DC6" w:rsidRPr="00447B01">
        <w:rPr>
          <w:rFonts w:ascii="Arial" w:hAnsi="Arial" w:cs="Arial"/>
          <w:iCs/>
          <w:color w:val="auto"/>
          <w:lang w:val="sr-Cyrl-CS"/>
        </w:rPr>
        <w:t xml:space="preserve">поглављу </w:t>
      </w:r>
      <w:r w:rsidR="00C71DC6" w:rsidRPr="00447B01">
        <w:rPr>
          <w:rFonts w:ascii="Arial" w:hAnsi="Arial" w:cs="Arial"/>
          <w:iCs/>
          <w:color w:val="auto"/>
        </w:rPr>
        <w:t>VI</w:t>
      </w:r>
      <w:r w:rsidR="00C71DC6">
        <w:rPr>
          <w:rFonts w:ascii="Arial" w:hAnsi="Arial" w:cs="Arial"/>
          <w:iCs/>
          <w:color w:val="auto"/>
        </w:rPr>
        <w:t>I</w:t>
      </w:r>
      <w:r w:rsidR="00C71DC6" w:rsidRPr="00447B01">
        <w:rPr>
          <w:rFonts w:ascii="Arial" w:hAnsi="Arial" w:cs="Arial"/>
          <w:iCs/>
          <w:color w:val="auto"/>
        </w:rPr>
        <w:t xml:space="preserve"> ове конкурсне документације</w:t>
      </w:r>
      <w:r w:rsidR="00C71DC6" w:rsidRPr="00447B01">
        <w:rPr>
          <w:rFonts w:ascii="Arial" w:eastAsia="TimesNewRomanPSMT" w:hAnsi="Arial" w:cs="Arial"/>
          <w:bCs/>
          <w:color w:val="auto"/>
        </w:rPr>
        <w:t>).</w:t>
      </w:r>
    </w:p>
    <w:p w:rsidR="00134106" w:rsidRPr="008566BF" w:rsidRDefault="00134106" w:rsidP="00134106">
      <w:pPr>
        <w:jc w:val="both"/>
        <w:rPr>
          <w:rFonts w:ascii="Arial" w:hAnsi="Arial" w:cs="Arial"/>
          <w:iCs/>
          <w:lang w:val="ru-RU"/>
        </w:rPr>
      </w:pPr>
      <w:r w:rsidRPr="008566BF">
        <w:rPr>
          <w:rFonts w:ascii="Arial" w:hAnsi="Arial" w:cs="Arial"/>
          <w:iCs/>
          <w:lang w:val="ru-RU"/>
        </w:rPr>
        <w:t xml:space="preserve">Понуђач у потпуности одговара наручиоцу за извршење обавеза из поступка јавне набавке, односно извршење уговорних обавеза, без обзира на број подизвођача. </w:t>
      </w:r>
    </w:p>
    <w:p w:rsidR="00134106" w:rsidRPr="008566BF" w:rsidRDefault="00134106" w:rsidP="00134106">
      <w:pPr>
        <w:jc w:val="both"/>
        <w:rPr>
          <w:rFonts w:ascii="Arial" w:hAnsi="Arial" w:cs="Arial"/>
          <w:lang w:val="ru-RU"/>
        </w:rPr>
      </w:pPr>
      <w:r w:rsidRPr="008566BF">
        <w:rPr>
          <w:rFonts w:ascii="Arial" w:hAnsi="Arial" w:cs="Arial"/>
          <w:iCs/>
          <w:lang w:val="ru-RU"/>
        </w:rPr>
        <w:t>Понуђач је дужан да наручиоцу, на његов захтев, омогући приступ код подизвођача, ради утврђивања испуњености тражених услова.</w:t>
      </w:r>
    </w:p>
    <w:p w:rsidR="00134106" w:rsidRPr="008566BF" w:rsidRDefault="00134106" w:rsidP="00134106">
      <w:pPr>
        <w:jc w:val="both"/>
        <w:rPr>
          <w:rFonts w:ascii="Arial" w:hAnsi="Arial" w:cs="Arial"/>
          <w:b/>
          <w:i/>
          <w:lang w:val="ru-RU"/>
        </w:rPr>
      </w:pPr>
    </w:p>
    <w:p w:rsidR="00134106" w:rsidRPr="008566BF" w:rsidRDefault="00134106" w:rsidP="00134106">
      <w:pPr>
        <w:jc w:val="both"/>
        <w:rPr>
          <w:rFonts w:ascii="Arial" w:hAnsi="Arial" w:cs="Arial"/>
          <w:lang w:val="ru-RU"/>
        </w:rPr>
      </w:pPr>
      <w:r w:rsidRPr="008566BF">
        <w:rPr>
          <w:rFonts w:ascii="Arial" w:hAnsi="Arial" w:cs="Arial"/>
          <w:b/>
          <w:i/>
          <w:lang w:val="ru-RU"/>
        </w:rPr>
        <w:t>8. ЗАЈЕДНИЧКА ПОНУДА</w:t>
      </w:r>
    </w:p>
    <w:p w:rsidR="00134106" w:rsidRPr="008566BF" w:rsidRDefault="00134106" w:rsidP="00134106">
      <w:pPr>
        <w:jc w:val="both"/>
        <w:rPr>
          <w:rFonts w:ascii="Arial" w:hAnsi="Arial" w:cs="Arial"/>
          <w:lang w:val="ru-RU"/>
        </w:rPr>
      </w:pPr>
    </w:p>
    <w:p w:rsidR="00C71DC6" w:rsidRDefault="00C71DC6" w:rsidP="00C71DC6">
      <w:pPr>
        <w:jc w:val="both"/>
        <w:rPr>
          <w:rFonts w:ascii="Arial" w:hAnsi="Arial" w:cs="Arial"/>
        </w:rPr>
      </w:pPr>
      <w:proofErr w:type="gramStart"/>
      <w:r>
        <w:rPr>
          <w:rFonts w:ascii="Arial" w:hAnsi="Arial" w:cs="Arial"/>
        </w:rPr>
        <w:t>Понуду може поднети група понуђача.</w:t>
      </w:r>
      <w:proofErr w:type="gramEnd"/>
    </w:p>
    <w:p w:rsidR="00C71DC6" w:rsidRDefault="00C71DC6" w:rsidP="00C71DC6">
      <w:pPr>
        <w:jc w:val="both"/>
        <w:rPr>
          <w:rFonts w:ascii="Arial" w:hAnsi="Arial" w:cs="Arial"/>
        </w:rPr>
      </w:pPr>
      <w:proofErr w:type="gramStart"/>
      <w:r>
        <w:rPr>
          <w:rFonts w:ascii="Arial" w:hAnsi="Arial" w:cs="Arial"/>
        </w:rPr>
        <w:t>Уколико понуду подноси група понуђача, саставни део заједничке понуде мора бити споразум којим се понуђачи из групе међусобно и према наручиоцу обавезују на извршење јавне набавке, а који обавезно садржи податке из члана 81.</w:t>
      </w:r>
      <w:proofErr w:type="gramEnd"/>
      <w:r>
        <w:rPr>
          <w:rFonts w:ascii="Arial" w:hAnsi="Arial" w:cs="Arial"/>
        </w:rPr>
        <w:t xml:space="preserve"> </w:t>
      </w:r>
      <w:proofErr w:type="gramStart"/>
      <w:r>
        <w:rPr>
          <w:rFonts w:ascii="Arial" w:hAnsi="Arial" w:cs="Arial"/>
        </w:rPr>
        <w:t>ст</w:t>
      </w:r>
      <w:proofErr w:type="gramEnd"/>
      <w:r>
        <w:rPr>
          <w:rFonts w:ascii="Arial" w:hAnsi="Arial" w:cs="Arial"/>
          <w:lang w:val="sr-Cyrl-CS"/>
        </w:rPr>
        <w:t>.</w:t>
      </w:r>
      <w:r>
        <w:rPr>
          <w:rFonts w:ascii="Arial" w:hAnsi="Arial" w:cs="Arial"/>
        </w:rPr>
        <w:t xml:space="preserve"> 4. </w:t>
      </w:r>
      <w:proofErr w:type="gramStart"/>
      <w:r>
        <w:rPr>
          <w:rFonts w:ascii="Arial" w:hAnsi="Arial" w:cs="Arial"/>
        </w:rPr>
        <w:t>тач</w:t>
      </w:r>
      <w:proofErr w:type="gramEnd"/>
      <w:r>
        <w:rPr>
          <w:rFonts w:ascii="Arial" w:hAnsi="Arial" w:cs="Arial"/>
          <w:lang w:val="sr-Cyrl-CS"/>
        </w:rPr>
        <w:t>.</w:t>
      </w:r>
      <w:r>
        <w:rPr>
          <w:rFonts w:ascii="Arial" w:hAnsi="Arial" w:cs="Arial"/>
        </w:rPr>
        <w:t xml:space="preserve"> 1</w:t>
      </w:r>
      <w:r>
        <w:rPr>
          <w:rFonts w:ascii="Arial" w:hAnsi="Arial" w:cs="Arial"/>
          <w:lang w:val="sr-Cyrl-CS"/>
        </w:rPr>
        <w:t>)</w:t>
      </w:r>
      <w:r>
        <w:rPr>
          <w:rFonts w:ascii="Arial" w:hAnsi="Arial" w:cs="Arial"/>
        </w:rPr>
        <w:t xml:space="preserve">  </w:t>
      </w:r>
      <w:proofErr w:type="gramStart"/>
      <w:r>
        <w:rPr>
          <w:rFonts w:ascii="Arial" w:hAnsi="Arial" w:cs="Arial"/>
        </w:rPr>
        <w:t>и</w:t>
      </w:r>
      <w:proofErr w:type="gramEnd"/>
      <w:r>
        <w:rPr>
          <w:rFonts w:ascii="Arial" w:hAnsi="Arial" w:cs="Arial"/>
        </w:rPr>
        <w:t xml:space="preserve"> 2</w:t>
      </w:r>
      <w:r>
        <w:rPr>
          <w:rFonts w:ascii="Arial" w:hAnsi="Arial" w:cs="Arial"/>
          <w:lang w:val="sr-Cyrl-CS"/>
        </w:rPr>
        <w:t>)</w:t>
      </w:r>
      <w:r>
        <w:rPr>
          <w:rFonts w:ascii="Arial" w:hAnsi="Arial" w:cs="Arial"/>
        </w:rPr>
        <w:t xml:space="preserve"> ЗЈН и то податке о: </w:t>
      </w:r>
    </w:p>
    <w:p w:rsidR="00C71DC6" w:rsidRPr="00745686" w:rsidRDefault="00C71DC6" w:rsidP="00C71DC6">
      <w:pPr>
        <w:numPr>
          <w:ilvl w:val="0"/>
          <w:numId w:val="32"/>
        </w:numPr>
        <w:jc w:val="both"/>
        <w:rPr>
          <w:rFonts w:ascii="Arial" w:hAnsi="Arial" w:cs="Arial"/>
        </w:rPr>
      </w:pPr>
      <w:r>
        <w:rPr>
          <w:rFonts w:ascii="Arial" w:hAnsi="Arial" w:cs="Arial"/>
        </w:rPr>
        <w:t xml:space="preserve">члану групе који ће бити носилац посла, односно који ће поднети понуду и који ће заступати групу понуђача пред наручиоцем, </w:t>
      </w:r>
    </w:p>
    <w:p w:rsidR="00C71DC6" w:rsidRPr="00745686" w:rsidRDefault="00C71DC6" w:rsidP="00C71DC6">
      <w:pPr>
        <w:pStyle w:val="CommentText"/>
        <w:numPr>
          <w:ilvl w:val="0"/>
          <w:numId w:val="32"/>
        </w:numPr>
        <w:rPr>
          <w:rFonts w:ascii="Arial" w:hAnsi="Arial" w:cs="Arial"/>
          <w:sz w:val="24"/>
          <w:szCs w:val="24"/>
        </w:rPr>
      </w:pPr>
      <w:r w:rsidRPr="00745686">
        <w:rPr>
          <w:rFonts w:ascii="Arial" w:hAnsi="Arial" w:cs="Arial"/>
          <w:sz w:val="24"/>
          <w:szCs w:val="24"/>
        </w:rPr>
        <w:t>опису послова сваког од понуђача из групе понуђача у извршењу уговора</w:t>
      </w:r>
    </w:p>
    <w:p w:rsidR="00134106" w:rsidRPr="008566BF" w:rsidRDefault="00134106" w:rsidP="00134106">
      <w:pPr>
        <w:pStyle w:val="ListParagraph"/>
        <w:ind w:left="0"/>
        <w:jc w:val="both"/>
        <w:rPr>
          <w:rFonts w:ascii="Arial" w:eastAsia="TimesNewRomanPSMT" w:hAnsi="Arial" w:cs="Arial"/>
          <w:bCs/>
          <w:lang w:val="ru-RU"/>
        </w:rPr>
      </w:pPr>
    </w:p>
    <w:p w:rsidR="00134106" w:rsidRPr="008566BF" w:rsidRDefault="00134106" w:rsidP="00134106">
      <w:pPr>
        <w:jc w:val="both"/>
        <w:rPr>
          <w:rFonts w:ascii="Arial" w:hAnsi="Arial" w:cs="Arial"/>
          <w:lang w:val="ru-RU"/>
        </w:rPr>
      </w:pPr>
      <w:r w:rsidRPr="008566BF">
        <w:rPr>
          <w:rFonts w:ascii="Arial" w:eastAsia="TimesNewRomanPSMT" w:hAnsi="Arial" w:cs="Arial"/>
          <w:bCs/>
          <w:lang w:val="ru-RU"/>
        </w:rPr>
        <w:t xml:space="preserve">Група понуђача је дужна да достави све доказе о испуњености услова који су наведени у </w:t>
      </w:r>
      <w:r>
        <w:rPr>
          <w:rFonts w:ascii="Arial" w:eastAsia="TimesNewRomanPSMT" w:hAnsi="Arial" w:cs="Arial"/>
          <w:bCs/>
          <w:lang w:val="sr-Cyrl-CS"/>
        </w:rPr>
        <w:t>поглављу</w:t>
      </w:r>
      <w:r w:rsidRPr="008566BF">
        <w:rPr>
          <w:rFonts w:ascii="Arial" w:eastAsia="TimesNewRomanPSMT" w:hAnsi="Arial" w:cs="Arial"/>
          <w:bCs/>
          <w:lang w:val="ru-RU"/>
        </w:rPr>
        <w:t xml:space="preserve"> </w:t>
      </w:r>
      <w:r w:rsidR="0018461C" w:rsidRPr="0018461C">
        <w:rPr>
          <w:rFonts w:ascii="Arial" w:eastAsia="TimesNewRomanPSMT" w:hAnsi="Arial" w:cs="Arial"/>
          <w:b/>
          <w:bCs/>
        </w:rPr>
        <w:t>V</w:t>
      </w:r>
      <w:r w:rsidR="00C71DC6">
        <w:rPr>
          <w:rFonts w:ascii="Arial" w:eastAsia="TimesNewRomanPSMT" w:hAnsi="Arial" w:cs="Arial"/>
          <w:b/>
          <w:bCs/>
        </w:rPr>
        <w:t>II</w:t>
      </w:r>
      <w:r w:rsidR="0018461C" w:rsidRPr="008566BF">
        <w:rPr>
          <w:rFonts w:ascii="Arial" w:eastAsia="TimesNewRomanPSMT" w:hAnsi="Arial" w:cs="Arial"/>
          <w:bCs/>
          <w:lang w:val="ru-RU"/>
        </w:rPr>
        <w:t xml:space="preserve"> </w:t>
      </w:r>
      <w:r w:rsidRPr="008566BF">
        <w:rPr>
          <w:rFonts w:ascii="Arial" w:eastAsia="TimesNewRomanPSMT" w:hAnsi="Arial" w:cs="Arial"/>
          <w:bCs/>
          <w:lang w:val="ru-RU"/>
        </w:rPr>
        <w:t>конкурсне документације, у складу са Упутством како се доказује испуњеност услова.</w:t>
      </w:r>
    </w:p>
    <w:p w:rsidR="00134106" w:rsidRPr="008566BF" w:rsidRDefault="00134106" w:rsidP="00134106">
      <w:pPr>
        <w:jc w:val="both"/>
        <w:rPr>
          <w:rFonts w:ascii="Arial" w:hAnsi="Arial" w:cs="Arial"/>
          <w:color w:val="auto"/>
          <w:lang w:val="ru-RU"/>
        </w:rPr>
      </w:pPr>
      <w:r w:rsidRPr="008566BF">
        <w:rPr>
          <w:rFonts w:ascii="Arial" w:hAnsi="Arial" w:cs="Arial"/>
          <w:lang w:val="ru-RU"/>
        </w:rPr>
        <w:t xml:space="preserve">Понуђачи из групе понуђача одговарају неограничено солидарно према наручиоцу. </w:t>
      </w:r>
    </w:p>
    <w:p w:rsidR="00134106" w:rsidRPr="008566BF" w:rsidRDefault="00134106" w:rsidP="00134106">
      <w:pPr>
        <w:jc w:val="both"/>
        <w:rPr>
          <w:rFonts w:ascii="Arial" w:hAnsi="Arial" w:cs="Arial"/>
          <w:color w:val="auto"/>
          <w:lang w:val="ru-RU"/>
        </w:rPr>
      </w:pPr>
      <w:r w:rsidRPr="008566BF">
        <w:rPr>
          <w:rFonts w:ascii="Arial" w:hAnsi="Arial" w:cs="Arial"/>
          <w:color w:val="auto"/>
          <w:lang w:val="ru-RU"/>
        </w:rPr>
        <w:t>Задруга може поднети понуду самостално, у своје име, а за рачун задругара или заједничку понуду у име задругара.</w:t>
      </w:r>
    </w:p>
    <w:p w:rsidR="00134106" w:rsidRPr="008566BF" w:rsidRDefault="00134106" w:rsidP="00134106">
      <w:pPr>
        <w:jc w:val="both"/>
        <w:rPr>
          <w:rFonts w:ascii="Arial" w:hAnsi="Arial" w:cs="Arial"/>
          <w:color w:val="auto"/>
          <w:lang w:val="ru-RU"/>
        </w:rPr>
      </w:pPr>
      <w:r w:rsidRPr="008566BF">
        <w:rPr>
          <w:rFonts w:ascii="Arial" w:hAnsi="Arial" w:cs="Arial"/>
          <w:color w:val="auto"/>
          <w:lang w:val="ru-RU"/>
        </w:rPr>
        <w:t>Ако задруга подноси понуду у своје име за обавезе из поступка јавне набавке и уговора о јавној набавци одговара задруга и задругари у складу са законом.</w:t>
      </w:r>
    </w:p>
    <w:p w:rsidR="00134106" w:rsidRPr="008566BF" w:rsidRDefault="00134106" w:rsidP="00134106">
      <w:pPr>
        <w:jc w:val="both"/>
        <w:rPr>
          <w:rFonts w:ascii="Arial" w:hAnsi="Arial" w:cs="Arial"/>
          <w:lang w:val="ru-RU"/>
        </w:rPr>
      </w:pPr>
      <w:r w:rsidRPr="008566BF">
        <w:rPr>
          <w:rFonts w:ascii="Arial" w:hAnsi="Arial" w:cs="Arial"/>
          <w:color w:val="auto"/>
          <w:lang w:val="ru-RU"/>
        </w:rPr>
        <w:t>Ако задруга подноси заједничку понуду у име задругара за обавезе из поступка јавне набавке и уговора о јавној набавци неограничено солидарно одговарају задругари.</w:t>
      </w:r>
    </w:p>
    <w:p w:rsidR="00134106" w:rsidRPr="008566BF" w:rsidRDefault="00134106" w:rsidP="00134106">
      <w:pPr>
        <w:jc w:val="both"/>
        <w:rPr>
          <w:rFonts w:ascii="Arial" w:hAnsi="Arial" w:cs="Arial"/>
          <w:lang w:val="ru-RU"/>
        </w:rPr>
      </w:pPr>
    </w:p>
    <w:p w:rsidR="00134106" w:rsidRPr="008566BF" w:rsidRDefault="00134106" w:rsidP="00134106">
      <w:pPr>
        <w:jc w:val="both"/>
        <w:rPr>
          <w:lang w:val="ru-RU"/>
        </w:rPr>
      </w:pPr>
      <w:r w:rsidRPr="008566BF">
        <w:rPr>
          <w:rFonts w:ascii="Arial" w:hAnsi="Arial" w:cs="Arial"/>
          <w:b/>
          <w:bCs/>
          <w:i/>
          <w:iCs/>
          <w:lang w:val="ru-RU"/>
        </w:rPr>
        <w:t>9. НАЧИН И УСЛОВ</w:t>
      </w:r>
      <w:r>
        <w:rPr>
          <w:rFonts w:ascii="Arial" w:hAnsi="Arial" w:cs="Arial"/>
          <w:b/>
          <w:bCs/>
          <w:i/>
          <w:iCs/>
          <w:lang w:val="sr-Cyrl-CS"/>
        </w:rPr>
        <w:t>И</w:t>
      </w:r>
      <w:r w:rsidRPr="008566BF">
        <w:rPr>
          <w:rFonts w:ascii="Arial" w:hAnsi="Arial" w:cs="Arial"/>
          <w:b/>
          <w:bCs/>
          <w:i/>
          <w:iCs/>
          <w:lang w:val="ru-RU"/>
        </w:rPr>
        <w:t xml:space="preserve"> ПЛАЋАЊА, ГАРАНТНИ РОК, КАО И ДРУГЕ ОКОЛНОСТИ ОД КОЈИХ ЗАВИСИ ПРИХВАТЉИВОСТ  ПОНУДЕ</w:t>
      </w:r>
    </w:p>
    <w:p w:rsidR="00134106" w:rsidRPr="008566BF" w:rsidRDefault="00134106" w:rsidP="00134106">
      <w:pPr>
        <w:jc w:val="both"/>
        <w:rPr>
          <w:lang w:val="ru-RU"/>
        </w:rPr>
      </w:pPr>
    </w:p>
    <w:p w:rsidR="00134106" w:rsidRPr="008566BF" w:rsidRDefault="00134106" w:rsidP="00134106">
      <w:pPr>
        <w:jc w:val="both"/>
        <w:rPr>
          <w:rFonts w:ascii="Arial" w:hAnsi="Arial" w:cs="Arial"/>
          <w:iCs/>
          <w:lang w:val="ru-RU"/>
        </w:rPr>
      </w:pPr>
      <w:r w:rsidRPr="008566BF">
        <w:rPr>
          <w:rFonts w:ascii="Arial" w:hAnsi="Arial" w:cs="Arial"/>
          <w:b/>
          <w:bCs/>
          <w:i/>
          <w:iCs/>
          <w:lang w:val="ru-RU"/>
        </w:rPr>
        <w:t>9.1</w:t>
      </w:r>
      <w:r w:rsidRPr="008566BF">
        <w:rPr>
          <w:rFonts w:ascii="Arial" w:hAnsi="Arial" w:cs="Arial"/>
          <w:b/>
          <w:bCs/>
          <w:i/>
          <w:iCs/>
          <w:u w:val="single"/>
          <w:lang w:val="ru-RU"/>
        </w:rPr>
        <w:t xml:space="preserve">. </w:t>
      </w:r>
      <w:r w:rsidRPr="008566BF">
        <w:rPr>
          <w:rFonts w:ascii="Arial" w:hAnsi="Arial" w:cs="Arial"/>
          <w:iCs/>
          <w:u w:val="single"/>
          <w:lang w:val="ru-RU"/>
        </w:rPr>
        <w:t>Захтеви у погледу начина, рока и услова плаћања</w:t>
      </w:r>
      <w:r w:rsidRPr="008566BF">
        <w:rPr>
          <w:rFonts w:ascii="Arial" w:hAnsi="Arial" w:cs="Arial"/>
          <w:i/>
          <w:iCs/>
          <w:u w:val="single"/>
          <w:lang w:val="ru-RU"/>
        </w:rPr>
        <w:t>.</w:t>
      </w:r>
    </w:p>
    <w:p w:rsidR="00134106" w:rsidRPr="008566BF" w:rsidRDefault="00134106" w:rsidP="00134106">
      <w:pPr>
        <w:jc w:val="both"/>
        <w:rPr>
          <w:rFonts w:ascii="Arial" w:hAnsi="Arial" w:cs="Arial"/>
          <w:iCs/>
          <w:lang w:val="ru-RU"/>
        </w:rPr>
      </w:pPr>
      <w:r w:rsidRPr="008566BF">
        <w:rPr>
          <w:rFonts w:ascii="Arial" w:hAnsi="Arial" w:cs="Arial"/>
          <w:iCs/>
          <w:lang w:val="ru-RU"/>
        </w:rPr>
        <w:t>Рок плаћања је</w:t>
      </w:r>
      <w:r>
        <w:rPr>
          <w:rFonts w:ascii="Arial" w:hAnsi="Arial" w:cs="Arial"/>
          <w:iCs/>
          <w:lang w:val="sr-Cyrl-CS"/>
        </w:rPr>
        <w:t xml:space="preserve"> 45 дана</w:t>
      </w:r>
      <w:r w:rsidRPr="008566BF">
        <w:rPr>
          <w:rFonts w:ascii="Arial" w:eastAsia="TimesNewRomanPSMT" w:hAnsi="Arial" w:cs="Arial"/>
          <w:i/>
          <w:lang w:val="ru-RU"/>
        </w:rPr>
        <w:t>,</w:t>
      </w:r>
      <w:r w:rsidRPr="008566BF">
        <w:rPr>
          <w:rFonts w:ascii="Arial" w:hAnsi="Arial" w:cs="Arial"/>
          <w:i/>
          <w:iCs/>
          <w:color w:val="auto"/>
          <w:lang w:val="ru-RU"/>
        </w:rPr>
        <w:t xml:space="preserve"> </w:t>
      </w:r>
      <w:r>
        <w:rPr>
          <w:rFonts w:ascii="Arial" w:hAnsi="Arial" w:cs="Arial"/>
          <w:iCs/>
          <w:lang w:val="sr-Cyrl-CS"/>
        </w:rPr>
        <w:t xml:space="preserve">од дана </w:t>
      </w:r>
      <w:r w:rsidR="0018461C">
        <w:rPr>
          <w:rFonts w:ascii="Arial" w:hAnsi="Arial" w:cs="Arial"/>
          <w:iCs/>
          <w:lang w:val="sr-Cyrl-CS"/>
        </w:rPr>
        <w:t>пријема исправно</w:t>
      </w:r>
      <w:r w:rsidRPr="008566BF">
        <w:rPr>
          <w:rFonts w:ascii="Arial" w:hAnsi="Arial" w:cs="Arial"/>
          <w:iCs/>
          <w:lang w:val="ru-RU"/>
        </w:rPr>
        <w:t xml:space="preserve"> </w:t>
      </w:r>
      <w:r w:rsidR="0018461C">
        <w:rPr>
          <w:rFonts w:ascii="Arial" w:hAnsi="Arial" w:cs="Arial"/>
          <w:iCs/>
          <w:lang w:val="ru-RU"/>
        </w:rPr>
        <w:t>испостављеног рачуна</w:t>
      </w:r>
      <w:r w:rsidR="00477B37">
        <w:rPr>
          <w:rFonts w:ascii="Arial" w:hAnsi="Arial" w:cs="Arial"/>
          <w:iCs/>
          <w:lang w:val="ru-RU"/>
        </w:rPr>
        <w:t xml:space="preserve"> којим је се потврђује да је услуга извршена и документација испостављена наручиоцу</w:t>
      </w:r>
      <w:r w:rsidRPr="008566BF">
        <w:rPr>
          <w:rFonts w:ascii="Arial" w:hAnsi="Arial" w:cs="Arial"/>
          <w:iCs/>
          <w:lang w:val="ru-RU"/>
        </w:rPr>
        <w:t>.</w:t>
      </w:r>
    </w:p>
    <w:p w:rsidR="00134106" w:rsidRPr="008566BF" w:rsidRDefault="00134106" w:rsidP="00134106">
      <w:pPr>
        <w:jc w:val="both"/>
        <w:rPr>
          <w:rFonts w:ascii="Arial" w:hAnsi="Arial" w:cs="Arial"/>
          <w:iCs/>
          <w:lang w:val="ru-RU"/>
        </w:rPr>
      </w:pPr>
      <w:r w:rsidRPr="008566BF">
        <w:rPr>
          <w:rFonts w:ascii="Arial" w:hAnsi="Arial" w:cs="Arial"/>
          <w:iCs/>
          <w:lang w:val="ru-RU"/>
        </w:rPr>
        <w:t xml:space="preserve">Плаћање се врши уплатом на рачун </w:t>
      </w:r>
      <w:r>
        <w:rPr>
          <w:rFonts w:ascii="Arial" w:hAnsi="Arial" w:cs="Arial"/>
          <w:iCs/>
          <w:lang w:val="ru-RU"/>
        </w:rPr>
        <w:t>извођача</w:t>
      </w:r>
      <w:r w:rsidRPr="008566BF">
        <w:rPr>
          <w:rFonts w:ascii="Arial" w:hAnsi="Arial" w:cs="Arial"/>
          <w:iCs/>
          <w:lang w:val="ru-RU"/>
        </w:rPr>
        <w:t>.</w:t>
      </w:r>
    </w:p>
    <w:p w:rsidR="00134106" w:rsidRPr="00343FEA" w:rsidRDefault="00134106" w:rsidP="00134106">
      <w:pPr>
        <w:jc w:val="both"/>
        <w:rPr>
          <w:rFonts w:ascii="Arial" w:hAnsi="Arial" w:cs="Arial"/>
          <w:b/>
          <w:bCs/>
          <w:i/>
          <w:iCs/>
          <w:lang w:val="ru-RU"/>
        </w:rPr>
      </w:pPr>
      <w:r w:rsidRPr="008566BF">
        <w:rPr>
          <w:rFonts w:ascii="Arial" w:hAnsi="Arial" w:cs="Arial"/>
          <w:iCs/>
          <w:lang w:val="ru-RU"/>
        </w:rPr>
        <w:t xml:space="preserve">Понуђачу </w:t>
      </w:r>
      <w:r>
        <w:rPr>
          <w:rFonts w:ascii="Arial" w:hAnsi="Arial" w:cs="Arial"/>
          <w:iCs/>
          <w:lang w:val="ru-RU"/>
        </w:rPr>
        <w:t>ни</w:t>
      </w:r>
      <w:r w:rsidRPr="00450DCD">
        <w:rPr>
          <w:rFonts w:ascii="Arial" w:hAnsi="Arial" w:cs="Arial"/>
          <w:iCs/>
          <w:lang w:val="sr-Cyrl-CS"/>
        </w:rPr>
        <w:t>је</w:t>
      </w:r>
      <w:r w:rsidRPr="008566BF">
        <w:rPr>
          <w:rFonts w:ascii="Arial" w:hAnsi="Arial" w:cs="Arial"/>
          <w:iCs/>
          <w:lang w:val="ru-RU"/>
        </w:rPr>
        <w:t xml:space="preserve"> дозвољено да захтева аванс</w:t>
      </w:r>
      <w:r>
        <w:rPr>
          <w:rFonts w:ascii="Arial" w:hAnsi="Arial" w:cs="Arial"/>
          <w:iCs/>
          <w:lang w:val="sr-Cyrl-CS"/>
        </w:rPr>
        <w:t>.</w:t>
      </w:r>
    </w:p>
    <w:p w:rsidR="00477B37" w:rsidRDefault="00477B37" w:rsidP="00477B37">
      <w:pPr>
        <w:jc w:val="both"/>
        <w:rPr>
          <w:rFonts w:ascii="Arial" w:hAnsi="Arial" w:cs="Arial"/>
          <w:iCs/>
          <w:u w:val="single"/>
        </w:rPr>
      </w:pPr>
      <w:r>
        <w:rPr>
          <w:rFonts w:ascii="Arial" w:hAnsi="Arial" w:cs="Arial"/>
          <w:b/>
          <w:bCs/>
          <w:i/>
          <w:iCs/>
        </w:rPr>
        <w:lastRenderedPageBreak/>
        <w:t xml:space="preserve">9.2. </w:t>
      </w:r>
      <w:r>
        <w:rPr>
          <w:rFonts w:ascii="Arial" w:hAnsi="Arial" w:cs="Arial"/>
          <w:iCs/>
          <w:u w:val="single"/>
        </w:rPr>
        <w:t>Захтев у погледу рока извршења Услуга</w:t>
      </w:r>
    </w:p>
    <w:p w:rsidR="00477B37" w:rsidRDefault="00477B37" w:rsidP="00477B37">
      <w:pPr>
        <w:jc w:val="both"/>
        <w:rPr>
          <w:rFonts w:ascii="Arial" w:hAnsi="Arial" w:cs="Arial"/>
          <w:iCs/>
        </w:rPr>
      </w:pPr>
      <w:proofErr w:type="gramStart"/>
      <w:r>
        <w:rPr>
          <w:rFonts w:ascii="Arial" w:hAnsi="Arial" w:cs="Arial"/>
          <w:iCs/>
        </w:rPr>
        <w:t>Рок</w:t>
      </w:r>
      <w:r>
        <w:rPr>
          <w:rFonts w:ascii="Arial" w:hAnsi="Arial" w:cs="Arial"/>
          <w:iCs/>
          <w:lang w:val="sr-Cyrl-CS"/>
        </w:rPr>
        <w:t xml:space="preserve"> </w:t>
      </w:r>
      <w:r w:rsidRPr="00A24266">
        <w:rPr>
          <w:rFonts w:ascii="Arial" w:hAnsi="Arial" w:cs="Arial"/>
          <w:iCs/>
        </w:rPr>
        <w:t xml:space="preserve">извршења </w:t>
      </w:r>
      <w:r>
        <w:rPr>
          <w:rFonts w:ascii="Arial" w:hAnsi="Arial" w:cs="Arial"/>
          <w:iCs/>
        </w:rPr>
        <w:t>Услуга</w:t>
      </w:r>
      <w:r>
        <w:rPr>
          <w:rFonts w:ascii="Arial" w:hAnsi="Arial" w:cs="Arial"/>
          <w:i/>
          <w:iCs/>
        </w:rPr>
        <w:t xml:space="preserve"> </w:t>
      </w:r>
      <w:r>
        <w:rPr>
          <w:rFonts w:ascii="Arial" w:hAnsi="Arial" w:cs="Arial"/>
          <w:iCs/>
        </w:rPr>
        <w:t>не може бити дужи од 15</w:t>
      </w:r>
      <w:r>
        <w:rPr>
          <w:rFonts w:ascii="Arial" w:hAnsi="Arial" w:cs="Arial"/>
          <w:iCs/>
          <w:lang w:val="sr-Cyrl-CS"/>
        </w:rPr>
        <w:t xml:space="preserve"> </w:t>
      </w:r>
      <w:r>
        <w:rPr>
          <w:rFonts w:ascii="Arial" w:hAnsi="Arial" w:cs="Arial"/>
          <w:iCs/>
        </w:rPr>
        <w:t>дана од дана закључења уговора.</w:t>
      </w:r>
      <w:proofErr w:type="gramEnd"/>
    </w:p>
    <w:p w:rsidR="00134106" w:rsidRPr="008566BF" w:rsidRDefault="00134106" w:rsidP="00134106">
      <w:pPr>
        <w:jc w:val="both"/>
        <w:rPr>
          <w:lang w:val="ru-RU"/>
        </w:rPr>
      </w:pPr>
    </w:p>
    <w:p w:rsidR="00134106" w:rsidRPr="008566BF" w:rsidRDefault="00134106" w:rsidP="00134106">
      <w:pPr>
        <w:jc w:val="both"/>
        <w:rPr>
          <w:rFonts w:ascii="Arial" w:hAnsi="Arial" w:cs="Arial"/>
          <w:iCs/>
          <w:lang w:val="ru-RU"/>
        </w:rPr>
      </w:pPr>
      <w:r w:rsidRPr="008566BF">
        <w:rPr>
          <w:rFonts w:ascii="Arial" w:hAnsi="Arial" w:cs="Arial"/>
          <w:b/>
          <w:bCs/>
          <w:iCs/>
          <w:u w:val="single"/>
          <w:lang w:val="ru-RU"/>
        </w:rPr>
        <w:t>9.</w:t>
      </w:r>
      <w:r w:rsidR="00830463">
        <w:rPr>
          <w:rFonts w:ascii="Arial" w:hAnsi="Arial" w:cs="Arial"/>
          <w:b/>
          <w:bCs/>
          <w:iCs/>
          <w:u w:val="single"/>
          <w:lang w:val="ru-RU"/>
        </w:rPr>
        <w:t>3</w:t>
      </w:r>
      <w:r w:rsidRPr="008566BF">
        <w:rPr>
          <w:rFonts w:ascii="Arial" w:hAnsi="Arial" w:cs="Arial"/>
          <w:b/>
          <w:bCs/>
          <w:iCs/>
          <w:u w:val="single"/>
          <w:lang w:val="ru-RU"/>
        </w:rPr>
        <w:t xml:space="preserve">. </w:t>
      </w:r>
      <w:r w:rsidRPr="008566BF">
        <w:rPr>
          <w:rFonts w:ascii="Arial" w:hAnsi="Arial" w:cs="Arial"/>
          <w:iCs/>
          <w:u w:val="single"/>
          <w:lang w:val="ru-RU"/>
        </w:rPr>
        <w:t>Захтев у погледу рока важења понуде</w:t>
      </w:r>
    </w:p>
    <w:p w:rsidR="00134106" w:rsidRPr="008566BF" w:rsidRDefault="00134106" w:rsidP="00134106">
      <w:pPr>
        <w:jc w:val="both"/>
        <w:rPr>
          <w:rFonts w:ascii="Arial" w:hAnsi="Arial" w:cs="Arial"/>
          <w:iCs/>
          <w:lang w:val="ru-RU"/>
        </w:rPr>
      </w:pPr>
      <w:r w:rsidRPr="008566BF">
        <w:rPr>
          <w:rFonts w:ascii="Arial" w:hAnsi="Arial" w:cs="Arial"/>
          <w:iCs/>
          <w:lang w:val="ru-RU"/>
        </w:rPr>
        <w:t xml:space="preserve">Рок важења понуде не може бити краћи од </w:t>
      </w:r>
      <w:r w:rsidR="00830463">
        <w:rPr>
          <w:rFonts w:ascii="Arial" w:hAnsi="Arial" w:cs="Arial"/>
          <w:iCs/>
          <w:lang w:val="ru-RU"/>
        </w:rPr>
        <w:t>3</w:t>
      </w:r>
      <w:r w:rsidRPr="008566BF">
        <w:rPr>
          <w:rFonts w:ascii="Arial" w:hAnsi="Arial" w:cs="Arial"/>
          <w:iCs/>
          <w:lang w:val="ru-RU"/>
        </w:rPr>
        <w:t>0 дана од дана отварања понуда.</w:t>
      </w:r>
    </w:p>
    <w:p w:rsidR="00134106" w:rsidRPr="008566BF" w:rsidRDefault="00134106" w:rsidP="00134106">
      <w:pPr>
        <w:jc w:val="both"/>
        <w:rPr>
          <w:rFonts w:ascii="Arial" w:hAnsi="Arial" w:cs="Arial"/>
          <w:iCs/>
          <w:lang w:val="ru-RU"/>
        </w:rPr>
      </w:pPr>
      <w:r w:rsidRPr="008566BF">
        <w:rPr>
          <w:rFonts w:ascii="Arial" w:hAnsi="Arial" w:cs="Arial"/>
          <w:iCs/>
          <w:lang w:val="ru-RU"/>
        </w:rPr>
        <w:t>У случају истека рока важења понуде, наручилац је дужан да у писаном облику затражи од понуђача продужење рока важења понуде.</w:t>
      </w:r>
    </w:p>
    <w:p w:rsidR="00134106" w:rsidRPr="008566BF" w:rsidRDefault="00134106" w:rsidP="00134106">
      <w:pPr>
        <w:jc w:val="both"/>
        <w:rPr>
          <w:rFonts w:ascii="Arial" w:hAnsi="Arial" w:cs="Arial"/>
          <w:b/>
          <w:bCs/>
          <w:i/>
          <w:iCs/>
          <w:lang w:val="ru-RU"/>
        </w:rPr>
      </w:pPr>
      <w:r w:rsidRPr="008566BF">
        <w:rPr>
          <w:rFonts w:ascii="Arial" w:hAnsi="Arial" w:cs="Arial"/>
          <w:iCs/>
          <w:lang w:val="ru-RU"/>
        </w:rPr>
        <w:t>Понуђач који прихвати захтев за продужење рока важења понуде на може мењати понуду.</w:t>
      </w:r>
    </w:p>
    <w:p w:rsidR="00134106" w:rsidRPr="008566BF" w:rsidRDefault="00134106" w:rsidP="00134106">
      <w:pPr>
        <w:jc w:val="both"/>
        <w:rPr>
          <w:rFonts w:ascii="Arial" w:hAnsi="Arial" w:cs="Arial"/>
          <w:b/>
          <w:color w:val="auto"/>
          <w:u w:val="single"/>
          <w:lang w:val="ru-RU"/>
        </w:rPr>
      </w:pPr>
    </w:p>
    <w:p w:rsidR="00134106" w:rsidRPr="008566BF" w:rsidRDefault="00134106" w:rsidP="00134106">
      <w:pPr>
        <w:jc w:val="both"/>
        <w:rPr>
          <w:rFonts w:ascii="Arial" w:hAnsi="Arial" w:cs="Arial"/>
          <w:b/>
          <w:bCs/>
          <w:i/>
          <w:iCs/>
          <w:lang w:val="ru-RU"/>
        </w:rPr>
      </w:pPr>
      <w:r w:rsidRPr="008566BF">
        <w:rPr>
          <w:rFonts w:ascii="Arial" w:hAnsi="Arial" w:cs="Arial"/>
          <w:b/>
          <w:bCs/>
          <w:i/>
          <w:iCs/>
          <w:lang w:val="ru-RU"/>
        </w:rPr>
        <w:t>10. ВАЛУТА И НАЧИН НА КОЈИ МОРА ДА БУДЕ НАВЕДЕНА И ИЗРАЖЕНА ЦЕНА У ПОНУДИ</w:t>
      </w:r>
    </w:p>
    <w:p w:rsidR="00134106" w:rsidRPr="008566BF" w:rsidRDefault="00134106" w:rsidP="00134106">
      <w:pPr>
        <w:jc w:val="both"/>
        <w:rPr>
          <w:rFonts w:ascii="Arial" w:hAnsi="Arial" w:cs="Arial"/>
          <w:b/>
          <w:bCs/>
          <w:i/>
          <w:iCs/>
          <w:lang w:val="ru-RU"/>
        </w:rPr>
      </w:pPr>
    </w:p>
    <w:p w:rsidR="00134106" w:rsidRPr="008566BF" w:rsidRDefault="00134106" w:rsidP="00134106">
      <w:pPr>
        <w:jc w:val="both"/>
        <w:rPr>
          <w:rFonts w:ascii="Arial" w:hAnsi="Arial" w:cs="Arial"/>
          <w:iCs/>
          <w:lang w:val="ru-RU"/>
        </w:rPr>
      </w:pPr>
      <w:r w:rsidRPr="008566BF">
        <w:rPr>
          <w:rFonts w:ascii="Arial" w:hAnsi="Arial" w:cs="Arial"/>
          <w:iCs/>
          <w:lang w:val="ru-RU"/>
        </w:rPr>
        <w:t xml:space="preserve">Цена мора бити исказана у динарима, </w:t>
      </w:r>
      <w:r w:rsidR="00477B37">
        <w:rPr>
          <w:rFonts w:ascii="Arial" w:hAnsi="Arial" w:cs="Arial"/>
          <w:iCs/>
          <w:lang w:val="ru-RU"/>
        </w:rPr>
        <w:t xml:space="preserve">са и </w:t>
      </w:r>
      <w:r w:rsidRPr="008566BF">
        <w:rPr>
          <w:rFonts w:ascii="Arial" w:hAnsi="Arial" w:cs="Arial"/>
          <w:iCs/>
          <w:color w:val="00000A"/>
          <w:lang w:val="ru-RU"/>
        </w:rPr>
        <w:t>без пореза на додату вредност,</w:t>
      </w:r>
      <w:r w:rsidRPr="008566BF">
        <w:rPr>
          <w:rFonts w:ascii="Arial" w:hAnsi="Arial" w:cs="Arial"/>
          <w:color w:val="00000A"/>
          <w:lang w:val="ru-RU"/>
        </w:rPr>
        <w:t xml:space="preserve"> </w:t>
      </w:r>
      <w:r w:rsidRPr="008566BF">
        <w:rPr>
          <w:rFonts w:ascii="Arial" w:hAnsi="Arial" w:cs="Arial"/>
          <w:lang w:val="ru-RU"/>
        </w:rPr>
        <w:t>са урачунатим свим трошковима које понуђач има у реализацији предметне јавне набавке, с тим да ће се за оцену понуде узимати у обзир цена без пореза на додату вредност.</w:t>
      </w:r>
    </w:p>
    <w:p w:rsidR="00134106" w:rsidRPr="008566BF" w:rsidRDefault="00134106" w:rsidP="00134106">
      <w:pPr>
        <w:jc w:val="both"/>
        <w:rPr>
          <w:rFonts w:ascii="Arial" w:hAnsi="Arial" w:cs="Arial"/>
          <w:iCs/>
          <w:lang w:val="ru-RU"/>
        </w:rPr>
      </w:pPr>
      <w:r w:rsidRPr="008566BF">
        <w:rPr>
          <w:rFonts w:ascii="Arial" w:hAnsi="Arial" w:cs="Arial"/>
          <w:iCs/>
          <w:lang w:val="ru-RU"/>
        </w:rPr>
        <w:t>Цена је фиксна и не може се мењати.</w:t>
      </w:r>
      <w:r w:rsidRPr="008566BF">
        <w:rPr>
          <w:rFonts w:ascii="Arial" w:hAnsi="Arial" w:cs="Arial"/>
          <w:lang w:val="ru-RU"/>
        </w:rPr>
        <w:t xml:space="preserve"> </w:t>
      </w:r>
    </w:p>
    <w:p w:rsidR="00134106" w:rsidRPr="008566BF" w:rsidRDefault="00134106" w:rsidP="00134106">
      <w:pPr>
        <w:jc w:val="both"/>
        <w:rPr>
          <w:rFonts w:ascii="Arial" w:hAnsi="Arial" w:cs="Arial"/>
          <w:iCs/>
          <w:lang w:val="ru-RU"/>
        </w:rPr>
      </w:pPr>
      <w:r w:rsidRPr="008566BF">
        <w:rPr>
          <w:rFonts w:ascii="Arial" w:hAnsi="Arial" w:cs="Arial"/>
          <w:lang w:val="ru-RU"/>
        </w:rPr>
        <w:t>Ако је у понуди исказана неуобичајено ниска цена, наручилац ће поступити у складу са чланом 92. Закона.</w:t>
      </w:r>
    </w:p>
    <w:p w:rsidR="00134106" w:rsidRPr="008566BF" w:rsidRDefault="00134106" w:rsidP="00134106">
      <w:pPr>
        <w:jc w:val="both"/>
        <w:rPr>
          <w:rFonts w:ascii="Arial" w:hAnsi="Arial" w:cs="Arial"/>
          <w:b/>
          <w:i/>
          <w:iCs/>
          <w:lang w:val="ru-RU"/>
        </w:rPr>
      </w:pPr>
      <w:r w:rsidRPr="008566BF">
        <w:rPr>
          <w:rFonts w:ascii="Arial" w:hAnsi="Arial" w:cs="Arial"/>
          <w:iCs/>
          <w:lang w:val="ru-RU"/>
        </w:rPr>
        <w:t>Ако понуђена цена укључује увозну царину и друге дажбине, понуђач је дужан да тај део одвојено искаже у динарима.</w:t>
      </w:r>
    </w:p>
    <w:p w:rsidR="00134106" w:rsidRPr="008566BF" w:rsidRDefault="00134106" w:rsidP="00134106">
      <w:pPr>
        <w:jc w:val="both"/>
        <w:rPr>
          <w:lang w:val="ru-RU"/>
        </w:rPr>
      </w:pPr>
    </w:p>
    <w:p w:rsidR="00134106" w:rsidRPr="008566BF" w:rsidRDefault="00134106" w:rsidP="00134106">
      <w:pPr>
        <w:jc w:val="both"/>
        <w:rPr>
          <w:rFonts w:ascii="Arial" w:hAnsi="Arial" w:cs="Arial"/>
          <w:b/>
          <w:i/>
          <w:iCs/>
          <w:color w:val="auto"/>
          <w:lang w:val="ru-RU"/>
        </w:rPr>
      </w:pPr>
      <w:r w:rsidRPr="008566BF">
        <w:rPr>
          <w:rFonts w:ascii="Arial" w:hAnsi="Arial" w:cs="Arial"/>
          <w:b/>
          <w:i/>
          <w:iCs/>
          <w:color w:val="auto"/>
          <w:lang w:val="ru-RU"/>
        </w:rPr>
        <w:t xml:space="preserve">11. ПОДАЦИ О ДРЖАВНОМ ОРГАНУ ИЛИ ОРГАНИЗАЦИЈИ, ОДНОСНО ОРГАНУ ИЛИ СЛУЖБИ ТЕРИТОРИЈАЛНЕ АУТОНОМИЈЕ  ИЛИ ЛОКАЛНЕ САМОУПРАВЕ ГДЕ СЕ МОГУ БЛАГОВРЕМЕНО ДОБИТИ ИСПРАВНИ ПОДАЦИ О ПОРЕСКИМ ОБАВЕЗАМА, ЗАШТИТИ ЖИВОТНЕ СРЕДИНЕ, ЗАШТИТИ ПРИ ЗАПОШЉАВАЊУ, УСЛОВИМА РАДА И СЛ., А КОЈИ СУ ВЕЗАНИ ЗА ИЗВРШЕЊЕ УГОВОРА О ЈАВНОЈ НАБАВЦИ </w:t>
      </w:r>
    </w:p>
    <w:p w:rsidR="00134106" w:rsidRPr="008566BF" w:rsidRDefault="00134106" w:rsidP="00134106">
      <w:pPr>
        <w:jc w:val="both"/>
        <w:rPr>
          <w:rFonts w:ascii="Arial" w:hAnsi="Arial" w:cs="Arial"/>
          <w:b/>
          <w:i/>
          <w:iCs/>
          <w:color w:val="auto"/>
          <w:lang w:val="ru-RU"/>
        </w:rPr>
      </w:pPr>
    </w:p>
    <w:p w:rsidR="00134106" w:rsidRPr="008566BF" w:rsidRDefault="00134106" w:rsidP="00134106">
      <w:pPr>
        <w:jc w:val="both"/>
        <w:rPr>
          <w:rFonts w:ascii="Arial" w:eastAsia="TimesNewRomanPSMT" w:hAnsi="Arial" w:cs="Arial"/>
          <w:bCs/>
          <w:iCs/>
          <w:color w:val="auto"/>
          <w:lang w:val="ru-RU"/>
        </w:rPr>
      </w:pPr>
      <w:r w:rsidRPr="008566BF">
        <w:rPr>
          <w:rFonts w:ascii="Arial" w:eastAsia="TimesNewRomanPSMT" w:hAnsi="Arial" w:cs="Arial"/>
          <w:bCs/>
          <w:iCs/>
          <w:color w:val="auto"/>
          <w:lang w:val="ru-RU"/>
        </w:rPr>
        <w:t>Подаци о пореским обавезама се могу добити у Пореској управи, Министарства финансија и привреде.</w:t>
      </w:r>
    </w:p>
    <w:p w:rsidR="00134106" w:rsidRPr="008566BF" w:rsidRDefault="00134106" w:rsidP="00134106">
      <w:pPr>
        <w:jc w:val="both"/>
        <w:rPr>
          <w:rFonts w:ascii="Arial" w:eastAsia="TimesNewRomanPSMT" w:hAnsi="Arial" w:cs="Arial"/>
          <w:bCs/>
          <w:iCs/>
          <w:color w:val="auto"/>
          <w:lang w:val="ru-RU"/>
        </w:rPr>
      </w:pPr>
      <w:r w:rsidRPr="008566BF">
        <w:rPr>
          <w:rFonts w:ascii="Arial" w:eastAsia="TimesNewRomanPSMT" w:hAnsi="Arial" w:cs="Arial"/>
          <w:bCs/>
          <w:iCs/>
          <w:color w:val="auto"/>
          <w:lang w:val="ru-RU"/>
        </w:rPr>
        <w:t>Подаци о заштити животне средине се могу добити у Агенцији за заштиту животне средине и у Министарству енергетике, развоја и заштите животне средине.</w:t>
      </w:r>
    </w:p>
    <w:p w:rsidR="00134106" w:rsidRPr="008566BF" w:rsidRDefault="00134106" w:rsidP="00134106">
      <w:pPr>
        <w:jc w:val="both"/>
        <w:rPr>
          <w:rFonts w:ascii="Arial" w:hAnsi="Arial" w:cs="Arial"/>
          <w:lang w:val="ru-RU"/>
        </w:rPr>
      </w:pPr>
      <w:r w:rsidRPr="008566BF">
        <w:rPr>
          <w:rFonts w:ascii="Arial" w:eastAsia="TimesNewRomanPSMT" w:hAnsi="Arial" w:cs="Arial"/>
          <w:bCs/>
          <w:iCs/>
          <w:color w:val="auto"/>
          <w:lang w:val="ru-RU"/>
        </w:rPr>
        <w:t>Подаци о заштити при запошљавању и условима рада се могу добити у Министарству рада, запошљавања и социјалне политике.</w:t>
      </w:r>
    </w:p>
    <w:p w:rsidR="00134106" w:rsidRPr="008566BF" w:rsidRDefault="00134106" w:rsidP="00134106">
      <w:pPr>
        <w:jc w:val="both"/>
        <w:rPr>
          <w:rFonts w:ascii="Arial" w:hAnsi="Arial" w:cs="Arial"/>
          <w:lang w:val="ru-RU"/>
        </w:rPr>
      </w:pPr>
    </w:p>
    <w:p w:rsidR="00134106" w:rsidRPr="008566BF" w:rsidRDefault="00134106" w:rsidP="00134106">
      <w:pPr>
        <w:jc w:val="both"/>
        <w:rPr>
          <w:rFonts w:ascii="Arial" w:hAnsi="Arial" w:cs="Arial"/>
          <w:b/>
          <w:i/>
          <w:iCs/>
          <w:lang w:val="ru-RU"/>
        </w:rPr>
      </w:pPr>
      <w:r w:rsidRPr="00A84DED">
        <w:rPr>
          <w:rFonts w:ascii="Arial" w:hAnsi="Arial" w:cs="Arial"/>
          <w:b/>
          <w:i/>
          <w:iCs/>
          <w:lang w:val="ru-RU"/>
        </w:rPr>
        <w:t>12. ПОДАЦИ О ВРСТИ, САДРЖИНИ, НАЧИНУ ПОДНОШЕЊА, ВИСИНИ И РОКОВИМА ОБЕЗБЕЂЕЊА ИСПУЊЕЊА ОБАВЕЗА ПОНУЂАЧА</w:t>
      </w:r>
    </w:p>
    <w:p w:rsidR="00134106" w:rsidRPr="008566BF" w:rsidRDefault="00134106" w:rsidP="00134106">
      <w:pPr>
        <w:jc w:val="both"/>
        <w:rPr>
          <w:rFonts w:ascii="Arial" w:hAnsi="Arial" w:cs="Arial"/>
          <w:b/>
          <w:i/>
          <w:iCs/>
          <w:lang w:val="ru-RU"/>
        </w:rPr>
      </w:pPr>
    </w:p>
    <w:p w:rsidR="00134106" w:rsidRPr="008566BF" w:rsidRDefault="00134106" w:rsidP="00134106">
      <w:pPr>
        <w:jc w:val="both"/>
        <w:rPr>
          <w:rFonts w:ascii="Arial" w:eastAsia="TimesNewRomanPSMT" w:hAnsi="Arial" w:cs="Arial"/>
          <w:b/>
          <w:bCs/>
          <w:i/>
          <w:iCs/>
          <w:color w:val="auto"/>
          <w:u w:val="single"/>
          <w:lang w:val="ru-RU"/>
        </w:rPr>
      </w:pPr>
      <w:r>
        <w:rPr>
          <w:rFonts w:ascii="Arial" w:eastAsia="TimesNewRomanPSMT" w:hAnsi="Arial" w:cs="Arial"/>
          <w:b/>
          <w:bCs/>
          <w:i/>
          <w:iCs/>
          <w:color w:val="auto"/>
          <w:u w:val="single"/>
        </w:rPr>
        <w:t>I</w:t>
      </w:r>
      <w:r w:rsidRPr="008566BF">
        <w:rPr>
          <w:rFonts w:ascii="Arial" w:eastAsia="TimesNewRomanPSMT" w:hAnsi="Arial" w:cs="Arial"/>
          <w:b/>
          <w:bCs/>
          <w:i/>
          <w:iCs/>
          <w:color w:val="auto"/>
          <w:u w:val="single"/>
          <w:lang w:val="ru-RU"/>
        </w:rPr>
        <w:t xml:space="preserve"> Понуђач је дужан да у</w:t>
      </w:r>
      <w:r>
        <w:rPr>
          <w:rFonts w:ascii="Arial" w:eastAsia="TimesNewRomanPSMT" w:hAnsi="Arial" w:cs="Arial"/>
          <w:b/>
          <w:bCs/>
          <w:i/>
          <w:iCs/>
          <w:color w:val="auto"/>
          <w:u w:val="single"/>
          <w:lang w:val="sr-Cyrl-CS"/>
        </w:rPr>
        <w:t>з</w:t>
      </w:r>
      <w:r w:rsidRPr="008566BF">
        <w:rPr>
          <w:rFonts w:ascii="Arial" w:eastAsia="TimesNewRomanPSMT" w:hAnsi="Arial" w:cs="Arial"/>
          <w:b/>
          <w:bCs/>
          <w:i/>
          <w:iCs/>
          <w:color w:val="auto"/>
          <w:u w:val="single"/>
          <w:lang w:val="ru-RU"/>
        </w:rPr>
        <w:t xml:space="preserve"> понуди достави: </w:t>
      </w:r>
    </w:p>
    <w:p w:rsidR="00134106" w:rsidRPr="008566BF" w:rsidRDefault="00134106" w:rsidP="00134106">
      <w:pPr>
        <w:pStyle w:val="ListParagraph"/>
        <w:jc w:val="both"/>
        <w:rPr>
          <w:rFonts w:ascii="Arial" w:eastAsia="TimesNewRomanPSMT" w:hAnsi="Arial" w:cs="Arial"/>
          <w:b/>
          <w:bCs/>
          <w:i/>
          <w:iCs/>
          <w:color w:val="auto"/>
          <w:u w:val="single"/>
          <w:lang w:val="ru-RU"/>
        </w:rPr>
      </w:pPr>
    </w:p>
    <w:p w:rsidR="00134106" w:rsidRDefault="00134106" w:rsidP="00134106">
      <w:pPr>
        <w:pStyle w:val="Default"/>
        <w:jc w:val="both"/>
        <w:rPr>
          <w:rFonts w:eastAsia="TimesNewRomanPSMT"/>
          <w:bCs/>
          <w:i/>
          <w:iCs/>
          <w:color w:val="auto"/>
          <w:lang w:val="sr-Cyrl-CS"/>
        </w:rPr>
      </w:pPr>
      <w:r>
        <w:rPr>
          <w:rFonts w:eastAsia="TimesNewRomanPSMT"/>
          <w:b/>
          <w:bCs/>
          <w:i/>
          <w:iCs/>
          <w:color w:val="auto"/>
          <w:lang w:val="sr-Cyrl-CS"/>
        </w:rPr>
        <w:t xml:space="preserve">Средство финансијског обезбеђења за озбиљност понуде </w:t>
      </w:r>
      <w:r>
        <w:rPr>
          <w:rFonts w:eastAsia="TimesNewRomanPSMT"/>
          <w:bCs/>
          <w:i/>
          <w:iCs/>
          <w:color w:val="auto"/>
        </w:rPr>
        <w:t>и то</w:t>
      </w:r>
      <w:r>
        <w:rPr>
          <w:rFonts w:eastAsia="TimesNewRomanPSMT"/>
          <w:bCs/>
          <w:i/>
          <w:iCs/>
          <w:color w:val="auto"/>
          <w:lang w:val="sr-Cyrl-CS"/>
        </w:rPr>
        <w:t>:</w:t>
      </w:r>
      <w:r>
        <w:rPr>
          <w:rFonts w:eastAsia="TimesNewRomanPSMT"/>
          <w:bCs/>
          <w:i/>
          <w:iCs/>
          <w:color w:val="auto"/>
        </w:rPr>
        <w:t xml:space="preserve"> </w:t>
      </w:r>
    </w:p>
    <w:p w:rsidR="00134106" w:rsidRDefault="00134106" w:rsidP="00134106">
      <w:pPr>
        <w:pStyle w:val="Default"/>
        <w:jc w:val="both"/>
        <w:rPr>
          <w:color w:val="auto"/>
          <w:lang w:val="ru-RU"/>
        </w:rPr>
      </w:pPr>
      <w:r w:rsidRPr="00864C78">
        <w:rPr>
          <w:rFonts w:eastAsia="TimesNewRomanPSMT"/>
          <w:b/>
          <w:bCs/>
          <w:i/>
          <w:iCs/>
          <w:color w:val="auto"/>
          <w:lang w:val="sr-Cyrl-CS"/>
        </w:rPr>
        <w:t>1)</w:t>
      </w:r>
      <w:r w:rsidRPr="00693C09">
        <w:rPr>
          <w:rFonts w:eastAsia="TimesNewRomanPSMT"/>
          <w:bCs/>
          <w:i/>
          <w:iCs/>
          <w:color w:val="auto"/>
          <w:lang w:val="sr-Cyrl-CS"/>
        </w:rPr>
        <w:tab/>
      </w:r>
      <w:r>
        <w:rPr>
          <w:b/>
          <w:bCs/>
          <w:color w:val="auto"/>
        </w:rPr>
        <w:t>Б</w:t>
      </w:r>
      <w:r w:rsidR="00E80107">
        <w:rPr>
          <w:b/>
          <w:bCs/>
          <w:color w:val="auto"/>
          <w:lang w:val="sr-Cyrl-CS"/>
        </w:rPr>
        <w:t>ланко</w:t>
      </w:r>
      <w:r>
        <w:rPr>
          <w:b/>
          <w:bCs/>
          <w:color w:val="auto"/>
        </w:rPr>
        <w:t xml:space="preserve"> </w:t>
      </w:r>
      <w:r w:rsidR="00E80107">
        <w:rPr>
          <w:b/>
          <w:bCs/>
          <w:color w:val="auto"/>
          <w:lang w:val="sr-Cyrl-CS"/>
        </w:rPr>
        <w:t>сопствену меницу</w:t>
      </w:r>
      <w:r>
        <w:rPr>
          <w:b/>
          <w:bCs/>
          <w:color w:val="auto"/>
        </w:rPr>
        <w:t xml:space="preserve"> </w:t>
      </w:r>
      <w:r>
        <w:rPr>
          <w:color w:val="auto"/>
          <w:lang w:val="ru-RU"/>
        </w:rPr>
        <w:t xml:space="preserve">која </w:t>
      </w:r>
      <w:r w:rsidR="00E80107">
        <w:rPr>
          <w:color w:val="auto"/>
          <w:lang w:val="ru-RU"/>
        </w:rPr>
        <w:t>се издаје у висини</w:t>
      </w:r>
      <w:r w:rsidRPr="00F36E79">
        <w:rPr>
          <w:color w:val="auto"/>
          <w:lang w:val="ru-RU"/>
        </w:rPr>
        <w:t xml:space="preserve"> од </w:t>
      </w:r>
      <w:r>
        <w:rPr>
          <w:b/>
          <w:color w:val="auto"/>
          <w:lang w:val="sr-Cyrl-CS"/>
        </w:rPr>
        <w:t xml:space="preserve">10% од </w:t>
      </w:r>
      <w:r w:rsidR="00E80107">
        <w:rPr>
          <w:b/>
          <w:color w:val="auto"/>
          <w:lang w:val="sr-Cyrl-CS"/>
        </w:rPr>
        <w:t xml:space="preserve">укупне </w:t>
      </w:r>
      <w:r>
        <w:rPr>
          <w:b/>
          <w:color w:val="auto"/>
          <w:lang w:val="sr-Cyrl-CS"/>
        </w:rPr>
        <w:t>вредности уговора без ПДВ-а</w:t>
      </w:r>
      <w:r w:rsidRPr="00F36E79">
        <w:rPr>
          <w:b/>
          <w:bCs/>
          <w:color w:val="auto"/>
          <w:lang w:val="ru-RU"/>
        </w:rPr>
        <w:t xml:space="preserve">, </w:t>
      </w:r>
      <w:r w:rsidR="00E80107" w:rsidRPr="00E80107">
        <w:rPr>
          <w:bCs/>
          <w:color w:val="auto"/>
          <w:lang w:val="ru-RU"/>
        </w:rPr>
        <w:t>која мора бити евидентирана у Регистру меница и овлашћења Народне банке Србије. Меница мора бити</w:t>
      </w:r>
      <w:r w:rsidR="00E80107">
        <w:rPr>
          <w:color w:val="auto"/>
          <w:lang w:val="ru-RU"/>
        </w:rPr>
        <w:t xml:space="preserve"> оверена печатом и потписана од стране лица овлашћеног за заступање, а уз исту мора бити достављено попуњено и оверен</w:t>
      </w:r>
      <w:r w:rsidR="00A84DED">
        <w:rPr>
          <w:color w:val="auto"/>
          <w:lang w:val="ru-RU"/>
        </w:rPr>
        <w:t>о</w:t>
      </w:r>
      <w:r w:rsidR="00E80107">
        <w:rPr>
          <w:color w:val="auto"/>
          <w:lang w:val="ru-RU"/>
        </w:rPr>
        <w:t xml:space="preserve"> менично овлашћење </w:t>
      </w:r>
      <w:r w:rsidR="00A67C57">
        <w:rPr>
          <w:color w:val="auto"/>
          <w:lang w:val="ru-RU"/>
        </w:rPr>
        <w:t>–</w:t>
      </w:r>
      <w:r w:rsidR="00E80107">
        <w:rPr>
          <w:color w:val="auto"/>
          <w:lang w:val="ru-RU"/>
        </w:rPr>
        <w:t xml:space="preserve"> писмо</w:t>
      </w:r>
      <w:r w:rsidR="00A67C57">
        <w:rPr>
          <w:color w:val="auto"/>
          <w:lang w:val="ru-RU"/>
        </w:rPr>
        <w:t>. Уз меницу мора бити достављена копија картона депонованих потписа</w:t>
      </w:r>
      <w:r w:rsidR="00E80107">
        <w:rPr>
          <w:color w:val="auto"/>
          <w:lang w:val="ru-RU"/>
        </w:rPr>
        <w:t xml:space="preserve"> </w:t>
      </w:r>
      <w:r w:rsidR="00A67C57">
        <w:rPr>
          <w:color w:val="auto"/>
          <w:lang w:val="ru-RU"/>
        </w:rPr>
        <w:t>који је издат од стране пословне банке коју понуђач наводи у меничном овлашћењу – писму. Р</w:t>
      </w:r>
      <w:r>
        <w:rPr>
          <w:color w:val="auto"/>
          <w:lang w:val="ru-RU"/>
        </w:rPr>
        <w:t>ок важења</w:t>
      </w:r>
      <w:r w:rsidR="00A67C57">
        <w:rPr>
          <w:color w:val="auto"/>
          <w:lang w:val="ru-RU"/>
        </w:rPr>
        <w:t xml:space="preserve"> менице</w:t>
      </w:r>
      <w:r>
        <w:rPr>
          <w:color w:val="auto"/>
          <w:lang w:val="ru-RU"/>
        </w:rPr>
        <w:t xml:space="preserve"> </w:t>
      </w:r>
      <w:r w:rsidR="00A67C57">
        <w:rPr>
          <w:color w:val="auto"/>
          <w:lang w:val="ru-RU"/>
        </w:rPr>
        <w:t>је</w:t>
      </w:r>
      <w:r w:rsidRPr="00F36E79">
        <w:rPr>
          <w:color w:val="auto"/>
          <w:lang w:val="ru-RU"/>
        </w:rPr>
        <w:t xml:space="preserve"> </w:t>
      </w:r>
      <w:r w:rsidR="00A67C57">
        <w:rPr>
          <w:color w:val="auto"/>
          <w:lang w:val="ru-RU"/>
        </w:rPr>
        <w:t>30</w:t>
      </w:r>
      <w:r w:rsidRPr="00F36E79">
        <w:rPr>
          <w:color w:val="auto"/>
          <w:lang w:val="ru-RU"/>
        </w:rPr>
        <w:t xml:space="preserve"> </w:t>
      </w:r>
      <w:r>
        <w:rPr>
          <w:color w:val="auto"/>
          <w:lang w:val="ru-RU"/>
        </w:rPr>
        <w:lastRenderedPageBreak/>
        <w:t>(</w:t>
      </w:r>
      <w:r w:rsidR="00A67C57">
        <w:rPr>
          <w:color w:val="auto"/>
          <w:lang w:val="ru-RU"/>
        </w:rPr>
        <w:t>тридесет</w:t>
      </w:r>
      <w:r>
        <w:rPr>
          <w:color w:val="auto"/>
          <w:lang w:val="ru-RU"/>
        </w:rPr>
        <w:t xml:space="preserve">) </w:t>
      </w:r>
      <w:r w:rsidRPr="00F36E79">
        <w:rPr>
          <w:color w:val="auto"/>
          <w:lang w:val="ru-RU"/>
        </w:rPr>
        <w:t xml:space="preserve">дана од дана отварања понуда, </w:t>
      </w:r>
      <w:r>
        <w:rPr>
          <w:color w:val="auto"/>
          <w:lang w:val="ru-RU"/>
        </w:rPr>
        <w:t>која је наплатива у следећим случајевима:</w:t>
      </w:r>
    </w:p>
    <w:p w:rsidR="00134106" w:rsidRDefault="00134106" w:rsidP="00CF75AB">
      <w:pPr>
        <w:pStyle w:val="ListParagraph"/>
        <w:numPr>
          <w:ilvl w:val="0"/>
          <w:numId w:val="12"/>
        </w:numPr>
        <w:jc w:val="both"/>
        <w:rPr>
          <w:rFonts w:ascii="Arial" w:eastAsia="TimesNewRomanPSMT" w:hAnsi="Arial" w:cs="Arial"/>
          <w:bCs/>
          <w:iCs/>
          <w:color w:val="auto"/>
          <w:lang w:val="sr-Cyrl-CS"/>
        </w:rPr>
      </w:pPr>
      <w:r w:rsidRPr="009C0150">
        <w:rPr>
          <w:rFonts w:ascii="Arial" w:eastAsia="TimesNewRomanPSMT" w:hAnsi="Arial" w:cs="Arial"/>
          <w:bCs/>
          <w:iCs/>
          <w:color w:val="auto"/>
          <w:lang w:val="sr-Cyrl-CS"/>
        </w:rPr>
        <w:t>уколико пон</w:t>
      </w:r>
      <w:r>
        <w:rPr>
          <w:rFonts w:ascii="Arial" w:eastAsia="TimesNewRomanPSMT" w:hAnsi="Arial" w:cs="Arial"/>
          <w:bCs/>
          <w:iCs/>
          <w:color w:val="auto"/>
          <w:lang w:val="sr-Cyrl-CS"/>
        </w:rPr>
        <w:t>уђач након истека рока за поднош</w:t>
      </w:r>
      <w:r w:rsidRPr="009C0150">
        <w:rPr>
          <w:rFonts w:ascii="Arial" w:eastAsia="TimesNewRomanPSMT" w:hAnsi="Arial" w:cs="Arial"/>
          <w:bCs/>
          <w:iCs/>
          <w:color w:val="auto"/>
          <w:lang w:val="sr-Cyrl-CS"/>
        </w:rPr>
        <w:t>ење понуда</w:t>
      </w:r>
      <w:r>
        <w:rPr>
          <w:rFonts w:ascii="Arial" w:eastAsia="TimesNewRomanPSMT" w:hAnsi="Arial" w:cs="Arial"/>
          <w:bCs/>
          <w:iCs/>
          <w:color w:val="auto"/>
          <w:lang w:val="sr-Cyrl-CS"/>
        </w:rPr>
        <w:t xml:space="preserve"> повуче</w:t>
      </w:r>
      <w:r w:rsidR="00A67C57">
        <w:rPr>
          <w:rFonts w:ascii="Arial" w:eastAsia="TimesNewRomanPSMT" w:hAnsi="Arial" w:cs="Arial"/>
          <w:bCs/>
          <w:iCs/>
          <w:color w:val="auto"/>
          <w:lang w:val="sr-Cyrl-CS"/>
        </w:rPr>
        <w:t>, опозове</w:t>
      </w:r>
      <w:r>
        <w:rPr>
          <w:rFonts w:ascii="Arial" w:eastAsia="TimesNewRomanPSMT" w:hAnsi="Arial" w:cs="Arial"/>
          <w:bCs/>
          <w:iCs/>
          <w:color w:val="auto"/>
          <w:lang w:val="sr-Cyrl-CS"/>
        </w:rPr>
        <w:t xml:space="preserve"> или мења своју понуду;</w:t>
      </w:r>
    </w:p>
    <w:p w:rsidR="00134106" w:rsidRDefault="00134106" w:rsidP="00CF75AB">
      <w:pPr>
        <w:pStyle w:val="ListParagraph"/>
        <w:numPr>
          <w:ilvl w:val="0"/>
          <w:numId w:val="12"/>
        </w:numPr>
        <w:jc w:val="both"/>
        <w:rPr>
          <w:rFonts w:ascii="Arial" w:eastAsia="TimesNewRomanPSMT" w:hAnsi="Arial" w:cs="Arial"/>
          <w:bCs/>
          <w:iCs/>
          <w:color w:val="auto"/>
          <w:lang w:val="sr-Cyrl-CS"/>
        </w:rPr>
      </w:pPr>
      <w:r>
        <w:rPr>
          <w:rFonts w:ascii="Arial" w:eastAsia="TimesNewRomanPSMT" w:hAnsi="Arial" w:cs="Arial"/>
          <w:bCs/>
          <w:iCs/>
          <w:color w:val="auto"/>
          <w:lang w:val="sr-Cyrl-CS"/>
        </w:rPr>
        <w:t>уколико изабрани понуђач у року од пет дана од дана пријема писаног позива наручиоца не достави на увид оригинал или оверену фотокопију свих или појединих доказа које наручилац захтева;</w:t>
      </w:r>
    </w:p>
    <w:p w:rsidR="00134106" w:rsidRDefault="00134106" w:rsidP="00CF75AB">
      <w:pPr>
        <w:pStyle w:val="ListParagraph"/>
        <w:numPr>
          <w:ilvl w:val="0"/>
          <w:numId w:val="12"/>
        </w:numPr>
        <w:jc w:val="both"/>
        <w:rPr>
          <w:rFonts w:ascii="Arial" w:eastAsia="TimesNewRomanPSMT" w:hAnsi="Arial" w:cs="Arial"/>
          <w:bCs/>
          <w:iCs/>
          <w:color w:val="auto"/>
          <w:lang w:val="sr-Cyrl-CS"/>
        </w:rPr>
      </w:pPr>
      <w:r>
        <w:rPr>
          <w:rFonts w:ascii="Arial" w:eastAsia="TimesNewRomanPSMT" w:hAnsi="Arial" w:cs="Arial"/>
          <w:bCs/>
          <w:iCs/>
          <w:color w:val="auto"/>
          <w:lang w:val="sr-Cyrl-CS"/>
        </w:rPr>
        <w:t>уколико изабрани понуђач у року који одреди наручилац не потпише уговор о јавној набавци;</w:t>
      </w:r>
    </w:p>
    <w:p w:rsidR="00134106" w:rsidRDefault="00134106" w:rsidP="00134106">
      <w:pPr>
        <w:jc w:val="both"/>
        <w:rPr>
          <w:rFonts w:ascii="Arial" w:eastAsia="TimesNewRomanPSMT" w:hAnsi="Arial" w:cs="Arial"/>
          <w:bCs/>
          <w:iCs/>
          <w:color w:val="auto"/>
          <w:lang w:val="sr-Cyrl-CS"/>
        </w:rPr>
      </w:pPr>
      <w:r>
        <w:rPr>
          <w:rFonts w:ascii="Arial" w:eastAsia="TimesNewRomanPSMT" w:hAnsi="Arial" w:cs="Arial"/>
          <w:bCs/>
          <w:iCs/>
          <w:color w:val="auto"/>
          <w:lang w:val="sr-Cyrl-CS"/>
        </w:rPr>
        <w:t>Уколико понуђач не достави банкарску гаранцију за озбиљност понуде, његова понуда ће бити одбијена као неприхватљива.</w:t>
      </w:r>
    </w:p>
    <w:p w:rsidR="00025CF4" w:rsidRDefault="00025CF4" w:rsidP="00134106">
      <w:pPr>
        <w:jc w:val="both"/>
        <w:rPr>
          <w:rFonts w:ascii="Arial" w:eastAsia="TimesNewRomanPSMT" w:hAnsi="Arial" w:cs="Arial"/>
          <w:bCs/>
          <w:iCs/>
          <w:color w:val="auto"/>
          <w:lang w:val="sr-Cyrl-CS"/>
        </w:rPr>
      </w:pPr>
    </w:p>
    <w:p w:rsidR="00025CF4" w:rsidRPr="003A7CFB" w:rsidRDefault="00025CF4" w:rsidP="00025CF4">
      <w:pPr>
        <w:jc w:val="both"/>
        <w:rPr>
          <w:rFonts w:ascii="Arial" w:eastAsia="TimesNewRomanPSMT" w:hAnsi="Arial" w:cs="Arial"/>
          <w:b/>
          <w:bCs/>
          <w:i/>
          <w:iCs/>
          <w:color w:val="auto"/>
          <w:u w:val="single"/>
        </w:rPr>
      </w:pPr>
      <w:r w:rsidRPr="003A7CFB">
        <w:rPr>
          <w:rFonts w:ascii="Arial" w:eastAsia="TimesNewRomanPSMT" w:hAnsi="Arial" w:cs="Arial"/>
          <w:b/>
          <w:bCs/>
          <w:i/>
          <w:iCs/>
          <w:color w:val="auto"/>
          <w:u w:val="single"/>
        </w:rPr>
        <w:t xml:space="preserve">II </w:t>
      </w:r>
      <w:r w:rsidRPr="003A7CFB">
        <w:rPr>
          <w:rFonts w:ascii="Arial" w:eastAsia="TimesNewRomanPSMT" w:hAnsi="Arial" w:cs="Arial"/>
          <w:b/>
          <w:bCs/>
          <w:i/>
          <w:iCs/>
          <w:color w:val="auto"/>
          <w:u w:val="single"/>
          <w:lang w:val="sr-Cyrl-CS"/>
        </w:rPr>
        <w:t>Изабрани понуђач је дужан</w:t>
      </w:r>
      <w:r w:rsidRPr="003A7CFB">
        <w:rPr>
          <w:rFonts w:ascii="Arial" w:eastAsia="TimesNewRomanPSMT" w:hAnsi="Arial" w:cs="Arial"/>
          <w:b/>
          <w:bCs/>
          <w:i/>
          <w:iCs/>
          <w:color w:val="auto"/>
          <w:u w:val="single"/>
        </w:rPr>
        <w:t xml:space="preserve"> </w:t>
      </w:r>
      <w:r w:rsidRPr="003A7CFB">
        <w:rPr>
          <w:rFonts w:ascii="Arial" w:eastAsia="TimesNewRomanPSMT" w:hAnsi="Arial" w:cs="Arial"/>
          <w:b/>
          <w:bCs/>
          <w:i/>
          <w:iCs/>
          <w:color w:val="auto"/>
          <w:u w:val="single"/>
          <w:lang w:val="sr-Cyrl-CS"/>
        </w:rPr>
        <w:t>да достави</w:t>
      </w:r>
      <w:r w:rsidRPr="003A7CFB">
        <w:rPr>
          <w:rFonts w:ascii="Arial" w:eastAsia="TimesNewRomanPSMT" w:hAnsi="Arial" w:cs="Arial"/>
          <w:b/>
          <w:bCs/>
          <w:i/>
          <w:iCs/>
          <w:color w:val="auto"/>
          <w:u w:val="single"/>
        </w:rPr>
        <w:t xml:space="preserve"> </w:t>
      </w:r>
      <w:r w:rsidRPr="003A7CFB">
        <w:rPr>
          <w:rFonts w:ascii="Arial" w:eastAsia="TimesNewRomanPSMT" w:hAnsi="Arial" w:cs="Arial"/>
          <w:b/>
          <w:bCs/>
          <w:i/>
          <w:iCs/>
          <w:color w:val="auto"/>
          <w:u w:val="single"/>
          <w:lang w:val="sr-Cyrl-CS"/>
        </w:rPr>
        <w:t>следећа средства финансијског обезбеђења:</w:t>
      </w:r>
    </w:p>
    <w:p w:rsidR="00025CF4" w:rsidRDefault="00025CF4" w:rsidP="00134106">
      <w:pPr>
        <w:jc w:val="both"/>
        <w:rPr>
          <w:rFonts w:ascii="Arial" w:eastAsia="TimesNewRomanPSMT" w:hAnsi="Arial" w:cs="Arial"/>
          <w:bCs/>
          <w:iCs/>
          <w:color w:val="auto"/>
          <w:lang w:val="sr-Cyrl-CS"/>
        </w:rPr>
      </w:pPr>
    </w:p>
    <w:p w:rsidR="00025CF4" w:rsidRPr="003A7CFB" w:rsidRDefault="00025CF4" w:rsidP="00025CF4">
      <w:pPr>
        <w:pStyle w:val="Default"/>
        <w:numPr>
          <w:ilvl w:val="0"/>
          <w:numId w:val="39"/>
        </w:numPr>
        <w:ind w:left="540" w:hanging="540"/>
        <w:jc w:val="both"/>
        <w:rPr>
          <w:rFonts w:eastAsia="TimesNewRomanPSMT"/>
          <w:bCs/>
          <w:iCs/>
          <w:color w:val="auto"/>
          <w:lang w:val="sr-Cyrl-CS"/>
        </w:rPr>
      </w:pPr>
      <w:r w:rsidRPr="003A7CFB">
        <w:rPr>
          <w:rFonts w:eastAsia="TimesNewRomanPSMT"/>
          <w:b/>
          <w:bCs/>
          <w:iCs/>
          <w:color w:val="auto"/>
          <w:lang w:val="sr-Cyrl-CS"/>
        </w:rPr>
        <w:t>Меницу са меничним овлашћењем за добро извршење посла</w:t>
      </w:r>
      <w:r w:rsidRPr="003A7CFB">
        <w:rPr>
          <w:rFonts w:eastAsia="TimesNewRomanPSMT"/>
          <w:bCs/>
          <w:iCs/>
          <w:color w:val="auto"/>
          <w:lang w:val="sr-Cyrl-CS"/>
        </w:rPr>
        <w:t xml:space="preserve">   </w:t>
      </w:r>
    </w:p>
    <w:p w:rsidR="00025CF4" w:rsidRPr="003A7CFB" w:rsidRDefault="00025CF4" w:rsidP="00025CF4">
      <w:pPr>
        <w:pStyle w:val="Default"/>
        <w:jc w:val="both"/>
        <w:rPr>
          <w:rFonts w:eastAsia="TimesNewRomanPSMT"/>
          <w:bCs/>
          <w:iCs/>
          <w:color w:val="auto"/>
          <w:lang w:val="sr-Cyrl-CS"/>
        </w:rPr>
      </w:pPr>
      <w:r w:rsidRPr="003A7CFB">
        <w:rPr>
          <w:rFonts w:eastAsia="TimesNewRomanPSMT"/>
          <w:bCs/>
          <w:iCs/>
          <w:color w:val="auto"/>
          <w:lang w:val="sr-Cyrl-CS"/>
        </w:rPr>
        <w:t xml:space="preserve">Изабрани понуђач се обавезује да приликом потписивања овог уговора преда Наручиоцу Меницу са меничним овлашћењем за добро извршење посла, која мора бити евидентирана у Регистру меница и овлашћења Народне банке Србије. Меница мора бити оверена печатом и потписана од стране лица овлашћеног за заступање, а уз исту мора бити достављено попуњено и оверено менично овлашћење – писмо. Уз меницу мора бити достављена копија картона депонованих потписа који је издат од стране пословне банке коју понуђач наводи у меничном овлашћењу – писму. Меница мора бити са клаузулама – безусловна, неопозива, наплатива на први позив и без права на приговор  у корист Наручиоца, у вредности од 10% од уговорене вредности радова без пдв-а, са роком важења 30 дана дужим од уговореног рока за </w:t>
      </w:r>
      <w:r>
        <w:rPr>
          <w:rFonts w:eastAsia="TimesNewRomanPSMT"/>
          <w:bCs/>
          <w:iCs/>
          <w:color w:val="auto"/>
          <w:lang w:val="sr-Cyrl-CS"/>
        </w:rPr>
        <w:t>извршење услуге.</w:t>
      </w:r>
    </w:p>
    <w:p w:rsidR="00025CF4" w:rsidRPr="003A7CFB" w:rsidRDefault="00025CF4" w:rsidP="00025CF4">
      <w:pPr>
        <w:pStyle w:val="Default"/>
        <w:jc w:val="both"/>
        <w:rPr>
          <w:rFonts w:eastAsia="TimesNewRomanPSMT"/>
          <w:bCs/>
          <w:iCs/>
          <w:color w:val="auto"/>
          <w:lang w:val="sr-Cyrl-CS"/>
        </w:rPr>
      </w:pPr>
      <w:r w:rsidRPr="003A7CFB">
        <w:rPr>
          <w:rFonts w:eastAsia="TimesNewRomanPSMT"/>
          <w:bCs/>
          <w:iCs/>
          <w:color w:val="auto"/>
          <w:lang w:val="sr-Cyrl-CS"/>
        </w:rPr>
        <w:t xml:space="preserve">У случају наступања услова за продужења рока </w:t>
      </w:r>
      <w:r>
        <w:rPr>
          <w:rFonts w:eastAsia="TimesNewRomanPSMT"/>
          <w:bCs/>
          <w:iCs/>
          <w:color w:val="auto"/>
          <w:lang w:val="sr-Cyrl-CS"/>
        </w:rPr>
        <w:t>извршења услуге</w:t>
      </w:r>
      <w:r w:rsidRPr="003A7CFB">
        <w:rPr>
          <w:rFonts w:eastAsia="TimesNewRomanPSMT"/>
          <w:bCs/>
          <w:iCs/>
          <w:color w:val="auto"/>
          <w:lang w:val="sr-Cyrl-CS"/>
        </w:rPr>
        <w:t>, И</w:t>
      </w:r>
      <w:r>
        <w:rPr>
          <w:rFonts w:eastAsia="TimesNewRomanPSMT"/>
          <w:bCs/>
          <w:iCs/>
          <w:color w:val="auto"/>
          <w:lang w:val="sr-Cyrl-CS"/>
        </w:rPr>
        <w:t>звршилац</w:t>
      </w:r>
      <w:r w:rsidRPr="003A7CFB">
        <w:rPr>
          <w:rFonts w:eastAsia="TimesNewRomanPSMT"/>
          <w:bCs/>
          <w:iCs/>
          <w:color w:val="auto"/>
          <w:lang w:val="sr-Cyrl-CS"/>
        </w:rPr>
        <w:t xml:space="preserve"> је у обавези да продужи важност меничног овлашћења.  </w:t>
      </w:r>
    </w:p>
    <w:p w:rsidR="00134106" w:rsidRPr="00136AE3" w:rsidRDefault="00134106" w:rsidP="00134106">
      <w:pPr>
        <w:jc w:val="both"/>
        <w:rPr>
          <w:rFonts w:ascii="Arial" w:hAnsi="Arial" w:cs="Arial"/>
          <w:b/>
          <w:lang w:val="sr-Cyrl-CS"/>
        </w:rPr>
      </w:pPr>
    </w:p>
    <w:p w:rsidR="00134106" w:rsidRPr="008566BF" w:rsidRDefault="00134106" w:rsidP="00134106">
      <w:pPr>
        <w:jc w:val="both"/>
        <w:rPr>
          <w:lang w:val="ru-RU"/>
        </w:rPr>
      </w:pPr>
      <w:r w:rsidRPr="008566BF">
        <w:rPr>
          <w:rFonts w:ascii="Arial" w:hAnsi="Arial" w:cs="Arial"/>
          <w:b/>
          <w:bCs/>
          <w:i/>
          <w:lang w:val="ru-RU"/>
        </w:rPr>
        <w:t xml:space="preserve">13. ЗАШТИТА ПОВЕРЉИВОСТИ ПОДАТАКА КОЈЕ НАРУЧИЛАЦ СТАВЉА ПОНУЂАЧИМА НА РАСПОЛАГАЊЕ, УКЉУЧУЈУЋИ И ЊИХОВЕ ПОДИЗВОЂАЧЕ </w:t>
      </w:r>
    </w:p>
    <w:p w:rsidR="00477B37" w:rsidRDefault="00134106" w:rsidP="00477B37">
      <w:pPr>
        <w:spacing w:before="120" w:after="120"/>
        <w:jc w:val="both"/>
        <w:rPr>
          <w:rFonts w:ascii="Arial" w:hAnsi="Arial" w:cs="Arial"/>
          <w:b/>
          <w:i/>
          <w:lang w:val="sr-Cyrl-CS"/>
        </w:rPr>
      </w:pPr>
      <w:r w:rsidRPr="008566BF">
        <w:rPr>
          <w:rFonts w:ascii="Arial" w:hAnsi="Arial" w:cs="Arial"/>
          <w:lang w:val="ru-RU"/>
        </w:rPr>
        <w:t>Предметна набавка не садржи поверљиве информације које наручилац ставља на располагање.</w:t>
      </w:r>
    </w:p>
    <w:p w:rsidR="00477B37" w:rsidRPr="004304CA" w:rsidRDefault="00477B37" w:rsidP="00477B37">
      <w:pPr>
        <w:spacing w:line="240" w:lineRule="auto"/>
        <w:jc w:val="both"/>
        <w:rPr>
          <w:rFonts w:ascii="Arial" w:hAnsi="Arial" w:cs="Arial"/>
          <w:b/>
          <w:i/>
          <w:lang w:val="sr-Cyrl-CS"/>
        </w:rPr>
      </w:pPr>
    </w:p>
    <w:p w:rsidR="00134106" w:rsidRDefault="00134106" w:rsidP="00134106">
      <w:pPr>
        <w:jc w:val="both"/>
        <w:rPr>
          <w:rFonts w:ascii="Arial" w:hAnsi="Arial" w:cs="Arial"/>
          <w:b/>
          <w:bCs/>
          <w:lang w:val="sr-Cyrl-CS"/>
        </w:rPr>
      </w:pPr>
      <w:r w:rsidRPr="008566BF">
        <w:rPr>
          <w:rFonts w:ascii="Arial" w:hAnsi="Arial" w:cs="Arial"/>
          <w:b/>
          <w:bCs/>
          <w:lang w:val="ru-RU"/>
        </w:rPr>
        <w:t>14. ДОДАТНЕ ИНФОРМАЦИЈЕ ИЛИ ПОЈАШЊЕЊА У ВЕЗИ СА ПРИПРЕМАЊЕМ ПОНУДЕ</w:t>
      </w:r>
    </w:p>
    <w:p w:rsidR="00134106" w:rsidRPr="004304CA" w:rsidRDefault="00134106" w:rsidP="00134106">
      <w:pPr>
        <w:jc w:val="both"/>
        <w:rPr>
          <w:rFonts w:ascii="Arial" w:hAnsi="Arial" w:cs="Arial"/>
          <w:b/>
          <w:bCs/>
          <w:lang w:val="sr-Cyrl-CS"/>
        </w:rPr>
      </w:pPr>
    </w:p>
    <w:p w:rsidR="00134106" w:rsidRPr="008566BF" w:rsidRDefault="00134106" w:rsidP="00134106">
      <w:pPr>
        <w:jc w:val="both"/>
        <w:rPr>
          <w:rFonts w:ascii="Arial" w:hAnsi="Arial" w:cs="Arial"/>
          <w:lang w:val="ru-RU"/>
        </w:rPr>
      </w:pPr>
      <w:r w:rsidRPr="008566BF">
        <w:rPr>
          <w:rFonts w:ascii="Arial" w:hAnsi="Arial" w:cs="Arial"/>
          <w:lang w:val="ru-RU"/>
        </w:rPr>
        <w:t xml:space="preserve">Заинтересовано лице може, у писаном </w:t>
      </w:r>
      <w:r w:rsidRPr="008566BF">
        <w:rPr>
          <w:rFonts w:ascii="Arial" w:hAnsi="Arial" w:cs="Arial"/>
          <w:color w:val="auto"/>
          <w:lang w:val="ru-RU"/>
        </w:rPr>
        <w:t xml:space="preserve">облику </w:t>
      </w:r>
      <w:r w:rsidRPr="008566BF">
        <w:rPr>
          <w:rFonts w:ascii="Arial" w:hAnsi="Arial" w:cs="Arial"/>
          <w:i/>
          <w:iCs/>
          <w:color w:val="auto"/>
          <w:lang w:val="ru-RU"/>
        </w:rPr>
        <w:t>[</w:t>
      </w:r>
      <w:r w:rsidRPr="008566BF">
        <w:rPr>
          <w:rFonts w:ascii="Arial" w:hAnsi="Arial" w:cs="Arial"/>
          <w:i/>
          <w:color w:val="auto"/>
          <w:lang w:val="ru-RU"/>
        </w:rPr>
        <w:t>путем поште</w:t>
      </w:r>
      <w:r>
        <w:rPr>
          <w:rFonts w:ascii="Arial" w:hAnsi="Arial" w:cs="Arial"/>
          <w:i/>
          <w:color w:val="auto"/>
          <w:lang w:val="sr-Cyrl-CS"/>
        </w:rPr>
        <w:t xml:space="preserve"> на адресу наручиоца: </w:t>
      </w:r>
      <w:r w:rsidR="00343FEA">
        <w:rPr>
          <w:rFonts w:ascii="Arial" w:hAnsi="Arial" w:cs="Arial"/>
          <w:i/>
          <w:color w:val="auto"/>
          <w:lang w:val="sr-Cyrl-CS"/>
        </w:rPr>
        <w:t>Општинска управа о</w:t>
      </w:r>
      <w:r>
        <w:rPr>
          <w:rFonts w:ascii="Arial" w:hAnsi="Arial" w:cs="Arial"/>
          <w:i/>
          <w:color w:val="auto"/>
          <w:lang w:val="sr-Cyrl-CS"/>
        </w:rPr>
        <w:t>пштин</w:t>
      </w:r>
      <w:r w:rsidR="00343FEA">
        <w:rPr>
          <w:rFonts w:ascii="Arial" w:hAnsi="Arial" w:cs="Arial"/>
          <w:i/>
          <w:color w:val="auto"/>
          <w:lang w:val="sr-Cyrl-CS"/>
        </w:rPr>
        <w:t>е</w:t>
      </w:r>
      <w:r>
        <w:rPr>
          <w:rFonts w:ascii="Arial" w:hAnsi="Arial" w:cs="Arial"/>
          <w:i/>
          <w:color w:val="auto"/>
          <w:lang w:val="sr-Cyrl-CS"/>
        </w:rPr>
        <w:t xml:space="preserve"> Баточина, 34227 Баточина, ул. Краља Петра </w:t>
      </w:r>
      <w:r>
        <w:rPr>
          <w:rFonts w:ascii="Arial" w:hAnsi="Arial" w:cs="Arial"/>
          <w:i/>
          <w:color w:val="auto"/>
        </w:rPr>
        <w:t>I</w:t>
      </w:r>
      <w:r>
        <w:rPr>
          <w:rFonts w:ascii="Arial" w:hAnsi="Arial" w:cs="Arial"/>
          <w:i/>
          <w:color w:val="auto"/>
          <w:lang w:val="sr-Cyrl-CS"/>
        </w:rPr>
        <w:t xml:space="preserve"> бр.37</w:t>
      </w:r>
      <w:r w:rsidRPr="008566BF">
        <w:rPr>
          <w:rFonts w:ascii="Arial" w:hAnsi="Arial" w:cs="Arial"/>
          <w:i/>
          <w:color w:val="auto"/>
          <w:lang w:val="ru-RU"/>
        </w:rPr>
        <w:t>, електронске поште</w:t>
      </w:r>
      <w:r>
        <w:rPr>
          <w:rFonts w:ascii="Arial" w:hAnsi="Arial" w:cs="Arial"/>
          <w:i/>
          <w:color w:val="auto"/>
          <w:lang w:val="sr-Cyrl-CS"/>
        </w:rPr>
        <w:t xml:space="preserve"> на </w:t>
      </w:r>
      <w:r>
        <w:rPr>
          <w:rFonts w:ascii="Arial" w:hAnsi="Arial" w:cs="Arial"/>
          <w:i/>
          <w:iCs/>
          <w:color w:val="auto"/>
        </w:rPr>
        <w:t>e</w:t>
      </w:r>
      <w:r>
        <w:rPr>
          <w:rFonts w:ascii="Arial" w:hAnsi="Arial" w:cs="Arial"/>
          <w:i/>
          <w:iCs/>
          <w:color w:val="auto"/>
          <w:lang w:val="ru-RU"/>
        </w:rPr>
        <w:t>-</w:t>
      </w:r>
      <w:r>
        <w:rPr>
          <w:rFonts w:ascii="Arial" w:hAnsi="Arial" w:cs="Arial"/>
          <w:i/>
          <w:iCs/>
          <w:color w:val="auto"/>
        </w:rPr>
        <w:t>mail</w:t>
      </w:r>
      <w:r>
        <w:rPr>
          <w:rFonts w:ascii="Arial" w:hAnsi="Arial" w:cs="Arial"/>
          <w:i/>
          <w:iCs/>
          <w:color w:val="auto"/>
          <w:lang w:val="sr-Cyrl-CS"/>
        </w:rPr>
        <w:t xml:space="preserve">: </w:t>
      </w:r>
      <w:hyperlink r:id="rId12" w:history="1">
        <w:r w:rsidRPr="00454CC3">
          <w:rPr>
            <w:rStyle w:val="Hyperlink"/>
            <w:rFonts w:ascii="Arial" w:hAnsi="Arial" w:cs="Arial"/>
            <w:i/>
            <w:iCs/>
          </w:rPr>
          <w:t>olja.jasovic@sobatocina.org.rs</w:t>
        </w:r>
      </w:hyperlink>
      <w:r>
        <w:rPr>
          <w:rFonts w:ascii="Arial" w:hAnsi="Arial" w:cs="Arial"/>
          <w:i/>
          <w:iCs/>
          <w:color w:val="auto"/>
          <w:lang w:val="sr-Cyrl-CS"/>
        </w:rPr>
        <w:t xml:space="preserve"> </w:t>
      </w:r>
      <w:r w:rsidRPr="008566BF">
        <w:rPr>
          <w:rFonts w:ascii="Arial" w:hAnsi="Arial" w:cs="Arial"/>
          <w:i/>
          <w:color w:val="auto"/>
          <w:lang w:val="ru-RU"/>
        </w:rPr>
        <w:t>или факсом</w:t>
      </w:r>
      <w:r>
        <w:rPr>
          <w:rFonts w:ascii="Arial" w:hAnsi="Arial" w:cs="Arial"/>
          <w:i/>
          <w:color w:val="auto"/>
          <w:lang w:val="sr-Cyrl-CS"/>
        </w:rPr>
        <w:t>: 034/6842-</w:t>
      </w:r>
      <w:r w:rsidR="00343FEA">
        <w:rPr>
          <w:rFonts w:ascii="Arial" w:hAnsi="Arial" w:cs="Arial"/>
          <w:i/>
          <w:color w:val="auto"/>
          <w:lang w:val="sr-Cyrl-CS"/>
        </w:rPr>
        <w:t>3</w:t>
      </w:r>
      <w:r>
        <w:rPr>
          <w:rFonts w:ascii="Arial" w:hAnsi="Arial" w:cs="Arial"/>
          <w:i/>
          <w:color w:val="auto"/>
          <w:lang w:val="sr-Cyrl-CS"/>
        </w:rPr>
        <w:t>14)</w:t>
      </w:r>
      <w:r w:rsidRPr="008566BF">
        <w:rPr>
          <w:rFonts w:ascii="Arial" w:eastAsia="TimesNewRomanPS-BoldMT" w:hAnsi="Arial" w:cs="Arial"/>
          <w:b/>
          <w:bCs/>
          <w:lang w:val="ru-RU"/>
        </w:rPr>
        <w:t xml:space="preserve"> </w:t>
      </w:r>
      <w:r w:rsidRPr="008566BF">
        <w:rPr>
          <w:rFonts w:ascii="Arial" w:hAnsi="Arial" w:cs="Arial"/>
          <w:lang w:val="ru-RU"/>
        </w:rPr>
        <w:t xml:space="preserve">тражити од наручиоца додатне информације или појашњења у вези са припремањем понуде, </w:t>
      </w:r>
      <w:r>
        <w:rPr>
          <w:rFonts w:ascii="Arial" w:hAnsi="Arial" w:cs="Arial"/>
          <w:lang w:val="ru-RU"/>
        </w:rPr>
        <w:t xml:space="preserve">при чему може да укаже наручиоцу и на евентуално уочене недостатке и неправилности у конкурсној документацији, </w:t>
      </w:r>
      <w:r w:rsidRPr="008566BF">
        <w:rPr>
          <w:rFonts w:ascii="Arial" w:hAnsi="Arial" w:cs="Arial"/>
          <w:lang w:val="ru-RU"/>
        </w:rPr>
        <w:t xml:space="preserve">најкасније 5 дана пре истека рока за подношење понуде. </w:t>
      </w:r>
    </w:p>
    <w:p w:rsidR="00134106" w:rsidRPr="008566BF" w:rsidRDefault="00134106" w:rsidP="00134106">
      <w:pPr>
        <w:jc w:val="both"/>
        <w:rPr>
          <w:rFonts w:ascii="Arial" w:hAnsi="Arial" w:cs="Arial"/>
          <w:lang w:val="ru-RU"/>
        </w:rPr>
      </w:pPr>
      <w:r>
        <w:rPr>
          <w:rFonts w:ascii="Arial" w:hAnsi="Arial" w:cs="Arial"/>
          <w:lang w:val="ru-RU"/>
        </w:rPr>
        <w:t>У том случају, н</w:t>
      </w:r>
      <w:r w:rsidRPr="008566BF">
        <w:rPr>
          <w:rFonts w:ascii="Arial" w:hAnsi="Arial" w:cs="Arial"/>
          <w:lang w:val="ru-RU"/>
        </w:rPr>
        <w:t xml:space="preserve">аручилац </w:t>
      </w:r>
      <w:r>
        <w:rPr>
          <w:rFonts w:ascii="Arial" w:hAnsi="Arial" w:cs="Arial"/>
          <w:lang w:val="ru-RU"/>
        </w:rPr>
        <w:t>је дужан да</w:t>
      </w:r>
      <w:r w:rsidRPr="008566BF">
        <w:rPr>
          <w:rFonts w:ascii="Arial" w:hAnsi="Arial" w:cs="Arial"/>
          <w:lang w:val="ru-RU"/>
        </w:rPr>
        <w:t xml:space="preserve"> у року од 3 (три) дана од дана пријема захтева за додатним информацијама или појашњењима конкурсне документације, одговор </w:t>
      </w:r>
      <w:r>
        <w:rPr>
          <w:rFonts w:ascii="Arial" w:hAnsi="Arial" w:cs="Arial"/>
          <w:lang w:val="ru-RU"/>
        </w:rPr>
        <w:t>објави</w:t>
      </w:r>
      <w:r w:rsidRPr="008566BF">
        <w:rPr>
          <w:rFonts w:ascii="Arial" w:hAnsi="Arial" w:cs="Arial"/>
          <w:lang w:val="ru-RU"/>
        </w:rPr>
        <w:t xml:space="preserve"> на Порталу јавних набавки и на својој интернет страници. . </w:t>
      </w:r>
    </w:p>
    <w:p w:rsidR="00134106" w:rsidRDefault="00134106" w:rsidP="00134106">
      <w:pPr>
        <w:jc w:val="both"/>
        <w:rPr>
          <w:rFonts w:ascii="Arial" w:hAnsi="Arial" w:cs="Arial"/>
          <w:b/>
          <w:lang w:val="sr-Cyrl-CS"/>
        </w:rPr>
      </w:pPr>
      <w:r w:rsidRPr="008566BF">
        <w:rPr>
          <w:rFonts w:ascii="Arial" w:hAnsi="Arial" w:cs="Arial"/>
          <w:lang w:val="ru-RU"/>
        </w:rPr>
        <w:t>Додатне информације или појашњења упућују се са напоменом „Захтев за додатним информацијама или појашњењима конкурсне документације,</w:t>
      </w:r>
      <w:r w:rsidRPr="008566BF">
        <w:rPr>
          <w:rFonts w:ascii="Arial" w:eastAsia="TimesNewRomanPS-BoldMT" w:hAnsi="Arial" w:cs="Arial"/>
          <w:b/>
          <w:bCs/>
          <w:lang w:val="ru-RU"/>
        </w:rPr>
        <w:t xml:space="preserve"> ЈН</w:t>
      </w:r>
      <w:r w:rsidR="00822A10">
        <w:rPr>
          <w:rFonts w:ascii="Arial" w:eastAsia="TimesNewRomanPS-BoldMT" w:hAnsi="Arial" w:cs="Arial"/>
          <w:b/>
          <w:bCs/>
          <w:lang w:val="ru-RU"/>
        </w:rPr>
        <w:t>МВ</w:t>
      </w:r>
      <w:r w:rsidRPr="008566BF">
        <w:rPr>
          <w:rFonts w:ascii="Arial" w:eastAsia="TimesNewRomanPS-BoldMT" w:hAnsi="Arial" w:cs="Arial"/>
          <w:b/>
          <w:bCs/>
          <w:lang w:val="ru-RU"/>
        </w:rPr>
        <w:t xml:space="preserve"> бр.</w:t>
      </w:r>
      <w:r>
        <w:rPr>
          <w:rFonts w:ascii="Arial" w:eastAsia="TimesNewRomanPS-BoldMT" w:hAnsi="Arial" w:cs="Arial"/>
          <w:b/>
          <w:bCs/>
          <w:lang w:val="sr-Cyrl-CS"/>
        </w:rPr>
        <w:t xml:space="preserve"> </w:t>
      </w:r>
      <w:r w:rsidR="003562B2">
        <w:rPr>
          <w:rFonts w:ascii="Arial" w:eastAsia="TimesNewRomanPS-BoldMT" w:hAnsi="Arial" w:cs="Arial"/>
          <w:b/>
          <w:bCs/>
          <w:lang w:val="sr-Cyrl-CS"/>
        </w:rPr>
        <w:t>7/17</w:t>
      </w:r>
      <w:r w:rsidR="00830463">
        <w:rPr>
          <w:rFonts w:ascii="Arial" w:eastAsia="TimesNewRomanPS-BoldMT" w:hAnsi="Arial" w:cs="Arial"/>
          <w:b/>
          <w:bCs/>
          <w:lang w:val="sr-Cyrl-CS"/>
        </w:rPr>
        <w:t xml:space="preserve"> - </w:t>
      </w:r>
      <w:r w:rsidRPr="008566BF">
        <w:rPr>
          <w:lang w:val="ru-RU"/>
        </w:rPr>
        <w:t xml:space="preserve"> </w:t>
      </w:r>
      <w:r w:rsidR="0006582C">
        <w:rPr>
          <w:rFonts w:ascii="Arial" w:hAnsi="Arial" w:cs="Arial"/>
          <w:b/>
          <w:lang w:val="ru-RU"/>
        </w:rPr>
        <w:lastRenderedPageBreak/>
        <w:t>Услуг</w:t>
      </w:r>
      <w:r w:rsidR="00477B37">
        <w:rPr>
          <w:rFonts w:ascii="Arial" w:hAnsi="Arial" w:cs="Arial"/>
          <w:b/>
          <w:lang w:val="ru-RU"/>
        </w:rPr>
        <w:t>а</w:t>
      </w:r>
      <w:r w:rsidR="0006582C">
        <w:rPr>
          <w:rFonts w:ascii="Arial" w:hAnsi="Arial" w:cs="Arial"/>
          <w:b/>
          <w:lang w:val="ru-RU"/>
        </w:rPr>
        <w:t xml:space="preserve"> израде пројектно-техничке документације за ревитализацију пољских путева</w:t>
      </w:r>
      <w:r>
        <w:rPr>
          <w:rFonts w:ascii="Arial" w:hAnsi="Arial" w:cs="Arial"/>
          <w:b/>
          <w:lang w:val="sr-Cyrl-CS"/>
        </w:rPr>
        <w:t xml:space="preserve">. </w:t>
      </w:r>
    </w:p>
    <w:p w:rsidR="00134106" w:rsidRPr="008566BF" w:rsidRDefault="00134106" w:rsidP="00134106">
      <w:pPr>
        <w:jc w:val="both"/>
        <w:rPr>
          <w:rFonts w:ascii="Arial" w:hAnsi="Arial" w:cs="Arial"/>
          <w:lang w:val="ru-RU"/>
        </w:rPr>
      </w:pPr>
      <w:r w:rsidRPr="008566BF">
        <w:rPr>
          <w:rFonts w:ascii="Arial" w:hAnsi="Arial" w:cs="Arial"/>
          <w:lang w:val="ru-RU"/>
        </w:rPr>
        <w:t xml:space="preserve">Ако наручилац измени или допуни конкурсну документацију 8 или мање дана пре истека рока за подношење понуда, дужан је да продужи рок за подношење понуда и објави обавештење о продужењу рока за подношење понуда. </w:t>
      </w:r>
    </w:p>
    <w:p w:rsidR="00134106" w:rsidRPr="008566BF" w:rsidRDefault="00134106" w:rsidP="00134106">
      <w:pPr>
        <w:jc w:val="both"/>
        <w:rPr>
          <w:rFonts w:ascii="Arial" w:hAnsi="Arial" w:cs="Arial"/>
          <w:lang w:val="ru-RU"/>
        </w:rPr>
      </w:pPr>
      <w:r w:rsidRPr="008566BF">
        <w:rPr>
          <w:rFonts w:ascii="Arial" w:hAnsi="Arial" w:cs="Arial"/>
          <w:lang w:val="ru-RU"/>
        </w:rPr>
        <w:t>По истеку рока предвиђеног за подношење понуда н</w:t>
      </w:r>
      <w:r>
        <w:rPr>
          <w:rFonts w:ascii="Arial" w:hAnsi="Arial" w:cs="Arial"/>
          <w:lang w:val="sr-Cyrl-CS"/>
        </w:rPr>
        <w:t>а</w:t>
      </w:r>
      <w:r w:rsidRPr="008566BF">
        <w:rPr>
          <w:rFonts w:ascii="Arial" w:hAnsi="Arial" w:cs="Arial"/>
          <w:lang w:val="ru-RU"/>
        </w:rPr>
        <w:t xml:space="preserve">ручилац не може да мења нити да допуњује конкурсну документацију. </w:t>
      </w:r>
    </w:p>
    <w:p w:rsidR="00134106" w:rsidRPr="008566BF" w:rsidRDefault="00134106" w:rsidP="00134106">
      <w:pPr>
        <w:jc w:val="both"/>
        <w:rPr>
          <w:rFonts w:ascii="Arial" w:hAnsi="Arial" w:cs="Arial"/>
          <w:bCs/>
          <w:color w:val="auto"/>
          <w:lang w:val="ru-RU"/>
        </w:rPr>
      </w:pPr>
      <w:r w:rsidRPr="008566BF">
        <w:rPr>
          <w:rFonts w:ascii="Arial" w:hAnsi="Arial" w:cs="Arial"/>
          <w:lang w:val="ru-RU"/>
        </w:rPr>
        <w:t xml:space="preserve">Тражење додатних информација или појашњења у вези са припремањем понуде телефоном није дозвољено. </w:t>
      </w:r>
    </w:p>
    <w:p w:rsidR="00343FEA" w:rsidRPr="00AA4D8C" w:rsidRDefault="00343FEA" w:rsidP="00343FEA">
      <w:pPr>
        <w:jc w:val="both"/>
        <w:rPr>
          <w:rFonts w:ascii="Arial" w:hAnsi="Arial" w:cs="Arial"/>
          <w:color w:val="auto"/>
        </w:rPr>
      </w:pPr>
      <w:proofErr w:type="gramStart"/>
      <w:r>
        <w:rPr>
          <w:rFonts w:ascii="Arial" w:hAnsi="Arial" w:cs="Arial"/>
          <w:bCs/>
          <w:color w:val="auto"/>
        </w:rPr>
        <w:t>Комуникација у поступку јавне набавке врши се искључиво на начин одређен чланом 20.</w:t>
      </w:r>
      <w:proofErr w:type="gramEnd"/>
      <w:r>
        <w:rPr>
          <w:rFonts w:ascii="Arial" w:hAnsi="Arial" w:cs="Arial"/>
          <w:bCs/>
          <w:color w:val="auto"/>
        </w:rPr>
        <w:t xml:space="preserve"> ЗЈН</w:t>
      </w:r>
      <w:proofErr w:type="gramStart"/>
      <w:r>
        <w:rPr>
          <w:rFonts w:ascii="Arial" w:hAnsi="Arial" w:cs="Arial"/>
          <w:bCs/>
          <w:color w:val="auto"/>
        </w:rPr>
        <w:t>,</w:t>
      </w:r>
      <w:r w:rsidRPr="00AA4D8C">
        <w:rPr>
          <w:rFonts w:ascii="Arial" w:hAnsi="Arial" w:cs="Arial"/>
          <w:bCs/>
          <w:color w:val="auto"/>
        </w:rPr>
        <w:t xml:space="preserve"> </w:t>
      </w:r>
      <w:r w:rsidRPr="00AA4D8C">
        <w:rPr>
          <w:rFonts w:ascii="Arial" w:hAnsi="Arial" w:cs="Arial"/>
          <w:color w:val="auto"/>
        </w:rPr>
        <w:t xml:space="preserve"> и</w:t>
      </w:r>
      <w:proofErr w:type="gramEnd"/>
      <w:r w:rsidRPr="00AA4D8C">
        <w:rPr>
          <w:rFonts w:ascii="Arial" w:hAnsi="Arial" w:cs="Arial"/>
          <w:color w:val="auto"/>
        </w:rPr>
        <w:t xml:space="preserve"> то: </w:t>
      </w:r>
    </w:p>
    <w:p w:rsidR="00343FEA" w:rsidRPr="00AA4D8C" w:rsidRDefault="00343FEA" w:rsidP="00343FEA">
      <w:pPr>
        <w:ind w:firstLine="450"/>
        <w:jc w:val="both"/>
        <w:rPr>
          <w:rFonts w:ascii="Arial" w:hAnsi="Arial" w:cs="Arial"/>
          <w:color w:val="auto"/>
        </w:rPr>
      </w:pPr>
      <w:r w:rsidRPr="00AA4D8C">
        <w:rPr>
          <w:rFonts w:ascii="Arial" w:hAnsi="Arial" w:cs="Arial"/>
          <w:color w:val="auto"/>
        </w:rPr>
        <w:t xml:space="preserve">- </w:t>
      </w:r>
      <w:proofErr w:type="gramStart"/>
      <w:r w:rsidRPr="00AA4D8C">
        <w:rPr>
          <w:rFonts w:ascii="Arial" w:hAnsi="Arial" w:cs="Arial"/>
          <w:color w:val="auto"/>
        </w:rPr>
        <w:t>путем</w:t>
      </w:r>
      <w:proofErr w:type="gramEnd"/>
      <w:r w:rsidRPr="00AA4D8C">
        <w:rPr>
          <w:rFonts w:ascii="Arial" w:hAnsi="Arial" w:cs="Arial"/>
          <w:color w:val="auto"/>
        </w:rPr>
        <w:t xml:space="preserve"> електронске поште или поште, као и објављивањем од стране наручиоца на Порталу јавних набавки и на својој интернет страници;</w:t>
      </w:r>
    </w:p>
    <w:p w:rsidR="00343FEA" w:rsidRPr="00AA4D8C" w:rsidRDefault="00343FEA" w:rsidP="00343FEA">
      <w:pPr>
        <w:ind w:firstLine="450"/>
        <w:jc w:val="both"/>
        <w:rPr>
          <w:rFonts w:ascii="Arial" w:hAnsi="Arial" w:cs="Arial"/>
          <w:color w:val="auto"/>
        </w:rPr>
      </w:pPr>
      <w:r w:rsidRPr="00AA4D8C">
        <w:rPr>
          <w:rFonts w:ascii="Arial" w:hAnsi="Arial" w:cs="Arial"/>
          <w:color w:val="auto"/>
        </w:rPr>
        <w:t xml:space="preserve"> - ако је документ из поступка јавне набавке достављен од стране наручиоца или понуђача путем електронске поште, страна која је извршила достављање дужна је да од друге стране захтева да на исти начин потврди пријем тог документа, што је друга страна дужна да то и учини када је то неопходно као доказ да је извршено достављање.</w:t>
      </w:r>
    </w:p>
    <w:p w:rsidR="00D94C9B" w:rsidRPr="00A84DED" w:rsidRDefault="00D94C9B" w:rsidP="00134106">
      <w:pPr>
        <w:jc w:val="both"/>
        <w:rPr>
          <w:rFonts w:ascii="Arial" w:hAnsi="Arial" w:cs="Arial"/>
          <w:bCs/>
          <w:color w:val="auto"/>
          <w:lang w:val="ru-RU"/>
        </w:rPr>
      </w:pPr>
    </w:p>
    <w:p w:rsidR="00134106" w:rsidRPr="008566BF" w:rsidRDefault="00134106" w:rsidP="00134106">
      <w:pPr>
        <w:jc w:val="both"/>
        <w:rPr>
          <w:rFonts w:ascii="Arial" w:hAnsi="Arial" w:cs="Arial"/>
          <w:b/>
          <w:bCs/>
          <w:lang w:val="ru-RU"/>
        </w:rPr>
      </w:pPr>
      <w:r w:rsidRPr="008566BF">
        <w:rPr>
          <w:rFonts w:ascii="Arial" w:hAnsi="Arial" w:cs="Arial"/>
          <w:b/>
          <w:bCs/>
          <w:lang w:val="ru-RU"/>
        </w:rPr>
        <w:t xml:space="preserve">15. ДОДАТНА ОБЈАШЊЕЊА ОД ПОНУЂАЧА ПОСЛЕ ОТВАРАЊА ПОНУДА И КОНТРОЛА КОД ПОНУЂАЧА ОДНОСНО ЊЕГОВОГ ПОДИЗВОЂАЧА </w:t>
      </w:r>
    </w:p>
    <w:p w:rsidR="00134106" w:rsidRPr="008566BF" w:rsidRDefault="00134106" w:rsidP="00134106">
      <w:pPr>
        <w:jc w:val="both"/>
        <w:rPr>
          <w:rFonts w:ascii="Arial" w:hAnsi="Arial" w:cs="Arial"/>
          <w:b/>
          <w:bCs/>
          <w:lang w:val="ru-RU"/>
        </w:rPr>
      </w:pPr>
    </w:p>
    <w:p w:rsidR="00134106" w:rsidRPr="008566BF" w:rsidRDefault="00134106" w:rsidP="00134106">
      <w:pPr>
        <w:jc w:val="both"/>
        <w:rPr>
          <w:rFonts w:ascii="Arial" w:eastAsia="TimesNewRomanPSMT" w:hAnsi="Arial" w:cs="Arial"/>
          <w:bCs/>
          <w:lang w:val="ru-RU"/>
        </w:rPr>
      </w:pPr>
      <w:r w:rsidRPr="008566BF">
        <w:rPr>
          <w:rFonts w:ascii="Arial" w:hAnsi="Arial" w:cs="Arial"/>
          <w:lang w:val="ru-RU"/>
        </w:rPr>
        <w:t xml:space="preserve">После отварања понуда наручилац може приликом стручне оцене понуда да у писаном облику захтева од понуђача додатна објашњења која ће му помоћи при прегледу, вредновању и упоређивању понуда, а може да врши контролу (увид) код понуђача, односно његовог подизвођача (члан 93. Закона). </w:t>
      </w:r>
    </w:p>
    <w:p w:rsidR="00134106" w:rsidRPr="008566BF" w:rsidRDefault="00134106" w:rsidP="00134106">
      <w:pPr>
        <w:tabs>
          <w:tab w:val="left" w:pos="-135"/>
          <w:tab w:val="left" w:pos="0"/>
          <w:tab w:val="left" w:pos="120"/>
        </w:tabs>
        <w:jc w:val="both"/>
        <w:rPr>
          <w:rFonts w:ascii="Arial" w:hAnsi="Arial" w:cs="Arial"/>
          <w:lang w:val="ru-RU"/>
        </w:rPr>
      </w:pPr>
      <w:r w:rsidRPr="008566BF">
        <w:rPr>
          <w:rFonts w:ascii="Arial" w:eastAsia="TimesNewRomanPSMT" w:hAnsi="Arial" w:cs="Arial"/>
          <w:bCs/>
          <w:lang w:val="ru-RU"/>
        </w:rPr>
        <w:t>Уколико наручилац оцени да су потребна додатна објашњења или је потребно извршити</w:t>
      </w:r>
      <w:r w:rsidRPr="008566BF">
        <w:rPr>
          <w:rFonts w:ascii="Arial" w:hAnsi="Arial" w:cs="Arial"/>
          <w:lang w:val="ru-RU"/>
        </w:rPr>
        <w:t xml:space="preserve"> контролу (увид) код понуђача, односно његовог подизвођача</w:t>
      </w:r>
      <w:r w:rsidRPr="008566BF">
        <w:rPr>
          <w:rFonts w:ascii="Arial" w:eastAsia="TimesNewRomanPSMT" w:hAnsi="Arial" w:cs="Arial"/>
          <w:bCs/>
          <w:lang w:val="ru-RU"/>
        </w:rPr>
        <w:t xml:space="preserve">, наручилац ће понуђачу оставити примерени рок да поступи по позиву наручиоца, односно да омогући наручиоцу контролу (увид) код понуђача, као и код његовог подизвођача. </w:t>
      </w:r>
    </w:p>
    <w:p w:rsidR="00134106" w:rsidRPr="008566BF" w:rsidRDefault="00134106" w:rsidP="00134106">
      <w:pPr>
        <w:tabs>
          <w:tab w:val="left" w:pos="-135"/>
          <w:tab w:val="left" w:pos="0"/>
          <w:tab w:val="left" w:pos="120"/>
        </w:tabs>
        <w:jc w:val="both"/>
        <w:rPr>
          <w:rFonts w:ascii="Arial" w:hAnsi="Arial" w:cs="Arial"/>
          <w:lang w:val="ru-RU"/>
        </w:rPr>
      </w:pPr>
      <w:r w:rsidRPr="008566BF">
        <w:rPr>
          <w:rFonts w:ascii="Arial" w:hAnsi="Arial" w:cs="Arial"/>
          <w:lang w:val="ru-RU"/>
        </w:rPr>
        <w:t xml:space="preserve">Наручилац може уз сагласност понуђача да изврши исправке рачунских грешака уочених приликом разматрања понуде по окончаном поступку отварања. </w:t>
      </w:r>
    </w:p>
    <w:p w:rsidR="00134106" w:rsidRPr="008566BF" w:rsidRDefault="00134106" w:rsidP="00134106">
      <w:pPr>
        <w:tabs>
          <w:tab w:val="left" w:pos="-135"/>
          <w:tab w:val="left" w:pos="0"/>
          <w:tab w:val="left" w:pos="120"/>
        </w:tabs>
        <w:jc w:val="both"/>
        <w:rPr>
          <w:rFonts w:ascii="Arial" w:hAnsi="Arial" w:cs="Arial"/>
          <w:lang w:val="ru-RU"/>
        </w:rPr>
      </w:pPr>
      <w:r w:rsidRPr="008566BF">
        <w:rPr>
          <w:rFonts w:ascii="Arial" w:hAnsi="Arial" w:cs="Arial"/>
          <w:lang w:val="ru-RU"/>
        </w:rPr>
        <w:t>У случају разлике између јединичне и укупне цене, меродавна је јединична цена.</w:t>
      </w:r>
    </w:p>
    <w:p w:rsidR="00134106" w:rsidRDefault="00134106" w:rsidP="00134106">
      <w:pPr>
        <w:jc w:val="both"/>
        <w:rPr>
          <w:rFonts w:ascii="Arial" w:hAnsi="Arial" w:cs="Arial"/>
          <w:lang w:val="sr-Cyrl-CS"/>
        </w:rPr>
      </w:pPr>
      <w:r w:rsidRPr="008566BF">
        <w:rPr>
          <w:rFonts w:ascii="Arial" w:hAnsi="Arial" w:cs="Arial"/>
          <w:lang w:val="ru-RU"/>
        </w:rPr>
        <w:t>Ако се понуђач не сагласи са исправком рачунских грешака, наручил</w:t>
      </w:r>
      <w:r>
        <w:rPr>
          <w:rFonts w:ascii="Arial" w:hAnsi="Arial" w:cs="Arial"/>
          <w:lang w:val="sr-Cyrl-CS"/>
        </w:rPr>
        <w:t>а</w:t>
      </w:r>
      <w:r w:rsidRPr="008566BF">
        <w:rPr>
          <w:rFonts w:ascii="Arial" w:hAnsi="Arial" w:cs="Arial"/>
          <w:lang w:val="ru-RU"/>
        </w:rPr>
        <w:t xml:space="preserve">ц ће његову понуду одбити као неприхватљиву. </w:t>
      </w:r>
    </w:p>
    <w:p w:rsidR="00134106" w:rsidRPr="00035C33" w:rsidRDefault="00134106" w:rsidP="00134106">
      <w:pPr>
        <w:jc w:val="both"/>
        <w:rPr>
          <w:rFonts w:ascii="Arial" w:hAnsi="Arial" w:cs="Arial"/>
        </w:rPr>
      </w:pPr>
    </w:p>
    <w:p w:rsidR="00134106" w:rsidRPr="008566BF" w:rsidRDefault="00134106" w:rsidP="00134106">
      <w:pPr>
        <w:jc w:val="both"/>
        <w:rPr>
          <w:rFonts w:ascii="Arial" w:hAnsi="Arial" w:cs="Arial"/>
          <w:b/>
          <w:lang w:val="ru-RU"/>
        </w:rPr>
      </w:pPr>
      <w:r>
        <w:rPr>
          <w:rFonts w:ascii="Arial" w:hAnsi="Arial" w:cs="Arial"/>
          <w:b/>
          <w:lang w:val="ru-RU"/>
        </w:rPr>
        <w:t>1</w:t>
      </w:r>
      <w:r w:rsidR="00343FEA">
        <w:rPr>
          <w:rFonts w:ascii="Arial" w:hAnsi="Arial" w:cs="Arial"/>
          <w:b/>
          <w:lang w:val="ru-RU"/>
        </w:rPr>
        <w:t>6</w:t>
      </w:r>
      <w:r w:rsidRPr="008566BF">
        <w:rPr>
          <w:rFonts w:ascii="Arial" w:hAnsi="Arial" w:cs="Arial"/>
          <w:b/>
          <w:lang w:val="ru-RU"/>
        </w:rPr>
        <w:t>. КОРИШЋЕЊЕ ПАТЕНТА И ОДГОВОРНОСТ ЗА ПОВРЕДУ ЗАШТИЋЕНИХ ПРАВА ИНТЕЛЕКТУАЛНЕ СВОЈИНЕ ТРЕЋИХ ЛИЦА</w:t>
      </w:r>
    </w:p>
    <w:p w:rsidR="00134106" w:rsidRPr="008566BF" w:rsidRDefault="00134106" w:rsidP="00134106">
      <w:pPr>
        <w:jc w:val="both"/>
        <w:rPr>
          <w:rFonts w:ascii="Arial" w:hAnsi="Arial" w:cs="Arial"/>
          <w:b/>
          <w:lang w:val="ru-RU"/>
        </w:rPr>
      </w:pPr>
    </w:p>
    <w:p w:rsidR="00134106" w:rsidRDefault="00134106" w:rsidP="00134106">
      <w:pPr>
        <w:jc w:val="both"/>
        <w:rPr>
          <w:rFonts w:ascii="Arial" w:eastAsia="TimesNewRomanPSMT" w:hAnsi="Arial" w:cs="Arial"/>
          <w:bCs/>
          <w:iCs/>
          <w:lang w:val="sr-Cyrl-CS"/>
        </w:rPr>
      </w:pPr>
      <w:r w:rsidRPr="008566BF">
        <w:rPr>
          <w:rFonts w:ascii="Arial" w:eastAsia="TimesNewRomanPSMT" w:hAnsi="Arial" w:cs="Arial"/>
          <w:bCs/>
          <w:iCs/>
          <w:lang w:val="ru-RU"/>
        </w:rPr>
        <w:t>Накнаду за коришћење патената, као и одговорност за повреду заштићених права интелектуалне својине трећих лица сноси понуђач.</w:t>
      </w:r>
    </w:p>
    <w:p w:rsidR="00134106" w:rsidRPr="002C3F3D" w:rsidRDefault="00134106" w:rsidP="00134106">
      <w:pPr>
        <w:jc w:val="both"/>
        <w:rPr>
          <w:rFonts w:ascii="Arial" w:hAnsi="Arial" w:cs="Arial"/>
          <w:b/>
          <w:lang w:val="sr-Cyrl-CS"/>
        </w:rPr>
      </w:pPr>
    </w:p>
    <w:p w:rsidR="00134106" w:rsidRPr="008566BF" w:rsidRDefault="00830463" w:rsidP="00134106">
      <w:pPr>
        <w:jc w:val="both"/>
        <w:rPr>
          <w:rFonts w:ascii="Arial" w:hAnsi="Arial" w:cs="Arial"/>
          <w:b/>
          <w:bCs/>
          <w:lang w:val="ru-RU"/>
        </w:rPr>
      </w:pPr>
      <w:r>
        <w:rPr>
          <w:rFonts w:ascii="Arial" w:hAnsi="Arial" w:cs="Arial"/>
          <w:b/>
          <w:bCs/>
          <w:lang w:val="ru-RU"/>
        </w:rPr>
        <w:t>1</w:t>
      </w:r>
      <w:r w:rsidR="00343FEA">
        <w:rPr>
          <w:rFonts w:ascii="Arial" w:hAnsi="Arial" w:cs="Arial"/>
          <w:b/>
          <w:bCs/>
          <w:lang w:val="ru-RU"/>
        </w:rPr>
        <w:t>7</w:t>
      </w:r>
      <w:r w:rsidR="00134106" w:rsidRPr="008566BF">
        <w:rPr>
          <w:rFonts w:ascii="Arial" w:hAnsi="Arial" w:cs="Arial"/>
          <w:b/>
          <w:bCs/>
          <w:lang w:val="ru-RU"/>
        </w:rPr>
        <w:t xml:space="preserve">. НАЧИН И РОК ЗА ПОДНОШЕЊЕ ЗАХТЕВА ЗА ЗАШТИТУ ПРАВА ПОНУЂАЧА </w:t>
      </w:r>
    </w:p>
    <w:p w:rsidR="00134106" w:rsidRDefault="00134106" w:rsidP="00134106">
      <w:pPr>
        <w:jc w:val="both"/>
        <w:rPr>
          <w:rFonts w:ascii="Arial" w:hAnsi="Arial" w:cs="Arial"/>
          <w:lang w:val="ru-RU"/>
        </w:rPr>
      </w:pPr>
    </w:p>
    <w:p w:rsidR="00F3045F" w:rsidRDefault="00F3045F" w:rsidP="00F3045F">
      <w:pPr>
        <w:jc w:val="both"/>
        <w:rPr>
          <w:rFonts w:ascii="Arial" w:hAnsi="Arial" w:cs="Arial"/>
        </w:rPr>
      </w:pPr>
      <w:proofErr w:type="gramStart"/>
      <w:r w:rsidRPr="00315408">
        <w:rPr>
          <w:rFonts w:ascii="Arial" w:hAnsi="Arial" w:cs="Arial"/>
        </w:rPr>
        <w:t xml:space="preserve">Захтев за заштиту права може да поднесе понуђач, односно свако заинтересовано лице које има интерес за доделу уговора у конкретном поступку јавне набавке и који је претрпео или би могао да претрпи штету због поступања наручиоца противно одредбама овог </w:t>
      </w:r>
      <w:r>
        <w:rPr>
          <w:rFonts w:ascii="Arial" w:hAnsi="Arial" w:cs="Arial"/>
        </w:rPr>
        <w:t>ЗЈН</w:t>
      </w:r>
      <w:r w:rsidRPr="00315408">
        <w:rPr>
          <w:rFonts w:ascii="Arial" w:hAnsi="Arial" w:cs="Arial"/>
        </w:rPr>
        <w:t>.</w:t>
      </w:r>
      <w:proofErr w:type="gramEnd"/>
      <w:r w:rsidRPr="00315408">
        <w:rPr>
          <w:rFonts w:ascii="Arial" w:hAnsi="Arial" w:cs="Arial"/>
        </w:rPr>
        <w:t xml:space="preserve"> </w:t>
      </w:r>
    </w:p>
    <w:p w:rsidR="00F3045F" w:rsidRDefault="00F3045F" w:rsidP="00F3045F">
      <w:pPr>
        <w:jc w:val="both"/>
        <w:rPr>
          <w:rFonts w:ascii="Arial" w:hAnsi="Arial" w:cs="Arial"/>
        </w:rPr>
      </w:pPr>
      <w:r w:rsidRPr="00315408">
        <w:rPr>
          <w:rFonts w:ascii="Arial" w:hAnsi="Arial" w:cs="Arial"/>
        </w:rPr>
        <w:t xml:space="preserve">Захтев за заштиту права подноси се наручиоцу, а копија се истовремено доставља Републичкој комисији за заштиту права у поступцима јавних набавки (у даљем тексту: Републичка комисија). </w:t>
      </w:r>
    </w:p>
    <w:p w:rsidR="00F3045F" w:rsidRDefault="00F3045F" w:rsidP="00F3045F">
      <w:pPr>
        <w:jc w:val="both"/>
        <w:rPr>
          <w:rFonts w:ascii="Arial" w:hAnsi="Arial" w:cs="Arial"/>
        </w:rPr>
      </w:pPr>
      <w:r w:rsidRPr="00315408">
        <w:rPr>
          <w:rFonts w:ascii="Arial" w:hAnsi="Arial" w:cs="Arial"/>
        </w:rPr>
        <w:lastRenderedPageBreak/>
        <w:t xml:space="preserve">Захтев за заштиту права се доставља наручиоцу непосредно, електронском поштом на e-mail: </w:t>
      </w:r>
      <w:hyperlink r:id="rId13" w:history="1">
        <w:r w:rsidRPr="00454CC3">
          <w:rPr>
            <w:rStyle w:val="Hyperlink"/>
            <w:rFonts w:ascii="Arial" w:hAnsi="Arial" w:cs="Arial"/>
            <w:i/>
            <w:iCs/>
          </w:rPr>
          <w:t>olja.jasovic@sobatocina.org.rs</w:t>
        </w:r>
      </w:hyperlink>
      <w:r>
        <w:rPr>
          <w:rFonts w:ascii="Arial" w:hAnsi="Arial" w:cs="Arial"/>
          <w:i/>
          <w:iCs/>
          <w:color w:val="auto"/>
          <w:lang w:val="sr-Cyrl-CS"/>
        </w:rPr>
        <w:t xml:space="preserve"> </w:t>
      </w:r>
      <w:r w:rsidRPr="00F3045F">
        <w:rPr>
          <w:rFonts w:ascii="Arial" w:hAnsi="Arial" w:cs="Arial"/>
          <w:color w:val="auto"/>
          <w:lang w:val="ru-RU"/>
        </w:rPr>
        <w:t>или факсом</w:t>
      </w:r>
      <w:r w:rsidRPr="00F3045F">
        <w:rPr>
          <w:rFonts w:ascii="Arial" w:hAnsi="Arial" w:cs="Arial"/>
          <w:color w:val="auto"/>
          <w:lang w:val="sr-Cyrl-CS"/>
        </w:rPr>
        <w:t>: 034/6842-314</w:t>
      </w:r>
      <w:r w:rsidRPr="00315408">
        <w:rPr>
          <w:rFonts w:ascii="Arial" w:hAnsi="Arial" w:cs="Arial"/>
        </w:rPr>
        <w:t xml:space="preserve"> или препорученом пошиљком са повратницом на адресу </w:t>
      </w:r>
      <w:r>
        <w:rPr>
          <w:rFonts w:ascii="Arial" w:hAnsi="Arial" w:cs="Arial"/>
        </w:rPr>
        <w:t>наручиоца</w:t>
      </w:r>
      <w:r w:rsidRPr="00315408">
        <w:rPr>
          <w:rFonts w:ascii="Arial" w:hAnsi="Arial" w:cs="Arial"/>
        </w:rPr>
        <w:t>.</w:t>
      </w:r>
    </w:p>
    <w:p w:rsidR="00F3045F" w:rsidRDefault="00F3045F" w:rsidP="00F3045F">
      <w:pPr>
        <w:jc w:val="both"/>
        <w:rPr>
          <w:rFonts w:ascii="Arial" w:hAnsi="Arial" w:cs="Arial"/>
        </w:rPr>
      </w:pPr>
      <w:proofErr w:type="gramStart"/>
      <w:r w:rsidRPr="00315408">
        <w:rPr>
          <w:rFonts w:ascii="Arial" w:hAnsi="Arial" w:cs="Arial"/>
        </w:rPr>
        <w:t>Захтев за заштиту права може се поднети у току целог поступка јав</w:t>
      </w:r>
      <w:r>
        <w:rPr>
          <w:rFonts w:ascii="Arial" w:hAnsi="Arial" w:cs="Arial"/>
        </w:rPr>
        <w:t>не набавке, против сваке радње н</w:t>
      </w:r>
      <w:r w:rsidRPr="00315408">
        <w:rPr>
          <w:rFonts w:ascii="Arial" w:hAnsi="Arial" w:cs="Arial"/>
        </w:rPr>
        <w:t xml:space="preserve">аручиоца, осим ако </w:t>
      </w:r>
      <w:r>
        <w:rPr>
          <w:rFonts w:ascii="Arial" w:hAnsi="Arial" w:cs="Arial"/>
        </w:rPr>
        <w:t>ЗЈН</w:t>
      </w:r>
      <w:r w:rsidRPr="00315408">
        <w:rPr>
          <w:rFonts w:ascii="Arial" w:hAnsi="Arial" w:cs="Arial"/>
        </w:rPr>
        <w:t xml:space="preserve"> није другачије одређено.</w:t>
      </w:r>
      <w:proofErr w:type="gramEnd"/>
      <w:r w:rsidRPr="00315408">
        <w:rPr>
          <w:rFonts w:ascii="Arial" w:hAnsi="Arial" w:cs="Arial"/>
        </w:rPr>
        <w:t xml:space="preserve"> </w:t>
      </w:r>
      <w:proofErr w:type="gramStart"/>
      <w:r w:rsidRPr="00315408">
        <w:rPr>
          <w:rFonts w:ascii="Arial" w:hAnsi="Arial" w:cs="Arial"/>
        </w:rPr>
        <w:t>О поднетом захтеву за заштиту права наручилац обавештава све учеснике у поступку јавне набавке, односно објављује обавештење о поднетом захтеву на Порталу јавних набавки</w:t>
      </w:r>
      <w:r>
        <w:rPr>
          <w:rFonts w:ascii="Arial" w:hAnsi="Arial" w:cs="Arial"/>
        </w:rPr>
        <w:t xml:space="preserve"> и на интернет страници наручиоца</w:t>
      </w:r>
      <w:r w:rsidRPr="00315408">
        <w:rPr>
          <w:rFonts w:ascii="Arial" w:hAnsi="Arial" w:cs="Arial"/>
        </w:rPr>
        <w:t xml:space="preserve">, најкасније у року од </w:t>
      </w:r>
      <w:r>
        <w:rPr>
          <w:rFonts w:ascii="Arial" w:hAnsi="Arial" w:cs="Arial"/>
        </w:rPr>
        <w:t>два</w:t>
      </w:r>
      <w:r w:rsidRPr="00315408">
        <w:rPr>
          <w:rFonts w:ascii="Arial" w:hAnsi="Arial" w:cs="Arial"/>
        </w:rPr>
        <w:t xml:space="preserve"> дана од дана пријема захтева.</w:t>
      </w:r>
      <w:proofErr w:type="gramEnd"/>
      <w:r w:rsidRPr="00315408">
        <w:rPr>
          <w:rFonts w:ascii="Arial" w:hAnsi="Arial" w:cs="Arial"/>
        </w:rPr>
        <w:t xml:space="preserve"> </w:t>
      </w:r>
    </w:p>
    <w:p w:rsidR="00F3045F" w:rsidRDefault="00F3045F" w:rsidP="00F3045F">
      <w:pPr>
        <w:jc w:val="both"/>
        <w:rPr>
          <w:rFonts w:ascii="Arial" w:hAnsi="Arial" w:cs="Arial"/>
        </w:rPr>
      </w:pPr>
      <w:proofErr w:type="gramStart"/>
      <w:r w:rsidRPr="00315408">
        <w:rPr>
          <w:rFonts w:ascii="Arial" w:hAnsi="Arial" w:cs="Arial"/>
        </w:rPr>
        <w:t>Захтев за заштиту права којим се оспорава врста поступка, садржина позива за подношење понуда или конкурсне документације сматраће се благовре</w:t>
      </w:r>
      <w:r>
        <w:rPr>
          <w:rFonts w:ascii="Arial" w:hAnsi="Arial" w:cs="Arial"/>
        </w:rPr>
        <w:t>меним ако је примљен од стране н</w:t>
      </w:r>
      <w:r w:rsidRPr="00315408">
        <w:rPr>
          <w:rFonts w:ascii="Arial" w:hAnsi="Arial" w:cs="Arial"/>
        </w:rPr>
        <w:t xml:space="preserve">аручиоца најкасније </w:t>
      </w:r>
      <w:r>
        <w:rPr>
          <w:rFonts w:ascii="Arial" w:hAnsi="Arial" w:cs="Arial"/>
        </w:rPr>
        <w:t>три</w:t>
      </w:r>
      <w:r w:rsidRPr="00315408">
        <w:rPr>
          <w:rFonts w:ascii="Arial" w:hAnsi="Arial" w:cs="Arial"/>
        </w:rPr>
        <w:t xml:space="preserve"> дана пре истека рока за подношење понуда, без обзира на начин достављања и уколико је подносилац захтева у складу са чланом 63.</w:t>
      </w:r>
      <w:proofErr w:type="gramEnd"/>
      <w:r w:rsidRPr="00315408">
        <w:rPr>
          <w:rFonts w:ascii="Arial" w:hAnsi="Arial" w:cs="Arial"/>
        </w:rPr>
        <w:t xml:space="preserve"> </w:t>
      </w:r>
      <w:proofErr w:type="gramStart"/>
      <w:r w:rsidRPr="00315408">
        <w:rPr>
          <w:rFonts w:ascii="Arial" w:hAnsi="Arial" w:cs="Arial"/>
        </w:rPr>
        <w:t>став</w:t>
      </w:r>
      <w:proofErr w:type="gramEnd"/>
      <w:r w:rsidRPr="00315408">
        <w:rPr>
          <w:rFonts w:ascii="Arial" w:hAnsi="Arial" w:cs="Arial"/>
        </w:rPr>
        <w:t xml:space="preserve"> 2. </w:t>
      </w:r>
      <w:proofErr w:type="gramStart"/>
      <w:r>
        <w:rPr>
          <w:rFonts w:ascii="Arial" w:hAnsi="Arial" w:cs="Arial"/>
        </w:rPr>
        <w:t>ЗЈН указао н</w:t>
      </w:r>
      <w:r w:rsidRPr="00315408">
        <w:rPr>
          <w:rFonts w:ascii="Arial" w:hAnsi="Arial" w:cs="Arial"/>
        </w:rPr>
        <w:t>аручиоцу на евентуалне недостатке и неправилности, а наручилац исте није отклонио.</w:t>
      </w:r>
      <w:proofErr w:type="gramEnd"/>
      <w:r w:rsidRPr="00315408">
        <w:rPr>
          <w:rFonts w:ascii="Arial" w:hAnsi="Arial" w:cs="Arial"/>
        </w:rPr>
        <w:t xml:space="preserve"> </w:t>
      </w:r>
    </w:p>
    <w:p w:rsidR="00F3045F" w:rsidRDefault="00F3045F" w:rsidP="00F3045F">
      <w:pPr>
        <w:jc w:val="both"/>
        <w:rPr>
          <w:rFonts w:ascii="Arial" w:hAnsi="Arial" w:cs="Arial"/>
        </w:rPr>
      </w:pPr>
      <w:proofErr w:type="gramStart"/>
      <w:r w:rsidRPr="00315408">
        <w:rPr>
          <w:rFonts w:ascii="Arial" w:hAnsi="Arial" w:cs="Arial"/>
        </w:rPr>
        <w:t>Захтев за заштиту права којим се оспоравају радње које наручилац предузме пре истека рока за подношење понуда, а након истека рока из претходног става, сматраће се благовременим уколико је поднет најкасније до истека рока за подношење понуда.</w:t>
      </w:r>
      <w:proofErr w:type="gramEnd"/>
      <w:r w:rsidRPr="00315408">
        <w:rPr>
          <w:rFonts w:ascii="Arial" w:hAnsi="Arial" w:cs="Arial"/>
        </w:rPr>
        <w:t xml:space="preserve"> </w:t>
      </w:r>
    </w:p>
    <w:p w:rsidR="00F3045F" w:rsidRDefault="00F3045F" w:rsidP="00F3045F">
      <w:pPr>
        <w:jc w:val="both"/>
        <w:rPr>
          <w:rFonts w:ascii="Arial" w:hAnsi="Arial" w:cs="Arial"/>
        </w:rPr>
      </w:pPr>
      <w:proofErr w:type="gramStart"/>
      <w:r w:rsidRPr="00315408">
        <w:rPr>
          <w:rFonts w:ascii="Arial" w:hAnsi="Arial" w:cs="Arial"/>
        </w:rPr>
        <w:t>После доношења одлуке о додели уговора из чл.108.</w:t>
      </w:r>
      <w:proofErr w:type="gramEnd"/>
      <w:r w:rsidRPr="00315408">
        <w:rPr>
          <w:rFonts w:ascii="Arial" w:hAnsi="Arial" w:cs="Arial"/>
        </w:rPr>
        <w:t xml:space="preserve"> </w:t>
      </w:r>
      <w:proofErr w:type="gramStart"/>
      <w:r>
        <w:rPr>
          <w:rFonts w:ascii="Arial" w:hAnsi="Arial" w:cs="Arial"/>
        </w:rPr>
        <w:t>ЗЈН</w:t>
      </w:r>
      <w:r w:rsidRPr="00315408">
        <w:rPr>
          <w:rFonts w:ascii="Arial" w:hAnsi="Arial" w:cs="Arial"/>
        </w:rPr>
        <w:t xml:space="preserve"> или одлуке о обустави поступка јавне набавке из чл.</w:t>
      </w:r>
      <w:proofErr w:type="gramEnd"/>
      <w:r w:rsidRPr="00315408">
        <w:rPr>
          <w:rFonts w:ascii="Arial" w:hAnsi="Arial" w:cs="Arial"/>
        </w:rPr>
        <w:t xml:space="preserve"> 109. </w:t>
      </w:r>
      <w:r>
        <w:rPr>
          <w:rFonts w:ascii="Arial" w:hAnsi="Arial" w:cs="Arial"/>
        </w:rPr>
        <w:t>ЗЈН</w:t>
      </w:r>
      <w:r w:rsidRPr="00315408">
        <w:rPr>
          <w:rFonts w:ascii="Arial" w:hAnsi="Arial" w:cs="Arial"/>
        </w:rPr>
        <w:t xml:space="preserve">, рок за подношење захтева за заштиту права је </w:t>
      </w:r>
      <w:r>
        <w:rPr>
          <w:rFonts w:ascii="Arial" w:hAnsi="Arial" w:cs="Arial"/>
        </w:rPr>
        <w:t>пет</w:t>
      </w:r>
      <w:r w:rsidRPr="00315408">
        <w:rPr>
          <w:rFonts w:ascii="Arial" w:hAnsi="Arial" w:cs="Arial"/>
        </w:rPr>
        <w:t xml:space="preserve"> дана од дана објављивања одлуке на Порталу јавних набавки.</w:t>
      </w:r>
    </w:p>
    <w:p w:rsidR="00F3045F" w:rsidRDefault="00F3045F" w:rsidP="00F3045F">
      <w:pPr>
        <w:jc w:val="both"/>
        <w:rPr>
          <w:rFonts w:ascii="Arial" w:hAnsi="Arial" w:cs="Arial"/>
        </w:rPr>
      </w:pPr>
      <w:proofErr w:type="gramStart"/>
      <w:r w:rsidRPr="00315408">
        <w:rPr>
          <w:rFonts w:ascii="Arial" w:hAnsi="Arial" w:cs="Arial"/>
        </w:rPr>
        <w:t>Захтевом за заштиту права не могу се оспоравати радње наручиоца предузете у поступку јавне набавке ако су подносиоцу захтева били или могли бити познати разлози за његово подношење пре истека рока за подношење понуда, а подносилац захтева га није поднео пре истека тог рока.</w:t>
      </w:r>
      <w:proofErr w:type="gramEnd"/>
    </w:p>
    <w:p w:rsidR="00F3045F" w:rsidRDefault="00F3045F" w:rsidP="00F3045F">
      <w:pPr>
        <w:jc w:val="both"/>
        <w:rPr>
          <w:rFonts w:ascii="Arial" w:hAnsi="Arial" w:cs="Arial"/>
        </w:rPr>
      </w:pPr>
      <w:proofErr w:type="gramStart"/>
      <w:r w:rsidRPr="00315408">
        <w:rPr>
          <w:rFonts w:ascii="Arial" w:hAnsi="Arial" w:cs="Arial"/>
        </w:rPr>
        <w:t>Ако је у истом поступку јавне набавке поново поднет захтев за заштиту права од стране истог подносиоца захтева, у том захтеву се не могу оспоравати радње наручиоца за које је подносилац захтева знао или могао знати приликом подношења претходног захтева.</w:t>
      </w:r>
      <w:proofErr w:type="gramEnd"/>
      <w:r w:rsidRPr="00315408">
        <w:rPr>
          <w:rFonts w:ascii="Arial" w:hAnsi="Arial" w:cs="Arial"/>
        </w:rPr>
        <w:t xml:space="preserve"> </w:t>
      </w:r>
    </w:p>
    <w:p w:rsidR="00F3045F" w:rsidRDefault="00F3045F" w:rsidP="00F3045F">
      <w:pPr>
        <w:jc w:val="both"/>
        <w:rPr>
          <w:rFonts w:ascii="Arial" w:hAnsi="Arial" w:cs="Arial"/>
        </w:rPr>
      </w:pPr>
      <w:proofErr w:type="gramStart"/>
      <w:r w:rsidRPr="00315408">
        <w:rPr>
          <w:rFonts w:ascii="Arial" w:hAnsi="Arial" w:cs="Arial"/>
        </w:rPr>
        <w:t>Захтев за заштиту права не задржава даље активности наручиоца у поступку јавне набавке у складу са одредбама члана 150.</w:t>
      </w:r>
      <w:proofErr w:type="gramEnd"/>
      <w:r w:rsidRPr="00315408">
        <w:rPr>
          <w:rFonts w:ascii="Arial" w:hAnsi="Arial" w:cs="Arial"/>
        </w:rPr>
        <w:t xml:space="preserve"> </w:t>
      </w:r>
      <w:proofErr w:type="gramStart"/>
      <w:r w:rsidRPr="00315408">
        <w:rPr>
          <w:rFonts w:ascii="Arial" w:hAnsi="Arial" w:cs="Arial"/>
        </w:rPr>
        <w:t>овог</w:t>
      </w:r>
      <w:proofErr w:type="gramEnd"/>
      <w:r w:rsidRPr="00315408">
        <w:rPr>
          <w:rFonts w:ascii="Arial" w:hAnsi="Arial" w:cs="Arial"/>
        </w:rPr>
        <w:t xml:space="preserve"> </w:t>
      </w:r>
      <w:r>
        <w:rPr>
          <w:rFonts w:ascii="Arial" w:hAnsi="Arial" w:cs="Arial"/>
        </w:rPr>
        <w:t>ЗЈН</w:t>
      </w:r>
      <w:r w:rsidRPr="00315408">
        <w:rPr>
          <w:rFonts w:ascii="Arial" w:hAnsi="Arial" w:cs="Arial"/>
        </w:rPr>
        <w:t xml:space="preserve">. </w:t>
      </w:r>
    </w:p>
    <w:p w:rsidR="00F3045F" w:rsidRDefault="00F3045F" w:rsidP="00F3045F">
      <w:pPr>
        <w:jc w:val="both"/>
        <w:rPr>
          <w:rFonts w:ascii="Arial" w:hAnsi="Arial" w:cs="Arial"/>
        </w:rPr>
      </w:pPr>
      <w:r w:rsidRPr="00315408">
        <w:rPr>
          <w:rFonts w:ascii="Arial" w:hAnsi="Arial" w:cs="Arial"/>
        </w:rPr>
        <w:t xml:space="preserve">Захтев за заштиту права мора да садржи: </w:t>
      </w:r>
    </w:p>
    <w:p w:rsidR="00F3045F" w:rsidRDefault="00F3045F" w:rsidP="00F3045F">
      <w:pPr>
        <w:jc w:val="both"/>
        <w:rPr>
          <w:rFonts w:ascii="Arial" w:hAnsi="Arial" w:cs="Arial"/>
        </w:rPr>
      </w:pPr>
      <w:r w:rsidRPr="00315408">
        <w:rPr>
          <w:rFonts w:ascii="Arial" w:hAnsi="Arial" w:cs="Arial"/>
        </w:rPr>
        <w:t xml:space="preserve">1) </w:t>
      </w:r>
      <w:proofErr w:type="gramStart"/>
      <w:r w:rsidRPr="00315408">
        <w:rPr>
          <w:rFonts w:ascii="Arial" w:hAnsi="Arial" w:cs="Arial"/>
        </w:rPr>
        <w:t>назив</w:t>
      </w:r>
      <w:proofErr w:type="gramEnd"/>
      <w:r w:rsidRPr="00315408">
        <w:rPr>
          <w:rFonts w:ascii="Arial" w:hAnsi="Arial" w:cs="Arial"/>
        </w:rPr>
        <w:t xml:space="preserve"> и адресу подносиоца захтева и лице за контакт;</w:t>
      </w:r>
    </w:p>
    <w:p w:rsidR="00F3045F" w:rsidRDefault="00F3045F" w:rsidP="00F3045F">
      <w:pPr>
        <w:jc w:val="both"/>
        <w:rPr>
          <w:rFonts w:ascii="Arial" w:hAnsi="Arial" w:cs="Arial"/>
        </w:rPr>
      </w:pPr>
      <w:r w:rsidRPr="00315408">
        <w:rPr>
          <w:rFonts w:ascii="Arial" w:hAnsi="Arial" w:cs="Arial"/>
        </w:rPr>
        <w:t xml:space="preserve">2) </w:t>
      </w:r>
      <w:proofErr w:type="gramStart"/>
      <w:r w:rsidRPr="00315408">
        <w:rPr>
          <w:rFonts w:ascii="Arial" w:hAnsi="Arial" w:cs="Arial"/>
        </w:rPr>
        <w:t>назив</w:t>
      </w:r>
      <w:proofErr w:type="gramEnd"/>
      <w:r w:rsidRPr="00315408">
        <w:rPr>
          <w:rFonts w:ascii="Arial" w:hAnsi="Arial" w:cs="Arial"/>
        </w:rPr>
        <w:t xml:space="preserve"> и адресу наручиоца; </w:t>
      </w:r>
    </w:p>
    <w:p w:rsidR="00F3045F" w:rsidRDefault="00F3045F" w:rsidP="00F3045F">
      <w:pPr>
        <w:jc w:val="both"/>
        <w:rPr>
          <w:rFonts w:ascii="Arial" w:hAnsi="Arial" w:cs="Arial"/>
        </w:rPr>
      </w:pPr>
      <w:proofErr w:type="gramStart"/>
      <w:r w:rsidRPr="00315408">
        <w:rPr>
          <w:rFonts w:ascii="Arial" w:hAnsi="Arial" w:cs="Arial"/>
        </w:rPr>
        <w:t>3)податке</w:t>
      </w:r>
      <w:proofErr w:type="gramEnd"/>
      <w:r w:rsidRPr="00315408">
        <w:rPr>
          <w:rFonts w:ascii="Arial" w:hAnsi="Arial" w:cs="Arial"/>
        </w:rPr>
        <w:t xml:space="preserve"> о јавној набавци која је предмет захтева, односно о одлуци наручиоца; </w:t>
      </w:r>
    </w:p>
    <w:p w:rsidR="00F3045F" w:rsidRDefault="00F3045F" w:rsidP="00F3045F">
      <w:pPr>
        <w:jc w:val="both"/>
        <w:rPr>
          <w:rFonts w:ascii="Arial" w:hAnsi="Arial" w:cs="Arial"/>
        </w:rPr>
      </w:pPr>
      <w:r w:rsidRPr="00315408">
        <w:rPr>
          <w:rFonts w:ascii="Arial" w:hAnsi="Arial" w:cs="Arial"/>
        </w:rPr>
        <w:t xml:space="preserve">4) </w:t>
      </w:r>
      <w:proofErr w:type="gramStart"/>
      <w:r w:rsidRPr="00315408">
        <w:rPr>
          <w:rFonts w:ascii="Arial" w:hAnsi="Arial" w:cs="Arial"/>
        </w:rPr>
        <w:t>повреде</w:t>
      </w:r>
      <w:proofErr w:type="gramEnd"/>
      <w:r w:rsidRPr="00315408">
        <w:rPr>
          <w:rFonts w:ascii="Arial" w:hAnsi="Arial" w:cs="Arial"/>
        </w:rPr>
        <w:t xml:space="preserve"> прописа којима се уређује поступак јавне набавке;</w:t>
      </w:r>
    </w:p>
    <w:p w:rsidR="00F3045F" w:rsidRDefault="00F3045F" w:rsidP="00F3045F">
      <w:pPr>
        <w:jc w:val="both"/>
        <w:rPr>
          <w:rFonts w:ascii="Arial" w:hAnsi="Arial" w:cs="Arial"/>
        </w:rPr>
      </w:pPr>
      <w:r w:rsidRPr="00315408">
        <w:rPr>
          <w:rFonts w:ascii="Arial" w:hAnsi="Arial" w:cs="Arial"/>
        </w:rPr>
        <w:t xml:space="preserve">5) </w:t>
      </w:r>
      <w:proofErr w:type="gramStart"/>
      <w:r w:rsidRPr="00315408">
        <w:rPr>
          <w:rFonts w:ascii="Arial" w:hAnsi="Arial" w:cs="Arial"/>
        </w:rPr>
        <w:t>чињенице</w:t>
      </w:r>
      <w:proofErr w:type="gramEnd"/>
      <w:r w:rsidRPr="00315408">
        <w:rPr>
          <w:rFonts w:ascii="Arial" w:hAnsi="Arial" w:cs="Arial"/>
        </w:rPr>
        <w:t xml:space="preserve"> и доказе којима се повреде доказују; </w:t>
      </w:r>
    </w:p>
    <w:p w:rsidR="00F3045F" w:rsidRDefault="00F3045F" w:rsidP="00F3045F">
      <w:pPr>
        <w:jc w:val="both"/>
        <w:rPr>
          <w:rFonts w:ascii="Arial" w:hAnsi="Arial" w:cs="Arial"/>
        </w:rPr>
      </w:pPr>
      <w:r w:rsidRPr="00315408">
        <w:rPr>
          <w:rFonts w:ascii="Arial" w:hAnsi="Arial" w:cs="Arial"/>
        </w:rPr>
        <w:t xml:space="preserve">6) </w:t>
      </w:r>
      <w:proofErr w:type="gramStart"/>
      <w:r w:rsidRPr="00315408">
        <w:rPr>
          <w:rFonts w:ascii="Arial" w:hAnsi="Arial" w:cs="Arial"/>
        </w:rPr>
        <w:t>потврду</w:t>
      </w:r>
      <w:proofErr w:type="gramEnd"/>
      <w:r w:rsidRPr="00315408">
        <w:rPr>
          <w:rFonts w:ascii="Arial" w:hAnsi="Arial" w:cs="Arial"/>
        </w:rPr>
        <w:t xml:space="preserve"> о уплати таксе из члана 156. </w:t>
      </w:r>
      <w:proofErr w:type="gramStart"/>
      <w:r w:rsidRPr="00315408">
        <w:rPr>
          <w:rFonts w:ascii="Arial" w:hAnsi="Arial" w:cs="Arial"/>
        </w:rPr>
        <w:t>овог</w:t>
      </w:r>
      <w:proofErr w:type="gramEnd"/>
      <w:r w:rsidRPr="00315408">
        <w:rPr>
          <w:rFonts w:ascii="Arial" w:hAnsi="Arial" w:cs="Arial"/>
        </w:rPr>
        <w:t xml:space="preserve"> </w:t>
      </w:r>
      <w:r>
        <w:rPr>
          <w:rFonts w:ascii="Arial" w:hAnsi="Arial" w:cs="Arial"/>
        </w:rPr>
        <w:t>ЗЈН</w:t>
      </w:r>
      <w:r w:rsidRPr="00315408">
        <w:rPr>
          <w:rFonts w:ascii="Arial" w:hAnsi="Arial" w:cs="Arial"/>
        </w:rPr>
        <w:t>;</w:t>
      </w:r>
    </w:p>
    <w:p w:rsidR="00F3045F" w:rsidRDefault="00F3045F" w:rsidP="00F3045F">
      <w:pPr>
        <w:jc w:val="both"/>
        <w:rPr>
          <w:rFonts w:ascii="Arial" w:hAnsi="Arial" w:cs="Arial"/>
        </w:rPr>
      </w:pPr>
      <w:r w:rsidRPr="00315408">
        <w:rPr>
          <w:rFonts w:ascii="Arial" w:hAnsi="Arial" w:cs="Arial"/>
        </w:rPr>
        <w:t xml:space="preserve">7) </w:t>
      </w:r>
      <w:proofErr w:type="gramStart"/>
      <w:r w:rsidRPr="00315408">
        <w:rPr>
          <w:rFonts w:ascii="Arial" w:hAnsi="Arial" w:cs="Arial"/>
        </w:rPr>
        <w:t>потпис</w:t>
      </w:r>
      <w:proofErr w:type="gramEnd"/>
      <w:r w:rsidRPr="00315408">
        <w:rPr>
          <w:rFonts w:ascii="Arial" w:hAnsi="Arial" w:cs="Arial"/>
        </w:rPr>
        <w:t xml:space="preserve"> подносиоца. </w:t>
      </w:r>
    </w:p>
    <w:p w:rsidR="00F3045F" w:rsidRDefault="00F3045F" w:rsidP="00F3045F">
      <w:pPr>
        <w:jc w:val="both"/>
        <w:rPr>
          <w:rFonts w:ascii="Arial" w:hAnsi="Arial" w:cs="Arial"/>
        </w:rPr>
      </w:pPr>
      <w:proofErr w:type="gramStart"/>
      <w:r w:rsidRPr="00315408">
        <w:rPr>
          <w:rFonts w:ascii="Arial" w:hAnsi="Arial" w:cs="Arial"/>
        </w:rPr>
        <w:t>Валидан доказ о извршеној уплати таксе, у складу са Упутством о уплати таксе за подношење захтева за заштиту права Републичке комисије, објављеном на сајту Републичке комисије, у смислу члана 151.</w:t>
      </w:r>
      <w:proofErr w:type="gramEnd"/>
      <w:r w:rsidRPr="00315408">
        <w:rPr>
          <w:rFonts w:ascii="Arial" w:hAnsi="Arial" w:cs="Arial"/>
        </w:rPr>
        <w:t xml:space="preserve"> </w:t>
      </w:r>
      <w:proofErr w:type="gramStart"/>
      <w:r w:rsidRPr="00315408">
        <w:rPr>
          <w:rFonts w:ascii="Arial" w:hAnsi="Arial" w:cs="Arial"/>
        </w:rPr>
        <w:t>став</w:t>
      </w:r>
      <w:proofErr w:type="gramEnd"/>
      <w:r w:rsidRPr="00315408">
        <w:rPr>
          <w:rFonts w:ascii="Arial" w:hAnsi="Arial" w:cs="Arial"/>
        </w:rPr>
        <w:t xml:space="preserve"> 1. </w:t>
      </w:r>
      <w:proofErr w:type="gramStart"/>
      <w:r w:rsidRPr="00315408">
        <w:rPr>
          <w:rFonts w:ascii="Arial" w:hAnsi="Arial" w:cs="Arial"/>
        </w:rPr>
        <w:t>тачка</w:t>
      </w:r>
      <w:proofErr w:type="gramEnd"/>
      <w:r w:rsidRPr="00315408">
        <w:rPr>
          <w:rFonts w:ascii="Arial" w:hAnsi="Arial" w:cs="Arial"/>
        </w:rPr>
        <w:t xml:space="preserve"> 6) </w:t>
      </w:r>
      <w:r>
        <w:rPr>
          <w:rFonts w:ascii="Arial" w:hAnsi="Arial" w:cs="Arial"/>
        </w:rPr>
        <w:t>ЗЈН</w:t>
      </w:r>
      <w:r w:rsidRPr="00315408">
        <w:rPr>
          <w:rFonts w:ascii="Arial" w:hAnsi="Arial" w:cs="Arial"/>
        </w:rPr>
        <w:t xml:space="preserve">, је: </w:t>
      </w:r>
    </w:p>
    <w:p w:rsidR="00F3045F" w:rsidRPr="001B1537" w:rsidRDefault="00F3045F" w:rsidP="00F3045F">
      <w:pPr>
        <w:ind w:firstLine="708"/>
        <w:jc w:val="both"/>
        <w:rPr>
          <w:rFonts w:ascii="Arial" w:hAnsi="Arial" w:cs="Arial"/>
          <w:b/>
        </w:rPr>
      </w:pPr>
      <w:r w:rsidRPr="00315408">
        <w:rPr>
          <w:rFonts w:ascii="Arial" w:hAnsi="Arial" w:cs="Arial"/>
        </w:rPr>
        <w:t xml:space="preserve">1. </w:t>
      </w:r>
      <w:r w:rsidRPr="001B1537">
        <w:rPr>
          <w:rFonts w:ascii="Arial" w:hAnsi="Arial" w:cs="Arial"/>
          <w:b/>
        </w:rPr>
        <w:t xml:space="preserve">Потврда о извршеној уплати таксе из члана 156. ЗЈН која садржи следеће елементе: </w:t>
      </w:r>
    </w:p>
    <w:p w:rsidR="00F3045F" w:rsidRDefault="00F3045F" w:rsidP="00F3045F">
      <w:pPr>
        <w:ind w:firstLine="708"/>
        <w:jc w:val="both"/>
        <w:rPr>
          <w:rFonts w:ascii="Arial" w:hAnsi="Arial" w:cs="Arial"/>
        </w:rPr>
      </w:pPr>
      <w:r w:rsidRPr="00315408">
        <w:rPr>
          <w:rFonts w:ascii="Arial" w:hAnsi="Arial" w:cs="Arial"/>
        </w:rPr>
        <w:t xml:space="preserve">(1) </w:t>
      </w:r>
      <w:proofErr w:type="gramStart"/>
      <w:r w:rsidRPr="00315408">
        <w:rPr>
          <w:rFonts w:ascii="Arial" w:hAnsi="Arial" w:cs="Arial"/>
        </w:rPr>
        <w:t>да</w:t>
      </w:r>
      <w:proofErr w:type="gramEnd"/>
      <w:r w:rsidRPr="00315408">
        <w:rPr>
          <w:rFonts w:ascii="Arial" w:hAnsi="Arial" w:cs="Arial"/>
        </w:rPr>
        <w:t xml:space="preserve"> буде издата од стране банке и да садржи печат банке; </w:t>
      </w:r>
    </w:p>
    <w:p w:rsidR="00F3045F" w:rsidRDefault="00F3045F" w:rsidP="00F3045F">
      <w:pPr>
        <w:ind w:firstLine="708"/>
        <w:jc w:val="both"/>
        <w:rPr>
          <w:rFonts w:ascii="Arial" w:hAnsi="Arial" w:cs="Arial"/>
        </w:rPr>
      </w:pPr>
      <w:r w:rsidRPr="00315408">
        <w:rPr>
          <w:rFonts w:ascii="Arial" w:hAnsi="Arial" w:cs="Arial"/>
        </w:rPr>
        <w:t xml:space="preserve">(2) </w:t>
      </w:r>
      <w:proofErr w:type="gramStart"/>
      <w:r w:rsidRPr="00315408">
        <w:rPr>
          <w:rFonts w:ascii="Arial" w:hAnsi="Arial" w:cs="Arial"/>
        </w:rPr>
        <w:t>да</w:t>
      </w:r>
      <w:proofErr w:type="gramEnd"/>
      <w:r w:rsidRPr="00315408">
        <w:rPr>
          <w:rFonts w:ascii="Arial" w:hAnsi="Arial" w:cs="Arial"/>
        </w:rPr>
        <w:t xml:space="preserve"> представља доказ о извршеној уплати таксе, што значи да потврда мора да садржи податак да је налог за уплату таксе, односно налог за пренос средстава реализован, као и датум извршења налога. </w:t>
      </w:r>
      <w:proofErr w:type="gramStart"/>
      <w:r w:rsidRPr="00315408">
        <w:rPr>
          <w:rFonts w:ascii="Arial" w:hAnsi="Arial" w:cs="Arial"/>
        </w:rPr>
        <w:t xml:space="preserve">* Републичка комисија може да изврши увид у одговарајући извод евиденционог рачуна достављеног од стране </w:t>
      </w:r>
      <w:r w:rsidRPr="00315408">
        <w:rPr>
          <w:rFonts w:ascii="Arial" w:hAnsi="Arial" w:cs="Arial"/>
        </w:rPr>
        <w:lastRenderedPageBreak/>
        <w:t>Министарства финансија – Управе за трезор и на тај начин додатно провери чињеницу да ли је налог за пренос реализован.</w:t>
      </w:r>
      <w:proofErr w:type="gramEnd"/>
      <w:r w:rsidRPr="00315408">
        <w:rPr>
          <w:rFonts w:ascii="Arial" w:hAnsi="Arial" w:cs="Arial"/>
        </w:rPr>
        <w:t xml:space="preserve"> </w:t>
      </w:r>
    </w:p>
    <w:p w:rsidR="00F3045F" w:rsidRDefault="00F3045F" w:rsidP="00F3045F">
      <w:pPr>
        <w:ind w:firstLine="708"/>
        <w:jc w:val="both"/>
        <w:rPr>
          <w:rFonts w:ascii="Arial" w:hAnsi="Arial" w:cs="Arial"/>
        </w:rPr>
      </w:pPr>
      <w:r w:rsidRPr="00315408">
        <w:rPr>
          <w:rFonts w:ascii="Arial" w:hAnsi="Arial" w:cs="Arial"/>
        </w:rPr>
        <w:t xml:space="preserve">(3) </w:t>
      </w:r>
      <w:proofErr w:type="gramStart"/>
      <w:r w:rsidRPr="00315408">
        <w:rPr>
          <w:rFonts w:ascii="Arial" w:hAnsi="Arial" w:cs="Arial"/>
        </w:rPr>
        <w:t>износ</w:t>
      </w:r>
      <w:proofErr w:type="gramEnd"/>
      <w:r w:rsidRPr="00315408">
        <w:rPr>
          <w:rFonts w:ascii="Arial" w:hAnsi="Arial" w:cs="Arial"/>
        </w:rPr>
        <w:t xml:space="preserve"> таксе из члана 156. ЗЈН чија се уплата врши - 60.000 динара; </w:t>
      </w:r>
    </w:p>
    <w:p w:rsidR="00F3045F" w:rsidRDefault="00F3045F" w:rsidP="00F3045F">
      <w:pPr>
        <w:ind w:firstLine="708"/>
        <w:jc w:val="both"/>
        <w:rPr>
          <w:rFonts w:ascii="Arial" w:hAnsi="Arial" w:cs="Arial"/>
        </w:rPr>
      </w:pPr>
      <w:r w:rsidRPr="00315408">
        <w:rPr>
          <w:rFonts w:ascii="Arial" w:hAnsi="Arial" w:cs="Arial"/>
        </w:rPr>
        <w:t xml:space="preserve">(4) </w:t>
      </w:r>
      <w:proofErr w:type="gramStart"/>
      <w:r w:rsidRPr="00315408">
        <w:rPr>
          <w:rFonts w:ascii="Arial" w:hAnsi="Arial" w:cs="Arial"/>
        </w:rPr>
        <w:t>број</w:t>
      </w:r>
      <w:proofErr w:type="gramEnd"/>
      <w:r w:rsidRPr="00315408">
        <w:rPr>
          <w:rFonts w:ascii="Arial" w:hAnsi="Arial" w:cs="Arial"/>
        </w:rPr>
        <w:t xml:space="preserve"> рачуна: 840-30678845-06;</w:t>
      </w:r>
    </w:p>
    <w:p w:rsidR="00F3045F" w:rsidRDefault="00F3045F" w:rsidP="00F3045F">
      <w:pPr>
        <w:ind w:firstLine="708"/>
        <w:jc w:val="both"/>
        <w:rPr>
          <w:rFonts w:ascii="Arial" w:hAnsi="Arial" w:cs="Arial"/>
        </w:rPr>
      </w:pPr>
      <w:r w:rsidRPr="00315408">
        <w:rPr>
          <w:rFonts w:ascii="Arial" w:hAnsi="Arial" w:cs="Arial"/>
        </w:rPr>
        <w:t xml:space="preserve">(5) </w:t>
      </w:r>
      <w:proofErr w:type="gramStart"/>
      <w:r w:rsidRPr="00315408">
        <w:rPr>
          <w:rFonts w:ascii="Arial" w:hAnsi="Arial" w:cs="Arial"/>
        </w:rPr>
        <w:t>шифру</w:t>
      </w:r>
      <w:proofErr w:type="gramEnd"/>
      <w:r w:rsidRPr="00315408">
        <w:rPr>
          <w:rFonts w:ascii="Arial" w:hAnsi="Arial" w:cs="Arial"/>
        </w:rPr>
        <w:t xml:space="preserve"> плаћања: 153 или 253; </w:t>
      </w:r>
    </w:p>
    <w:p w:rsidR="00F3045F" w:rsidRDefault="00F3045F" w:rsidP="00F3045F">
      <w:pPr>
        <w:ind w:firstLine="708"/>
        <w:jc w:val="both"/>
        <w:rPr>
          <w:rFonts w:ascii="Arial" w:hAnsi="Arial" w:cs="Arial"/>
        </w:rPr>
      </w:pPr>
      <w:r w:rsidRPr="00315408">
        <w:rPr>
          <w:rFonts w:ascii="Arial" w:hAnsi="Arial" w:cs="Arial"/>
        </w:rPr>
        <w:t xml:space="preserve">(6) </w:t>
      </w:r>
      <w:proofErr w:type="gramStart"/>
      <w:r w:rsidRPr="00315408">
        <w:rPr>
          <w:rFonts w:ascii="Arial" w:hAnsi="Arial" w:cs="Arial"/>
        </w:rPr>
        <w:t>позив</w:t>
      </w:r>
      <w:proofErr w:type="gramEnd"/>
      <w:r w:rsidRPr="00315408">
        <w:rPr>
          <w:rFonts w:ascii="Arial" w:hAnsi="Arial" w:cs="Arial"/>
        </w:rPr>
        <w:t xml:space="preserve"> на број: подаци о броју или ознаци јавне набавке поводом које се подноси захтев за заштиту права;</w:t>
      </w:r>
    </w:p>
    <w:p w:rsidR="00F3045F" w:rsidRDefault="00F3045F" w:rsidP="00F3045F">
      <w:pPr>
        <w:ind w:firstLine="708"/>
        <w:jc w:val="both"/>
        <w:rPr>
          <w:rFonts w:ascii="Arial" w:hAnsi="Arial" w:cs="Arial"/>
        </w:rPr>
      </w:pPr>
      <w:r>
        <w:rPr>
          <w:rFonts w:ascii="Arial" w:hAnsi="Arial" w:cs="Arial"/>
        </w:rPr>
        <w:t xml:space="preserve">(7) </w:t>
      </w:r>
      <w:proofErr w:type="gramStart"/>
      <w:r>
        <w:rPr>
          <w:rFonts w:ascii="Arial" w:hAnsi="Arial" w:cs="Arial"/>
        </w:rPr>
        <w:t>сврха</w:t>
      </w:r>
      <w:proofErr w:type="gramEnd"/>
      <w:r>
        <w:rPr>
          <w:rFonts w:ascii="Arial" w:hAnsi="Arial" w:cs="Arial"/>
        </w:rPr>
        <w:t>: ЗЗП; ...............</w:t>
      </w:r>
      <w:r w:rsidRPr="00C421B7">
        <w:rPr>
          <w:rFonts w:ascii="Arial" w:hAnsi="Arial" w:cs="Arial"/>
          <w:i/>
          <w:iCs/>
        </w:rPr>
        <w:t xml:space="preserve"> </w:t>
      </w:r>
      <w:r>
        <w:rPr>
          <w:rFonts w:ascii="Arial" w:hAnsi="Arial" w:cs="Arial"/>
          <w:i/>
          <w:iCs/>
        </w:rPr>
        <w:t>[</w:t>
      </w:r>
      <w:proofErr w:type="gramStart"/>
      <w:r>
        <w:rPr>
          <w:rFonts w:ascii="Arial" w:hAnsi="Arial" w:cs="Arial"/>
          <w:i/>
          <w:iCs/>
        </w:rPr>
        <w:t>навести</w:t>
      </w:r>
      <w:proofErr w:type="gramEnd"/>
      <w:r>
        <w:rPr>
          <w:rFonts w:ascii="Arial" w:hAnsi="Arial" w:cs="Arial"/>
          <w:i/>
          <w:iCs/>
        </w:rPr>
        <w:t xml:space="preserve"> назив наручиоца]</w:t>
      </w:r>
      <w:r>
        <w:rPr>
          <w:rFonts w:ascii="Arial" w:hAnsi="Arial" w:cs="Arial"/>
        </w:rPr>
        <w:t>; јавна набавка ЈН ....</w:t>
      </w:r>
      <w:r w:rsidRPr="00C421B7">
        <w:rPr>
          <w:rFonts w:ascii="Arial" w:hAnsi="Arial" w:cs="Arial"/>
          <w:i/>
          <w:iCs/>
        </w:rPr>
        <w:t xml:space="preserve"> </w:t>
      </w:r>
      <w:r>
        <w:rPr>
          <w:rFonts w:ascii="Arial" w:hAnsi="Arial" w:cs="Arial"/>
          <w:i/>
          <w:iCs/>
        </w:rPr>
        <w:t>[</w:t>
      </w:r>
      <w:proofErr w:type="gramStart"/>
      <w:r>
        <w:rPr>
          <w:rFonts w:ascii="Arial" w:hAnsi="Arial" w:cs="Arial"/>
          <w:i/>
          <w:iCs/>
        </w:rPr>
        <w:t>навести</w:t>
      </w:r>
      <w:proofErr w:type="gramEnd"/>
      <w:r>
        <w:rPr>
          <w:rFonts w:ascii="Arial" w:hAnsi="Arial" w:cs="Arial"/>
          <w:i/>
          <w:iCs/>
        </w:rPr>
        <w:t xml:space="preserve"> редни број јавне набавкe;</w:t>
      </w:r>
      <w:r w:rsidRPr="00315408">
        <w:rPr>
          <w:rFonts w:ascii="Arial" w:hAnsi="Arial" w:cs="Arial"/>
        </w:rPr>
        <w:t xml:space="preserve">. </w:t>
      </w:r>
    </w:p>
    <w:p w:rsidR="00F3045F" w:rsidRDefault="00F3045F" w:rsidP="00F3045F">
      <w:pPr>
        <w:ind w:firstLine="708"/>
        <w:jc w:val="both"/>
        <w:rPr>
          <w:rFonts w:ascii="Arial" w:hAnsi="Arial" w:cs="Arial"/>
        </w:rPr>
      </w:pPr>
      <w:r w:rsidRPr="00315408">
        <w:rPr>
          <w:rFonts w:ascii="Arial" w:hAnsi="Arial" w:cs="Arial"/>
        </w:rPr>
        <w:t xml:space="preserve">(8) </w:t>
      </w:r>
      <w:proofErr w:type="gramStart"/>
      <w:r w:rsidRPr="00315408">
        <w:rPr>
          <w:rFonts w:ascii="Arial" w:hAnsi="Arial" w:cs="Arial"/>
        </w:rPr>
        <w:t>ко</w:t>
      </w:r>
      <w:r>
        <w:rPr>
          <w:rFonts w:ascii="Arial" w:hAnsi="Arial" w:cs="Arial"/>
        </w:rPr>
        <w:t>рисник</w:t>
      </w:r>
      <w:proofErr w:type="gramEnd"/>
      <w:r>
        <w:rPr>
          <w:rFonts w:ascii="Arial" w:hAnsi="Arial" w:cs="Arial"/>
        </w:rPr>
        <w:t>: буџет Републике Србије;</w:t>
      </w:r>
    </w:p>
    <w:p w:rsidR="00F3045F" w:rsidRDefault="00F3045F" w:rsidP="00F3045F">
      <w:pPr>
        <w:ind w:firstLine="708"/>
        <w:jc w:val="both"/>
        <w:rPr>
          <w:rFonts w:ascii="Arial" w:hAnsi="Arial" w:cs="Arial"/>
        </w:rPr>
      </w:pPr>
      <w:r w:rsidRPr="00315408">
        <w:rPr>
          <w:rFonts w:ascii="Arial" w:hAnsi="Arial" w:cs="Arial"/>
        </w:rPr>
        <w:t xml:space="preserve">(9) </w:t>
      </w:r>
      <w:proofErr w:type="gramStart"/>
      <w:r w:rsidRPr="00315408">
        <w:rPr>
          <w:rFonts w:ascii="Arial" w:hAnsi="Arial" w:cs="Arial"/>
        </w:rPr>
        <w:t>назив</w:t>
      </w:r>
      <w:proofErr w:type="gramEnd"/>
      <w:r w:rsidRPr="00315408">
        <w:rPr>
          <w:rFonts w:ascii="Arial" w:hAnsi="Arial" w:cs="Arial"/>
        </w:rPr>
        <w:t xml:space="preserve"> уплатиоца, односно назив подносиоца захтева за заштиту права за којег је извршена уплата таксе; </w:t>
      </w:r>
    </w:p>
    <w:p w:rsidR="00F3045F" w:rsidRDefault="00F3045F" w:rsidP="00F3045F">
      <w:pPr>
        <w:ind w:firstLine="708"/>
        <w:jc w:val="both"/>
        <w:rPr>
          <w:rFonts w:ascii="Arial" w:hAnsi="Arial" w:cs="Arial"/>
        </w:rPr>
      </w:pPr>
      <w:r w:rsidRPr="00315408">
        <w:rPr>
          <w:rFonts w:ascii="Arial" w:hAnsi="Arial" w:cs="Arial"/>
        </w:rPr>
        <w:t xml:space="preserve">(10) </w:t>
      </w:r>
      <w:proofErr w:type="gramStart"/>
      <w:r w:rsidRPr="00315408">
        <w:rPr>
          <w:rFonts w:ascii="Arial" w:hAnsi="Arial" w:cs="Arial"/>
        </w:rPr>
        <w:t>потпис</w:t>
      </w:r>
      <w:proofErr w:type="gramEnd"/>
      <w:r w:rsidRPr="00315408">
        <w:rPr>
          <w:rFonts w:ascii="Arial" w:hAnsi="Arial" w:cs="Arial"/>
        </w:rPr>
        <w:t xml:space="preserve"> овлашћеног лица банке, </w:t>
      </w:r>
      <w:r w:rsidRPr="001B1537">
        <w:rPr>
          <w:rFonts w:ascii="Arial" w:hAnsi="Arial" w:cs="Arial"/>
          <w:b/>
        </w:rPr>
        <w:t>или</w:t>
      </w:r>
      <w:r w:rsidRPr="00315408">
        <w:rPr>
          <w:rFonts w:ascii="Arial" w:hAnsi="Arial" w:cs="Arial"/>
        </w:rPr>
        <w:t xml:space="preserve"> </w:t>
      </w:r>
    </w:p>
    <w:p w:rsidR="00F3045F" w:rsidRPr="00DF0F3D" w:rsidRDefault="00F3045F" w:rsidP="00F3045F">
      <w:pPr>
        <w:ind w:firstLine="708"/>
        <w:jc w:val="both"/>
        <w:rPr>
          <w:rFonts w:ascii="Arial" w:hAnsi="Arial" w:cs="Arial"/>
        </w:rPr>
      </w:pPr>
    </w:p>
    <w:p w:rsidR="00F3045F" w:rsidRDefault="00F3045F" w:rsidP="00F3045F">
      <w:pPr>
        <w:ind w:firstLine="708"/>
        <w:jc w:val="both"/>
        <w:rPr>
          <w:rFonts w:ascii="Arial" w:hAnsi="Arial" w:cs="Arial"/>
        </w:rPr>
      </w:pPr>
      <w:r>
        <w:rPr>
          <w:rFonts w:ascii="Arial" w:hAnsi="Arial" w:cs="Arial"/>
        </w:rPr>
        <w:t xml:space="preserve">2. </w:t>
      </w:r>
      <w:r w:rsidRPr="001B1537">
        <w:rPr>
          <w:rFonts w:ascii="Arial" w:hAnsi="Arial" w:cs="Arial"/>
          <w:b/>
        </w:rPr>
        <w:t>Налог за уплату,</w:t>
      </w:r>
      <w:r w:rsidRPr="00315408">
        <w:rPr>
          <w:rFonts w:ascii="Arial" w:hAnsi="Arial" w:cs="Arial"/>
        </w:rPr>
        <w:t xml:space="preserve"> први примерак, оверен потписом овлашћеног лица и печатом банке или поште, који садржи и све друге елементе из потврде о извршеној уплати таксе наведене под тачком 1, </w:t>
      </w:r>
      <w:r w:rsidRPr="001B1537">
        <w:rPr>
          <w:rFonts w:ascii="Arial" w:hAnsi="Arial" w:cs="Arial"/>
          <w:b/>
        </w:rPr>
        <w:t>или</w:t>
      </w:r>
      <w:r w:rsidRPr="00315408">
        <w:rPr>
          <w:rFonts w:ascii="Arial" w:hAnsi="Arial" w:cs="Arial"/>
        </w:rPr>
        <w:t xml:space="preserve"> </w:t>
      </w:r>
    </w:p>
    <w:p w:rsidR="00F3045F" w:rsidRPr="00DF0F3D" w:rsidRDefault="00F3045F" w:rsidP="00F3045F">
      <w:pPr>
        <w:ind w:firstLine="708"/>
        <w:jc w:val="both"/>
        <w:rPr>
          <w:rFonts w:ascii="Arial" w:hAnsi="Arial" w:cs="Arial"/>
        </w:rPr>
      </w:pPr>
    </w:p>
    <w:p w:rsidR="00F3045F" w:rsidRDefault="00F3045F" w:rsidP="00F3045F">
      <w:pPr>
        <w:ind w:firstLine="708"/>
        <w:jc w:val="both"/>
        <w:rPr>
          <w:rFonts w:ascii="Arial" w:hAnsi="Arial" w:cs="Arial"/>
          <w:b/>
        </w:rPr>
      </w:pPr>
      <w:r w:rsidRPr="00DF0F3D">
        <w:rPr>
          <w:rFonts w:ascii="Arial" w:hAnsi="Arial" w:cs="Arial"/>
        </w:rPr>
        <w:t>3.</w:t>
      </w:r>
      <w:r>
        <w:rPr>
          <w:rFonts w:ascii="Arial" w:hAnsi="Arial" w:cs="Arial"/>
        </w:rPr>
        <w:t xml:space="preserve"> </w:t>
      </w:r>
      <w:r w:rsidRPr="001B1537">
        <w:rPr>
          <w:rFonts w:ascii="Arial" w:hAnsi="Arial" w:cs="Arial"/>
          <w:b/>
        </w:rPr>
        <w:t>Потврда издата од стране Републике Србије, Министарства финансија, Управе за трезор,</w:t>
      </w:r>
      <w:r w:rsidRPr="001B1537">
        <w:rPr>
          <w:rFonts w:ascii="Arial" w:hAnsi="Arial" w:cs="Arial"/>
        </w:rPr>
        <w:t xml:space="preserve"> потписана и оверена печатом, која садржи све елементе из потврде о извршеној уплати таксе из тачке 1, осим оних наведених под (1) и (10), за подносиоце захтева за заштиту права који имају отворен рачун у оквиру припадајућег консолидованог рачуна трезора, а који се води у Управи за трезор (корисници буџетских средстава, корисници средстава организација за обавезно социјално осигурање и други корисници јавних средстава),</w:t>
      </w:r>
      <w:r w:rsidRPr="001B1537">
        <w:rPr>
          <w:rFonts w:ascii="Arial" w:hAnsi="Arial" w:cs="Arial"/>
          <w:b/>
        </w:rPr>
        <w:t xml:space="preserve"> или</w:t>
      </w:r>
    </w:p>
    <w:p w:rsidR="00F3045F" w:rsidRPr="00DF0F3D" w:rsidRDefault="00F3045F" w:rsidP="00F3045F">
      <w:pPr>
        <w:ind w:firstLine="708"/>
        <w:jc w:val="both"/>
        <w:rPr>
          <w:rFonts w:ascii="Arial" w:hAnsi="Arial" w:cs="Arial"/>
        </w:rPr>
      </w:pPr>
    </w:p>
    <w:p w:rsidR="00F3045F" w:rsidRDefault="00F3045F" w:rsidP="00F3045F">
      <w:pPr>
        <w:ind w:firstLine="708"/>
        <w:jc w:val="both"/>
        <w:rPr>
          <w:rFonts w:ascii="Arial" w:hAnsi="Arial" w:cs="Arial"/>
        </w:rPr>
      </w:pPr>
      <w:r>
        <w:rPr>
          <w:rFonts w:ascii="Arial" w:hAnsi="Arial" w:cs="Arial"/>
        </w:rPr>
        <w:t xml:space="preserve">4. </w:t>
      </w:r>
      <w:r w:rsidRPr="00DF0F3D">
        <w:rPr>
          <w:rFonts w:ascii="Arial" w:hAnsi="Arial" w:cs="Arial"/>
          <w:b/>
        </w:rPr>
        <w:t xml:space="preserve">Потврда издата од стране Народне банке Србије, </w:t>
      </w:r>
      <w:r w:rsidRPr="001B1537">
        <w:rPr>
          <w:rFonts w:ascii="Arial" w:hAnsi="Arial" w:cs="Arial"/>
        </w:rPr>
        <w:t xml:space="preserve">која садржи све елементе из потврде о извршеној уплати таксе из тачке 1, за подносиоце захтева за заштиту права (банке и други субјекти) који имају отворен рачун код Народне банке Србије у складу са </w:t>
      </w:r>
      <w:r>
        <w:rPr>
          <w:rFonts w:ascii="Arial" w:hAnsi="Arial" w:cs="Arial"/>
        </w:rPr>
        <w:t>ЗЈН</w:t>
      </w:r>
      <w:r w:rsidRPr="001B1537">
        <w:rPr>
          <w:rFonts w:ascii="Arial" w:hAnsi="Arial" w:cs="Arial"/>
        </w:rPr>
        <w:t xml:space="preserve"> и другим </w:t>
      </w:r>
      <w:r>
        <w:rPr>
          <w:rFonts w:ascii="Arial" w:hAnsi="Arial" w:cs="Arial"/>
        </w:rPr>
        <w:t>прописом.</w:t>
      </w:r>
    </w:p>
    <w:p w:rsidR="00F3045F" w:rsidRDefault="00F3045F" w:rsidP="00F3045F">
      <w:pPr>
        <w:pStyle w:val="ListParagraph"/>
        <w:rPr>
          <w:rFonts w:ascii="Arial" w:hAnsi="Arial" w:cs="Arial"/>
        </w:rPr>
      </w:pPr>
    </w:p>
    <w:p w:rsidR="00F3045F" w:rsidRPr="001B1537" w:rsidRDefault="00F3045F" w:rsidP="00F3045F">
      <w:pPr>
        <w:jc w:val="both"/>
        <w:rPr>
          <w:rFonts w:ascii="Arial" w:hAnsi="Arial" w:cs="Arial"/>
        </w:rPr>
      </w:pPr>
      <w:proofErr w:type="gramStart"/>
      <w:r w:rsidRPr="001B1537">
        <w:rPr>
          <w:rFonts w:ascii="Arial" w:hAnsi="Arial" w:cs="Arial"/>
        </w:rPr>
        <w:t>Поступак заштите права регулисан је одредбама чл.</w:t>
      </w:r>
      <w:proofErr w:type="gramEnd"/>
      <w:r w:rsidRPr="001B1537">
        <w:rPr>
          <w:rFonts w:ascii="Arial" w:hAnsi="Arial" w:cs="Arial"/>
        </w:rPr>
        <w:t xml:space="preserve"> 138. - 166. </w:t>
      </w:r>
      <w:proofErr w:type="gramStart"/>
      <w:r>
        <w:rPr>
          <w:rFonts w:ascii="Arial" w:hAnsi="Arial" w:cs="Arial"/>
        </w:rPr>
        <w:t>ЗЈН</w:t>
      </w:r>
      <w:r w:rsidRPr="001B1537">
        <w:rPr>
          <w:rFonts w:ascii="Arial" w:hAnsi="Arial" w:cs="Arial"/>
        </w:rPr>
        <w:t>.</w:t>
      </w:r>
      <w:proofErr w:type="gramEnd"/>
      <w:r w:rsidRPr="001B1537">
        <w:rPr>
          <w:rFonts w:ascii="Arial" w:hAnsi="Arial" w:cs="Arial"/>
        </w:rPr>
        <w:t xml:space="preserve"> </w:t>
      </w:r>
    </w:p>
    <w:p w:rsidR="00F3045F" w:rsidRPr="00315408" w:rsidRDefault="00F3045F" w:rsidP="00F3045F">
      <w:pPr>
        <w:jc w:val="both"/>
        <w:rPr>
          <w:rFonts w:ascii="Arial" w:hAnsi="Arial" w:cs="Arial"/>
        </w:rPr>
      </w:pPr>
    </w:p>
    <w:p w:rsidR="00134106" w:rsidRPr="008566BF" w:rsidRDefault="00134106" w:rsidP="00134106">
      <w:pPr>
        <w:jc w:val="both"/>
        <w:rPr>
          <w:rFonts w:ascii="Arial" w:hAnsi="Arial" w:cs="Arial"/>
          <w:lang w:val="ru-RU"/>
        </w:rPr>
      </w:pPr>
    </w:p>
    <w:p w:rsidR="00134106" w:rsidRPr="008566BF" w:rsidRDefault="00F3045F" w:rsidP="00134106">
      <w:pPr>
        <w:jc w:val="both"/>
        <w:rPr>
          <w:rFonts w:ascii="Arial" w:hAnsi="Arial" w:cs="Arial"/>
          <w:b/>
          <w:lang w:val="ru-RU"/>
        </w:rPr>
      </w:pPr>
      <w:r>
        <w:rPr>
          <w:rFonts w:ascii="Arial" w:hAnsi="Arial" w:cs="Arial"/>
          <w:b/>
          <w:lang w:val="ru-RU"/>
        </w:rPr>
        <w:t>18</w:t>
      </w:r>
      <w:r w:rsidR="00134106" w:rsidRPr="008566BF">
        <w:rPr>
          <w:rFonts w:ascii="Arial" w:hAnsi="Arial" w:cs="Arial"/>
          <w:b/>
          <w:lang w:val="ru-RU"/>
        </w:rPr>
        <w:t>. РОК У КОЈЕМ ЋЕ УГОВОР БИТИ ЗАКЉУЧЕН</w:t>
      </w:r>
    </w:p>
    <w:p w:rsidR="00134106" w:rsidRDefault="00134106" w:rsidP="00134106">
      <w:pPr>
        <w:jc w:val="both"/>
        <w:rPr>
          <w:rFonts w:ascii="Arial" w:hAnsi="Arial" w:cs="Arial"/>
          <w:b/>
          <w:lang w:val="sr-Cyrl-CS"/>
        </w:rPr>
      </w:pPr>
    </w:p>
    <w:p w:rsidR="00134106" w:rsidRPr="00C35D0E" w:rsidRDefault="00134106" w:rsidP="00134106">
      <w:pPr>
        <w:jc w:val="both"/>
        <w:rPr>
          <w:rFonts w:ascii="Arial" w:hAnsi="Arial" w:cs="Arial"/>
          <w:lang w:val="sr-Cyrl-CS"/>
        </w:rPr>
      </w:pPr>
      <w:r w:rsidRPr="00C35D0E">
        <w:rPr>
          <w:rFonts w:ascii="Arial" w:hAnsi="Arial" w:cs="Arial"/>
          <w:lang w:val="sr-Cyrl-CS"/>
        </w:rPr>
        <w:t xml:space="preserve">Одлука о дедели уговора биће донета у року од </w:t>
      </w:r>
      <w:r w:rsidR="00E80107">
        <w:rPr>
          <w:rFonts w:ascii="Arial" w:hAnsi="Arial" w:cs="Arial"/>
          <w:lang w:val="sr-Cyrl-CS"/>
        </w:rPr>
        <w:t>10</w:t>
      </w:r>
      <w:r w:rsidRPr="00C35D0E">
        <w:rPr>
          <w:rFonts w:ascii="Arial" w:hAnsi="Arial" w:cs="Arial"/>
          <w:lang w:val="sr-Cyrl-CS"/>
        </w:rPr>
        <w:t xml:space="preserve"> дана од дана отварања понуда.</w:t>
      </w:r>
    </w:p>
    <w:p w:rsidR="00134106" w:rsidRPr="00B94496" w:rsidRDefault="00134106" w:rsidP="00134106">
      <w:pPr>
        <w:jc w:val="both"/>
        <w:rPr>
          <w:rFonts w:ascii="Arial" w:hAnsi="Arial" w:cs="Arial"/>
          <w:noProof/>
          <w:color w:val="000000" w:themeColor="text1"/>
          <w:lang w:val="sr-Cyrl-CS"/>
        </w:rPr>
      </w:pPr>
      <w:r w:rsidRPr="00B94496">
        <w:rPr>
          <w:rFonts w:ascii="Arial" w:hAnsi="Arial" w:cs="Arial"/>
          <w:noProof/>
          <w:color w:val="000000" w:themeColor="text1"/>
          <w:lang w:val="sr-Cyrl-CS"/>
        </w:rPr>
        <w:t>Наручилац</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ће</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уговор</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о</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јавној</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набавци</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доставити</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понуђачу</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којем</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је</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уговор</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додељен</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у</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року</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од</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осам</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дана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од</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дана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протека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рока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за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подношење</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захтева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за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заштиту</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права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из</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члана 149. Закона.</w:t>
      </w:r>
    </w:p>
    <w:p w:rsidR="00134106" w:rsidRDefault="00134106" w:rsidP="00A67C57">
      <w:pPr>
        <w:jc w:val="both"/>
        <w:rPr>
          <w:rFonts w:ascii="Arial" w:hAnsi="Arial" w:cs="Arial"/>
          <w:noProof/>
          <w:lang w:val="sr-Cyrl-CS"/>
        </w:rPr>
      </w:pPr>
      <w:r w:rsidRPr="00B94496">
        <w:rPr>
          <w:rFonts w:ascii="Arial" w:hAnsi="Arial" w:cs="Arial"/>
          <w:noProof/>
          <w:lang w:val="sr-Cyrl-CS"/>
        </w:rPr>
        <w:t>У</w:t>
      </w:r>
      <w:r>
        <w:rPr>
          <w:rFonts w:ascii="Arial" w:hAnsi="Arial" w:cs="Arial"/>
          <w:noProof/>
          <w:lang w:val="sr-Cyrl-CS"/>
        </w:rPr>
        <w:t xml:space="preserve"> </w:t>
      </w:r>
      <w:r w:rsidRPr="00B94496">
        <w:rPr>
          <w:rFonts w:ascii="Arial" w:hAnsi="Arial" w:cs="Arial"/>
          <w:noProof/>
          <w:lang w:val="sr-Cyrl-CS"/>
        </w:rPr>
        <w:t>случају</w:t>
      </w:r>
      <w:r>
        <w:rPr>
          <w:rFonts w:ascii="Arial" w:hAnsi="Arial" w:cs="Arial"/>
          <w:noProof/>
          <w:lang w:val="sr-Cyrl-CS"/>
        </w:rPr>
        <w:t xml:space="preserve"> </w:t>
      </w:r>
      <w:r w:rsidRPr="00B94496">
        <w:rPr>
          <w:rFonts w:ascii="Arial" w:hAnsi="Arial" w:cs="Arial"/>
          <w:noProof/>
          <w:lang w:val="sr-Cyrl-CS"/>
        </w:rPr>
        <w:t>да</w:t>
      </w:r>
      <w:r>
        <w:rPr>
          <w:rFonts w:ascii="Arial" w:hAnsi="Arial" w:cs="Arial"/>
          <w:noProof/>
          <w:lang w:val="sr-Cyrl-CS"/>
        </w:rPr>
        <w:t xml:space="preserve"> </w:t>
      </w:r>
      <w:r w:rsidRPr="00B94496">
        <w:rPr>
          <w:rFonts w:ascii="Arial" w:hAnsi="Arial" w:cs="Arial"/>
          <w:noProof/>
          <w:lang w:val="sr-Cyrl-CS"/>
        </w:rPr>
        <w:t>је</w:t>
      </w:r>
      <w:r>
        <w:rPr>
          <w:rFonts w:ascii="Arial" w:hAnsi="Arial" w:cs="Arial"/>
          <w:noProof/>
          <w:lang w:val="sr-Cyrl-CS"/>
        </w:rPr>
        <w:t xml:space="preserve"> </w:t>
      </w:r>
      <w:r w:rsidRPr="00B94496">
        <w:rPr>
          <w:rFonts w:ascii="Arial" w:hAnsi="Arial" w:cs="Arial"/>
          <w:noProof/>
          <w:lang w:val="sr-Cyrl-CS"/>
        </w:rPr>
        <w:t>поднета</w:t>
      </w:r>
      <w:r>
        <w:rPr>
          <w:rFonts w:ascii="Arial" w:hAnsi="Arial" w:cs="Arial"/>
          <w:noProof/>
          <w:lang w:val="sr-Cyrl-CS"/>
        </w:rPr>
        <w:t xml:space="preserve"> </w:t>
      </w:r>
      <w:r w:rsidRPr="00B94496">
        <w:rPr>
          <w:rFonts w:ascii="Arial" w:hAnsi="Arial" w:cs="Arial"/>
          <w:noProof/>
          <w:lang w:val="sr-Cyrl-CS"/>
        </w:rPr>
        <w:t>само</w:t>
      </w:r>
      <w:r>
        <w:rPr>
          <w:rFonts w:ascii="Arial" w:hAnsi="Arial" w:cs="Arial"/>
          <w:noProof/>
          <w:lang w:val="sr-Cyrl-CS"/>
        </w:rPr>
        <w:t xml:space="preserve"> </w:t>
      </w:r>
      <w:r w:rsidRPr="00B94496">
        <w:rPr>
          <w:rFonts w:ascii="Arial" w:hAnsi="Arial" w:cs="Arial"/>
          <w:noProof/>
          <w:lang w:val="sr-Cyrl-CS"/>
        </w:rPr>
        <w:t>једна</w:t>
      </w:r>
      <w:r>
        <w:rPr>
          <w:rFonts w:ascii="Arial" w:hAnsi="Arial" w:cs="Arial"/>
          <w:noProof/>
          <w:lang w:val="sr-Cyrl-CS"/>
        </w:rPr>
        <w:t xml:space="preserve"> </w:t>
      </w:r>
      <w:r w:rsidRPr="00B94496">
        <w:rPr>
          <w:rFonts w:ascii="Arial" w:hAnsi="Arial" w:cs="Arial"/>
          <w:noProof/>
          <w:lang w:val="sr-Cyrl-CS"/>
        </w:rPr>
        <w:t>понуда</w:t>
      </w:r>
      <w:r>
        <w:rPr>
          <w:rFonts w:ascii="Arial" w:hAnsi="Arial" w:cs="Arial"/>
          <w:noProof/>
          <w:lang w:val="sr-Cyrl-CS"/>
        </w:rPr>
        <w:t xml:space="preserve"> </w:t>
      </w:r>
      <w:r w:rsidRPr="00B94496">
        <w:rPr>
          <w:rFonts w:ascii="Arial" w:hAnsi="Arial" w:cs="Arial"/>
          <w:noProof/>
          <w:lang w:val="sr-Cyrl-CS"/>
        </w:rPr>
        <w:t>наручилац</w:t>
      </w:r>
      <w:r>
        <w:rPr>
          <w:rFonts w:ascii="Arial" w:hAnsi="Arial" w:cs="Arial"/>
          <w:noProof/>
          <w:lang w:val="sr-Cyrl-CS"/>
        </w:rPr>
        <w:t xml:space="preserve"> </w:t>
      </w:r>
      <w:r w:rsidRPr="00B94496">
        <w:rPr>
          <w:rFonts w:ascii="Arial" w:hAnsi="Arial" w:cs="Arial"/>
          <w:noProof/>
          <w:lang w:val="sr-Cyrl-CS"/>
        </w:rPr>
        <w:t>може</w:t>
      </w:r>
      <w:r>
        <w:rPr>
          <w:rFonts w:ascii="Arial" w:hAnsi="Arial" w:cs="Arial"/>
          <w:noProof/>
          <w:lang w:val="sr-Cyrl-CS"/>
        </w:rPr>
        <w:t xml:space="preserve"> </w:t>
      </w:r>
      <w:r w:rsidRPr="00B94496">
        <w:rPr>
          <w:rFonts w:ascii="Arial" w:hAnsi="Arial" w:cs="Arial"/>
          <w:noProof/>
          <w:lang w:val="sr-Cyrl-CS"/>
        </w:rPr>
        <w:t>закључити</w:t>
      </w:r>
      <w:r>
        <w:rPr>
          <w:rFonts w:ascii="Arial" w:hAnsi="Arial" w:cs="Arial"/>
          <w:noProof/>
          <w:lang w:val="sr-Cyrl-CS"/>
        </w:rPr>
        <w:t xml:space="preserve"> </w:t>
      </w:r>
      <w:r w:rsidRPr="00B94496">
        <w:rPr>
          <w:rFonts w:ascii="Arial" w:hAnsi="Arial" w:cs="Arial"/>
          <w:noProof/>
          <w:lang w:val="sr-Cyrl-CS"/>
        </w:rPr>
        <w:t>уговор</w:t>
      </w:r>
      <w:r>
        <w:rPr>
          <w:rFonts w:ascii="Arial" w:hAnsi="Arial" w:cs="Arial"/>
          <w:noProof/>
          <w:lang w:val="sr-Cyrl-CS"/>
        </w:rPr>
        <w:t xml:space="preserve"> </w:t>
      </w:r>
      <w:r w:rsidRPr="00B94496">
        <w:rPr>
          <w:rFonts w:ascii="Arial" w:hAnsi="Arial" w:cs="Arial"/>
          <w:noProof/>
          <w:lang w:val="sr-Cyrl-CS"/>
        </w:rPr>
        <w:t>пре</w:t>
      </w:r>
      <w:r>
        <w:rPr>
          <w:rFonts w:ascii="Arial" w:hAnsi="Arial" w:cs="Arial"/>
          <w:noProof/>
          <w:lang w:val="sr-Cyrl-CS"/>
        </w:rPr>
        <w:t xml:space="preserve"> </w:t>
      </w:r>
      <w:r w:rsidRPr="00B94496">
        <w:rPr>
          <w:rFonts w:ascii="Arial" w:hAnsi="Arial" w:cs="Arial"/>
          <w:noProof/>
          <w:lang w:val="sr-Cyrl-CS"/>
        </w:rPr>
        <w:t>истека</w:t>
      </w:r>
      <w:r>
        <w:rPr>
          <w:rFonts w:ascii="Arial" w:hAnsi="Arial" w:cs="Arial"/>
          <w:noProof/>
          <w:lang w:val="sr-Cyrl-CS"/>
        </w:rPr>
        <w:t xml:space="preserve"> </w:t>
      </w:r>
      <w:r w:rsidRPr="00B94496">
        <w:rPr>
          <w:rFonts w:ascii="Arial" w:hAnsi="Arial" w:cs="Arial"/>
          <w:noProof/>
          <w:lang w:val="sr-Cyrl-CS"/>
        </w:rPr>
        <w:t>рока</w:t>
      </w:r>
      <w:r>
        <w:rPr>
          <w:rFonts w:ascii="Arial" w:hAnsi="Arial" w:cs="Arial"/>
          <w:noProof/>
          <w:lang w:val="sr-Cyrl-CS"/>
        </w:rPr>
        <w:t xml:space="preserve"> </w:t>
      </w:r>
      <w:r w:rsidRPr="00B94496">
        <w:rPr>
          <w:rFonts w:ascii="Arial" w:hAnsi="Arial" w:cs="Arial"/>
          <w:noProof/>
          <w:lang w:val="sr-Cyrl-CS"/>
        </w:rPr>
        <w:t>за</w:t>
      </w:r>
      <w:r>
        <w:rPr>
          <w:rFonts w:ascii="Arial" w:hAnsi="Arial" w:cs="Arial"/>
          <w:noProof/>
          <w:lang w:val="sr-Cyrl-CS"/>
        </w:rPr>
        <w:t xml:space="preserve"> </w:t>
      </w:r>
      <w:r w:rsidRPr="00B94496">
        <w:rPr>
          <w:rFonts w:ascii="Arial" w:hAnsi="Arial" w:cs="Arial"/>
          <w:noProof/>
          <w:lang w:val="sr-Cyrl-CS"/>
        </w:rPr>
        <w:t>подношење</w:t>
      </w:r>
      <w:r>
        <w:rPr>
          <w:rFonts w:ascii="Arial" w:hAnsi="Arial" w:cs="Arial"/>
          <w:noProof/>
          <w:lang w:val="sr-Cyrl-CS"/>
        </w:rPr>
        <w:t xml:space="preserve"> </w:t>
      </w:r>
      <w:r w:rsidRPr="00B94496">
        <w:rPr>
          <w:rFonts w:ascii="Arial" w:hAnsi="Arial" w:cs="Arial"/>
          <w:noProof/>
          <w:lang w:val="sr-Cyrl-CS"/>
        </w:rPr>
        <w:t>захтева</w:t>
      </w:r>
      <w:r>
        <w:rPr>
          <w:rFonts w:ascii="Arial" w:hAnsi="Arial" w:cs="Arial"/>
          <w:noProof/>
          <w:lang w:val="sr-Cyrl-CS"/>
        </w:rPr>
        <w:t xml:space="preserve"> </w:t>
      </w:r>
      <w:r w:rsidRPr="00B94496">
        <w:rPr>
          <w:rFonts w:ascii="Arial" w:hAnsi="Arial" w:cs="Arial"/>
          <w:noProof/>
          <w:lang w:val="sr-Cyrl-CS"/>
        </w:rPr>
        <w:t>за</w:t>
      </w:r>
      <w:r>
        <w:rPr>
          <w:rFonts w:ascii="Arial" w:hAnsi="Arial" w:cs="Arial"/>
          <w:noProof/>
          <w:lang w:val="sr-Cyrl-CS"/>
        </w:rPr>
        <w:t xml:space="preserve"> </w:t>
      </w:r>
      <w:r w:rsidRPr="00B94496">
        <w:rPr>
          <w:rFonts w:ascii="Arial" w:hAnsi="Arial" w:cs="Arial"/>
          <w:noProof/>
          <w:lang w:val="sr-Cyrl-CS"/>
        </w:rPr>
        <w:t>заштиту</w:t>
      </w:r>
      <w:r>
        <w:rPr>
          <w:rFonts w:ascii="Arial" w:hAnsi="Arial" w:cs="Arial"/>
          <w:noProof/>
          <w:lang w:val="sr-Cyrl-CS"/>
        </w:rPr>
        <w:t xml:space="preserve"> </w:t>
      </w:r>
      <w:r w:rsidRPr="00B94496">
        <w:rPr>
          <w:rFonts w:ascii="Arial" w:hAnsi="Arial" w:cs="Arial"/>
          <w:noProof/>
          <w:lang w:val="sr-Cyrl-CS"/>
        </w:rPr>
        <w:t>права, у</w:t>
      </w:r>
      <w:r>
        <w:rPr>
          <w:rFonts w:ascii="Arial" w:hAnsi="Arial" w:cs="Arial"/>
          <w:noProof/>
          <w:lang w:val="sr-Cyrl-CS"/>
        </w:rPr>
        <w:t xml:space="preserve"> </w:t>
      </w:r>
      <w:r w:rsidRPr="00B94496">
        <w:rPr>
          <w:rFonts w:ascii="Arial" w:hAnsi="Arial" w:cs="Arial"/>
          <w:noProof/>
          <w:lang w:val="sr-Cyrl-CS"/>
        </w:rPr>
        <w:t>складу</w:t>
      </w:r>
      <w:r>
        <w:rPr>
          <w:rFonts w:ascii="Arial" w:hAnsi="Arial" w:cs="Arial"/>
          <w:noProof/>
          <w:lang w:val="sr-Cyrl-CS"/>
        </w:rPr>
        <w:t xml:space="preserve"> </w:t>
      </w:r>
      <w:r w:rsidRPr="00B94496">
        <w:rPr>
          <w:rFonts w:ascii="Arial" w:hAnsi="Arial" w:cs="Arial"/>
          <w:noProof/>
          <w:lang w:val="sr-Cyrl-CS"/>
        </w:rPr>
        <w:t>са</w:t>
      </w:r>
      <w:r>
        <w:rPr>
          <w:rFonts w:ascii="Arial" w:hAnsi="Arial" w:cs="Arial"/>
          <w:noProof/>
          <w:lang w:val="sr-Cyrl-CS"/>
        </w:rPr>
        <w:t xml:space="preserve"> </w:t>
      </w:r>
      <w:r w:rsidRPr="00B94496">
        <w:rPr>
          <w:rFonts w:ascii="Arial" w:hAnsi="Arial" w:cs="Arial"/>
          <w:noProof/>
          <w:lang w:val="sr-Cyrl-CS"/>
        </w:rPr>
        <w:t xml:space="preserve">чланом 112. став 2. тачка 5) Закона. </w:t>
      </w:r>
    </w:p>
    <w:p w:rsidR="00D94C9B" w:rsidRDefault="00D94C9B" w:rsidP="00A67C57">
      <w:pPr>
        <w:jc w:val="both"/>
        <w:rPr>
          <w:rFonts w:ascii="Arial" w:hAnsi="Arial" w:cs="Arial"/>
          <w:noProof/>
          <w:lang w:val="sr-Cyrl-CS"/>
        </w:rPr>
      </w:pPr>
    </w:p>
    <w:p w:rsidR="00F3045F" w:rsidRPr="00025CF4" w:rsidRDefault="00F3045F" w:rsidP="00A67C57">
      <w:pPr>
        <w:jc w:val="both"/>
        <w:rPr>
          <w:rFonts w:ascii="Arial" w:hAnsi="Arial" w:cs="Arial"/>
          <w:noProof/>
        </w:rPr>
      </w:pPr>
    </w:p>
    <w:p w:rsidR="00C81080" w:rsidRPr="00C81080" w:rsidRDefault="00C81080" w:rsidP="00C81080">
      <w:pPr>
        <w:autoSpaceDE w:val="0"/>
        <w:autoSpaceDN w:val="0"/>
        <w:adjustRightInd w:val="0"/>
        <w:spacing w:line="240" w:lineRule="auto"/>
        <w:rPr>
          <w:rFonts w:ascii="Arial" w:hAnsi="Arial" w:cs="Arial"/>
          <w:lang w:val="sr-Cyrl-CS"/>
        </w:rPr>
      </w:pPr>
    </w:p>
    <w:p w:rsidR="00134106" w:rsidRPr="00967D23" w:rsidRDefault="00134106" w:rsidP="00134106">
      <w:pPr>
        <w:ind w:left="3258"/>
        <w:jc w:val="both"/>
        <w:rPr>
          <w:rFonts w:ascii="Arial" w:hAnsi="Arial" w:cs="Arial"/>
          <w:lang w:val="sr-Cyrl-CS"/>
        </w:rPr>
      </w:pPr>
    </w:p>
    <w:sectPr w:rsidR="00134106" w:rsidRPr="00967D23" w:rsidSect="00134106">
      <w:headerReference w:type="even" r:id="rId14"/>
      <w:footerReference w:type="default" r:id="rId15"/>
      <w:pgSz w:w="11906" w:h="16838"/>
      <w:pgMar w:top="1134" w:right="1134" w:bottom="1134" w:left="1134" w:header="680" w:footer="680" w:gutter="0"/>
      <w:cols w:space="720"/>
      <w:docGrid w:linePitch="360" w:charSpace="3276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B4D9F" w:rsidRDefault="00AB4D9F" w:rsidP="00134106">
      <w:pPr>
        <w:spacing w:line="240" w:lineRule="auto"/>
      </w:pPr>
      <w:r>
        <w:separator/>
      </w:r>
    </w:p>
  </w:endnote>
  <w:endnote w:type="continuationSeparator" w:id="0">
    <w:p w:rsidR="00AB4D9F" w:rsidRDefault="00AB4D9F" w:rsidP="00134106">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font182">
    <w:altName w:val="Times New Roman"/>
    <w:charset w:val="EE"/>
    <w:family w:val="auto"/>
    <w:pitch w:val="variable"/>
    <w:sig w:usb0="00000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NewRomanPSMT">
    <w:altName w:val="Times New Roman"/>
    <w:charset w:val="EE"/>
    <w:family w:val="auto"/>
    <w:pitch w:val="variable"/>
    <w:sig w:usb0="00000201" w:usb1="00000000" w:usb2="00000000" w:usb3="00000000" w:csb0="00000004" w:csb1="00000000"/>
  </w:font>
  <w:font w:name="Mangal">
    <w:altName w:val="Cambria Math"/>
    <w:panose1 w:val="02040503050203030202"/>
    <w:charset w:val="01"/>
    <w:family w:val="roman"/>
    <w:notTrueType/>
    <w:pitch w:val="variable"/>
    <w:sig w:usb0="00002000" w:usb1="00000000" w:usb2="00000000" w:usb3="00000000" w:csb0="00000000" w:csb1="00000000"/>
  </w:font>
  <w:font w:name="TimesNewRomanPS-BoldMT">
    <w:altName w:val="Times New Roman"/>
    <w:panose1 w:val="00000000000000000000"/>
    <w:charset w:val="00"/>
    <w:family w:val="roman"/>
    <w:notTrueType/>
    <w:pitch w:val="default"/>
    <w:sig w:usb0="00000001" w:usb1="00000000" w:usb2="00000000" w:usb3="00000000" w:csb0="00000005"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ayout w:type="fixed"/>
      <w:tblLook w:val="0000"/>
    </w:tblPr>
    <w:tblGrid>
      <w:gridCol w:w="8208"/>
      <w:gridCol w:w="1034"/>
    </w:tblGrid>
    <w:tr w:rsidR="00CF7FA1" w:rsidRPr="00DE0254">
      <w:tc>
        <w:tcPr>
          <w:tcW w:w="8208" w:type="dxa"/>
          <w:tcBorders>
            <w:top w:val="single" w:sz="8" w:space="0" w:color="808080"/>
          </w:tcBorders>
          <w:shd w:val="clear" w:color="auto" w:fill="auto"/>
        </w:tcPr>
        <w:p w:rsidR="00CF7FA1" w:rsidRPr="00DE0254" w:rsidRDefault="00CF7FA1" w:rsidP="0000003A">
          <w:pPr>
            <w:pStyle w:val="Footer"/>
            <w:rPr>
              <w:rFonts w:ascii="Arial" w:hAnsi="Arial" w:cs="Arial"/>
              <w:i/>
              <w:lang w:val="ru-RU"/>
            </w:rPr>
          </w:pPr>
          <w:r w:rsidRPr="00DE0254">
            <w:rPr>
              <w:rFonts w:ascii="Arial" w:hAnsi="Arial" w:cs="Arial"/>
              <w:b/>
              <w:bCs/>
              <w:i/>
              <w:color w:val="1F497D"/>
              <w:sz w:val="22"/>
              <w:szCs w:val="22"/>
              <w:lang w:val="ru-RU"/>
            </w:rPr>
            <w:t xml:space="preserve">Конкурсна документација у поступку ЈНМВ бр. </w:t>
          </w:r>
          <w:r>
            <w:rPr>
              <w:rFonts w:ascii="Arial" w:hAnsi="Arial" w:cs="Arial"/>
              <w:b/>
              <w:bCs/>
              <w:i/>
              <w:color w:val="1F497D"/>
              <w:sz w:val="22"/>
              <w:szCs w:val="22"/>
              <w:lang w:val="ru-RU"/>
            </w:rPr>
            <w:t>7/17</w:t>
          </w:r>
        </w:p>
      </w:tc>
      <w:tc>
        <w:tcPr>
          <w:tcW w:w="1034" w:type="dxa"/>
          <w:tcBorders>
            <w:top w:val="single" w:sz="8" w:space="0" w:color="808080"/>
            <w:left w:val="single" w:sz="8" w:space="0" w:color="808080"/>
          </w:tcBorders>
          <w:shd w:val="clear" w:color="auto" w:fill="auto"/>
        </w:tcPr>
        <w:p w:rsidR="00CF7FA1" w:rsidRPr="00DE0254" w:rsidRDefault="00CF7FA1">
          <w:pPr>
            <w:pStyle w:val="Footer"/>
            <w:rPr>
              <w:rFonts w:ascii="Arial" w:hAnsi="Arial" w:cs="Arial"/>
            </w:rPr>
          </w:pPr>
          <w:r w:rsidRPr="00DE0254">
            <w:rPr>
              <w:rFonts w:ascii="Arial" w:hAnsi="Arial" w:cs="Arial"/>
              <w:b/>
              <w:bCs/>
              <w:color w:val="1F497D"/>
              <w:sz w:val="22"/>
              <w:szCs w:val="22"/>
            </w:rPr>
            <w:fldChar w:fldCharType="begin"/>
          </w:r>
          <w:r w:rsidRPr="00DE0254">
            <w:rPr>
              <w:rFonts w:ascii="Arial" w:hAnsi="Arial" w:cs="Arial"/>
              <w:b/>
              <w:bCs/>
              <w:color w:val="1F497D"/>
              <w:sz w:val="22"/>
              <w:szCs w:val="22"/>
            </w:rPr>
            <w:instrText xml:space="preserve"> PAGE </w:instrText>
          </w:r>
          <w:r w:rsidRPr="00DE0254">
            <w:rPr>
              <w:rFonts w:ascii="Arial" w:hAnsi="Arial" w:cs="Arial"/>
              <w:b/>
              <w:bCs/>
              <w:color w:val="1F497D"/>
              <w:sz w:val="22"/>
              <w:szCs w:val="22"/>
            </w:rPr>
            <w:fldChar w:fldCharType="separate"/>
          </w:r>
          <w:r w:rsidR="00DA4612">
            <w:rPr>
              <w:rFonts w:ascii="Arial" w:hAnsi="Arial" w:cs="Arial"/>
              <w:b/>
              <w:bCs/>
              <w:noProof/>
              <w:color w:val="1F497D"/>
              <w:sz w:val="22"/>
              <w:szCs w:val="22"/>
            </w:rPr>
            <w:t>11</w:t>
          </w:r>
          <w:r w:rsidRPr="00DE0254">
            <w:rPr>
              <w:rFonts w:ascii="Arial" w:hAnsi="Arial" w:cs="Arial"/>
              <w:b/>
              <w:bCs/>
              <w:color w:val="1F497D"/>
              <w:sz w:val="22"/>
              <w:szCs w:val="22"/>
            </w:rPr>
            <w:fldChar w:fldCharType="end"/>
          </w:r>
          <w:r w:rsidRPr="00DE0254">
            <w:rPr>
              <w:rFonts w:ascii="Arial" w:hAnsi="Arial" w:cs="Arial"/>
              <w:color w:val="1F497D"/>
              <w:sz w:val="22"/>
              <w:szCs w:val="22"/>
            </w:rPr>
            <w:t>/</w:t>
          </w:r>
          <w:r w:rsidRPr="00DE0254">
            <w:rPr>
              <w:rFonts w:ascii="Arial" w:hAnsi="Arial" w:cs="Arial"/>
              <w:b/>
              <w:bCs/>
              <w:color w:val="1F497D"/>
              <w:sz w:val="22"/>
              <w:szCs w:val="22"/>
            </w:rPr>
            <w:fldChar w:fldCharType="begin"/>
          </w:r>
          <w:r w:rsidRPr="00DE0254">
            <w:rPr>
              <w:rFonts w:ascii="Arial" w:hAnsi="Arial" w:cs="Arial"/>
              <w:b/>
              <w:bCs/>
              <w:color w:val="1F497D"/>
              <w:sz w:val="22"/>
              <w:szCs w:val="22"/>
            </w:rPr>
            <w:instrText xml:space="preserve"> NUMPAGES \*Arabic </w:instrText>
          </w:r>
          <w:r w:rsidRPr="00DE0254">
            <w:rPr>
              <w:rFonts w:ascii="Arial" w:hAnsi="Arial" w:cs="Arial"/>
              <w:b/>
              <w:bCs/>
              <w:color w:val="1F497D"/>
              <w:sz w:val="22"/>
              <w:szCs w:val="22"/>
            </w:rPr>
            <w:fldChar w:fldCharType="separate"/>
          </w:r>
          <w:r w:rsidR="00DA4612">
            <w:rPr>
              <w:rFonts w:ascii="Arial" w:hAnsi="Arial" w:cs="Arial"/>
              <w:b/>
              <w:bCs/>
              <w:noProof/>
              <w:color w:val="1F497D"/>
              <w:sz w:val="22"/>
              <w:szCs w:val="22"/>
            </w:rPr>
            <w:t>36</w:t>
          </w:r>
          <w:r w:rsidRPr="00DE0254">
            <w:rPr>
              <w:rFonts w:ascii="Arial" w:hAnsi="Arial" w:cs="Arial"/>
              <w:b/>
              <w:bCs/>
              <w:color w:val="1F497D"/>
              <w:sz w:val="22"/>
              <w:szCs w:val="22"/>
            </w:rPr>
            <w:fldChar w:fldCharType="end"/>
          </w:r>
        </w:p>
      </w:tc>
    </w:tr>
  </w:tbl>
  <w:p w:rsidR="00CF7FA1" w:rsidRDefault="00CF7FA1">
    <w:pPr>
      <w:pStyle w:val="Footer"/>
      <w:jc w:val="right"/>
    </w:pPr>
    <w:r>
      <w:t xml:space="preserve"> </w:t>
    </w:r>
  </w:p>
  <w:p w:rsidR="00CF7FA1" w:rsidRDefault="00CF7FA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B4D9F" w:rsidRDefault="00AB4D9F" w:rsidP="00134106">
      <w:pPr>
        <w:spacing w:line="240" w:lineRule="auto"/>
      </w:pPr>
      <w:r>
        <w:separator/>
      </w:r>
    </w:p>
  </w:footnote>
  <w:footnote w:type="continuationSeparator" w:id="0">
    <w:p w:rsidR="00AB4D9F" w:rsidRDefault="00AB4D9F" w:rsidP="00134106">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7FA1" w:rsidRDefault="00CF7FA1">
    <w:r>
      <w:cr/>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bullet"/>
      <w:lvlText w:val=""/>
      <w:lvlJc w:val="left"/>
      <w:pPr>
        <w:tabs>
          <w:tab w:val="num" w:pos="0"/>
        </w:tabs>
        <w:ind w:left="780" w:hanging="360"/>
      </w:pPr>
      <w:rPr>
        <w:rFonts w:ascii="Symbol" w:hAnsi="Symbol" w:cs="Symbol"/>
      </w:rPr>
    </w:lvl>
    <w:lvl w:ilvl="1">
      <w:start w:val="1"/>
      <w:numFmt w:val="bullet"/>
      <w:lvlText w:val="o"/>
      <w:lvlJc w:val="left"/>
      <w:pPr>
        <w:tabs>
          <w:tab w:val="num" w:pos="0"/>
        </w:tabs>
        <w:ind w:left="1500" w:hanging="360"/>
      </w:pPr>
      <w:rPr>
        <w:rFonts w:ascii="Courier New" w:hAnsi="Courier New" w:cs="Courier New"/>
      </w:rPr>
    </w:lvl>
    <w:lvl w:ilvl="2">
      <w:start w:val="1"/>
      <w:numFmt w:val="bullet"/>
      <w:lvlText w:val=""/>
      <w:lvlJc w:val="left"/>
      <w:pPr>
        <w:tabs>
          <w:tab w:val="num" w:pos="0"/>
        </w:tabs>
        <w:ind w:left="2220" w:hanging="360"/>
      </w:pPr>
      <w:rPr>
        <w:rFonts w:ascii="Wingdings" w:hAnsi="Wingdings" w:cs="Wingdings"/>
      </w:rPr>
    </w:lvl>
    <w:lvl w:ilvl="3">
      <w:start w:val="1"/>
      <w:numFmt w:val="bullet"/>
      <w:lvlText w:val=""/>
      <w:lvlJc w:val="left"/>
      <w:pPr>
        <w:tabs>
          <w:tab w:val="num" w:pos="0"/>
        </w:tabs>
        <w:ind w:left="2940" w:hanging="360"/>
      </w:pPr>
      <w:rPr>
        <w:rFonts w:ascii="Symbol" w:hAnsi="Symbol" w:cs="Symbol"/>
      </w:rPr>
    </w:lvl>
    <w:lvl w:ilvl="4">
      <w:start w:val="1"/>
      <w:numFmt w:val="bullet"/>
      <w:lvlText w:val="o"/>
      <w:lvlJc w:val="left"/>
      <w:pPr>
        <w:tabs>
          <w:tab w:val="num" w:pos="0"/>
        </w:tabs>
        <w:ind w:left="3660" w:hanging="360"/>
      </w:pPr>
      <w:rPr>
        <w:rFonts w:ascii="Courier New" w:hAnsi="Courier New" w:cs="Courier New"/>
      </w:rPr>
    </w:lvl>
    <w:lvl w:ilvl="5">
      <w:start w:val="1"/>
      <w:numFmt w:val="bullet"/>
      <w:lvlText w:val=""/>
      <w:lvlJc w:val="left"/>
      <w:pPr>
        <w:tabs>
          <w:tab w:val="num" w:pos="0"/>
        </w:tabs>
        <w:ind w:left="4380" w:hanging="360"/>
      </w:pPr>
      <w:rPr>
        <w:rFonts w:ascii="Wingdings" w:hAnsi="Wingdings" w:cs="Wingdings"/>
      </w:rPr>
    </w:lvl>
    <w:lvl w:ilvl="6">
      <w:start w:val="1"/>
      <w:numFmt w:val="bullet"/>
      <w:lvlText w:val=""/>
      <w:lvlJc w:val="left"/>
      <w:pPr>
        <w:tabs>
          <w:tab w:val="num" w:pos="0"/>
        </w:tabs>
        <w:ind w:left="5100" w:hanging="360"/>
      </w:pPr>
      <w:rPr>
        <w:rFonts w:ascii="Symbol" w:hAnsi="Symbol" w:cs="Symbol"/>
      </w:rPr>
    </w:lvl>
    <w:lvl w:ilvl="7">
      <w:start w:val="1"/>
      <w:numFmt w:val="bullet"/>
      <w:lvlText w:val="o"/>
      <w:lvlJc w:val="left"/>
      <w:pPr>
        <w:tabs>
          <w:tab w:val="num" w:pos="0"/>
        </w:tabs>
        <w:ind w:left="5820" w:hanging="360"/>
      </w:pPr>
      <w:rPr>
        <w:rFonts w:ascii="Courier New" w:hAnsi="Courier New" w:cs="Courier New"/>
      </w:rPr>
    </w:lvl>
    <w:lvl w:ilvl="8">
      <w:start w:val="1"/>
      <w:numFmt w:val="bullet"/>
      <w:lvlText w:val=""/>
      <w:lvlJc w:val="left"/>
      <w:pPr>
        <w:tabs>
          <w:tab w:val="num" w:pos="0"/>
        </w:tabs>
        <w:ind w:left="6540" w:hanging="360"/>
      </w:pPr>
      <w:rPr>
        <w:rFonts w:ascii="Wingdings" w:hAnsi="Wingdings" w:cs="Wingdings"/>
      </w:rPr>
    </w:lvl>
  </w:abstractNum>
  <w:abstractNum w:abstractNumId="1">
    <w:nsid w:val="00000003"/>
    <w:multiLevelType w:val="multilevel"/>
    <w:tmpl w:val="00000003"/>
    <w:name w:val="WW8Num3"/>
    <w:lvl w:ilvl="0">
      <w:start w:val="1"/>
      <w:numFmt w:val="decimal"/>
      <w:lvlText w:val="%1."/>
      <w:lvlJc w:val="left"/>
      <w:pPr>
        <w:tabs>
          <w:tab w:val="num" w:pos="0"/>
        </w:tabs>
        <w:ind w:left="720" w:hanging="360"/>
      </w:pPr>
    </w:lvl>
    <w:lvl w:ilvl="1">
      <w:start w:val="1"/>
      <w:numFmt w:val="decimal"/>
      <w:lvlText w:val="%1.%2."/>
      <w:lvlJc w:val="left"/>
      <w:pPr>
        <w:tabs>
          <w:tab w:val="num" w:pos="0"/>
        </w:tabs>
        <w:ind w:left="1350" w:hanging="720"/>
      </w:pPr>
      <w:rPr>
        <w:b/>
        <w:i w:val="0"/>
        <w:sz w:val="24"/>
        <w:szCs w:val="24"/>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800" w:hanging="144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2160" w:hanging="1800"/>
      </w:pPr>
    </w:lvl>
    <w:lvl w:ilvl="7">
      <w:start w:val="1"/>
      <w:numFmt w:val="decimal"/>
      <w:lvlText w:val="%1.%2.%3.%4.%5.%6.%7.%8."/>
      <w:lvlJc w:val="left"/>
      <w:pPr>
        <w:tabs>
          <w:tab w:val="num" w:pos="0"/>
        </w:tabs>
        <w:ind w:left="2520" w:hanging="2160"/>
      </w:pPr>
    </w:lvl>
    <w:lvl w:ilvl="8">
      <w:start w:val="1"/>
      <w:numFmt w:val="decimal"/>
      <w:lvlText w:val="%1.%2.%3.%4.%5.%6.%7.%8.%9."/>
      <w:lvlJc w:val="left"/>
      <w:pPr>
        <w:tabs>
          <w:tab w:val="num" w:pos="0"/>
        </w:tabs>
        <w:ind w:left="2520" w:hanging="2160"/>
      </w:pPr>
    </w:lvl>
  </w:abstractNum>
  <w:abstractNum w:abstractNumId="2">
    <w:nsid w:val="00000004"/>
    <w:multiLevelType w:val="multilevel"/>
    <w:tmpl w:val="481CA832"/>
    <w:name w:val="WW8Num4"/>
    <w:lvl w:ilvl="0">
      <w:start w:val="1"/>
      <w:numFmt w:val="decimal"/>
      <w:lvlText w:val="%1)"/>
      <w:lvlJc w:val="left"/>
      <w:pPr>
        <w:tabs>
          <w:tab w:val="num" w:pos="810"/>
        </w:tabs>
        <w:ind w:left="1530" w:hanging="360"/>
      </w:pPr>
      <w:rPr>
        <w:rFonts w:cs="Arial"/>
        <w:b w:val="0"/>
        <w:i w:val="0"/>
        <w:sz w:val="24"/>
      </w:rPr>
    </w:lvl>
    <w:lvl w:ilvl="1">
      <w:start w:val="1"/>
      <w:numFmt w:val="bullet"/>
      <w:lvlText w:val="o"/>
      <w:lvlJc w:val="left"/>
      <w:pPr>
        <w:tabs>
          <w:tab w:val="num" w:pos="360"/>
        </w:tabs>
        <w:ind w:left="1800" w:hanging="360"/>
      </w:pPr>
      <w:rPr>
        <w:rFonts w:ascii="Courier New" w:hAnsi="Courier New" w:cs="Courier New"/>
      </w:rPr>
    </w:lvl>
    <w:lvl w:ilvl="2">
      <w:start w:val="1"/>
      <w:numFmt w:val="bullet"/>
      <w:lvlText w:val=""/>
      <w:lvlJc w:val="left"/>
      <w:pPr>
        <w:tabs>
          <w:tab w:val="num" w:pos="360"/>
        </w:tabs>
        <w:ind w:left="2520" w:hanging="360"/>
      </w:pPr>
      <w:rPr>
        <w:rFonts w:ascii="Wingdings" w:hAnsi="Wingdings" w:cs="Wingdings"/>
      </w:rPr>
    </w:lvl>
    <w:lvl w:ilvl="3">
      <w:start w:val="1"/>
      <w:numFmt w:val="bullet"/>
      <w:lvlText w:val=""/>
      <w:lvlJc w:val="left"/>
      <w:pPr>
        <w:tabs>
          <w:tab w:val="num" w:pos="360"/>
        </w:tabs>
        <w:ind w:left="3240" w:hanging="360"/>
      </w:pPr>
      <w:rPr>
        <w:rFonts w:ascii="Symbol" w:hAnsi="Symbol" w:cs="Symbol"/>
      </w:rPr>
    </w:lvl>
    <w:lvl w:ilvl="4">
      <w:start w:val="1"/>
      <w:numFmt w:val="bullet"/>
      <w:lvlText w:val="o"/>
      <w:lvlJc w:val="left"/>
      <w:pPr>
        <w:tabs>
          <w:tab w:val="num" w:pos="360"/>
        </w:tabs>
        <w:ind w:left="3960" w:hanging="360"/>
      </w:pPr>
      <w:rPr>
        <w:rFonts w:ascii="Courier New" w:hAnsi="Courier New" w:cs="Courier New"/>
      </w:rPr>
    </w:lvl>
    <w:lvl w:ilvl="5">
      <w:start w:val="1"/>
      <w:numFmt w:val="bullet"/>
      <w:lvlText w:val=""/>
      <w:lvlJc w:val="left"/>
      <w:pPr>
        <w:tabs>
          <w:tab w:val="num" w:pos="360"/>
        </w:tabs>
        <w:ind w:left="4680" w:hanging="360"/>
      </w:pPr>
      <w:rPr>
        <w:rFonts w:ascii="Wingdings" w:hAnsi="Wingdings" w:cs="Wingdings"/>
      </w:rPr>
    </w:lvl>
    <w:lvl w:ilvl="6">
      <w:start w:val="1"/>
      <w:numFmt w:val="bullet"/>
      <w:lvlText w:val=""/>
      <w:lvlJc w:val="left"/>
      <w:pPr>
        <w:tabs>
          <w:tab w:val="num" w:pos="360"/>
        </w:tabs>
        <w:ind w:left="5400" w:hanging="360"/>
      </w:pPr>
      <w:rPr>
        <w:rFonts w:ascii="Symbol" w:hAnsi="Symbol" w:cs="Symbol"/>
      </w:rPr>
    </w:lvl>
    <w:lvl w:ilvl="7">
      <w:start w:val="1"/>
      <w:numFmt w:val="bullet"/>
      <w:lvlText w:val="o"/>
      <w:lvlJc w:val="left"/>
      <w:pPr>
        <w:tabs>
          <w:tab w:val="num" w:pos="360"/>
        </w:tabs>
        <w:ind w:left="6120" w:hanging="360"/>
      </w:pPr>
      <w:rPr>
        <w:rFonts w:ascii="Courier New" w:hAnsi="Courier New" w:cs="Courier New"/>
      </w:rPr>
    </w:lvl>
    <w:lvl w:ilvl="8">
      <w:start w:val="1"/>
      <w:numFmt w:val="bullet"/>
      <w:lvlText w:val=""/>
      <w:lvlJc w:val="left"/>
      <w:pPr>
        <w:tabs>
          <w:tab w:val="num" w:pos="360"/>
        </w:tabs>
        <w:ind w:left="6840" w:hanging="360"/>
      </w:pPr>
      <w:rPr>
        <w:rFonts w:ascii="Wingdings" w:hAnsi="Wingdings" w:cs="Wingdings"/>
      </w:rPr>
    </w:lvl>
  </w:abstractNum>
  <w:abstractNum w:abstractNumId="3">
    <w:nsid w:val="00000005"/>
    <w:multiLevelType w:val="multilevel"/>
    <w:tmpl w:val="00000005"/>
    <w:name w:val="WW8Num5"/>
    <w:lvl w:ilvl="0">
      <w:start w:val="1"/>
      <w:numFmt w:val="bullet"/>
      <w:lvlText w:val=""/>
      <w:lvlJc w:val="left"/>
      <w:pPr>
        <w:tabs>
          <w:tab w:val="num" w:pos="0"/>
        </w:tabs>
        <w:ind w:left="720" w:hanging="360"/>
      </w:pPr>
      <w:rPr>
        <w:rFonts w:ascii="Symbol" w:hAnsi="Symbol" w:cs="Arial"/>
        <w:b w:val="0"/>
        <w:i w:val="0"/>
        <w:sz w:val="2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Arial"/>
        <w:b w:val="0"/>
        <w:i w:val="0"/>
        <w:sz w:val="24"/>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Arial"/>
        <w:b w:val="0"/>
        <w:i w:val="0"/>
        <w:sz w:val="24"/>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4">
    <w:nsid w:val="00000006"/>
    <w:multiLevelType w:val="multilevel"/>
    <w:tmpl w:val="00000006"/>
    <w:name w:val="WW8Num6"/>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5">
    <w:nsid w:val="00000007"/>
    <w:multiLevelType w:val="singleLevel"/>
    <w:tmpl w:val="8D742DAC"/>
    <w:name w:val="WW8Num7"/>
    <w:lvl w:ilvl="0">
      <w:start w:val="1"/>
      <w:numFmt w:val="decimal"/>
      <w:lvlText w:val="%1)"/>
      <w:lvlJc w:val="left"/>
      <w:pPr>
        <w:tabs>
          <w:tab w:val="num" w:pos="720"/>
        </w:tabs>
        <w:ind w:left="720" w:hanging="360"/>
      </w:pPr>
      <w:rPr>
        <w:rFonts w:ascii="Arial" w:hAnsi="Arial" w:cs="Arial" w:hint="default"/>
        <w:b/>
        <w:i/>
      </w:rPr>
    </w:lvl>
  </w:abstractNum>
  <w:abstractNum w:abstractNumId="6">
    <w:nsid w:val="00000008"/>
    <w:multiLevelType w:val="multilevel"/>
    <w:tmpl w:val="00000008"/>
    <w:name w:val="WW8Num8"/>
    <w:lvl w:ilvl="0">
      <w:start w:val="1"/>
      <w:numFmt w:val="decimal"/>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7">
    <w:nsid w:val="00000009"/>
    <w:multiLevelType w:val="multilevel"/>
    <w:tmpl w:val="00000009"/>
    <w:name w:val="WW8Num9"/>
    <w:lvl w:ilvl="0">
      <w:start w:val="1"/>
      <w:numFmt w:val="bullet"/>
      <w:lvlText w:val=""/>
      <w:lvlJc w:val="left"/>
      <w:pPr>
        <w:tabs>
          <w:tab w:val="num" w:pos="0"/>
        </w:tabs>
        <w:ind w:left="720" w:hanging="360"/>
      </w:pPr>
      <w:rPr>
        <w:rFonts w:ascii="Wingdings" w:hAnsi="Wingdings"/>
        <w:i w:val="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8">
    <w:nsid w:val="0000000A"/>
    <w:multiLevelType w:val="multilevel"/>
    <w:tmpl w:val="C01EF5C0"/>
    <w:name w:val="WW8Num10"/>
    <w:lvl w:ilvl="0">
      <w:start w:val="1"/>
      <w:numFmt w:val="bullet"/>
      <w:lvlText w:val=""/>
      <w:lvlJc w:val="left"/>
      <w:pPr>
        <w:tabs>
          <w:tab w:val="num" w:pos="270"/>
        </w:tabs>
        <w:ind w:left="990" w:hanging="360"/>
      </w:pPr>
      <w:rPr>
        <w:rFonts w:ascii="Symbol" w:hAnsi="Symbol" w:hint="default"/>
        <w:b w:val="0"/>
        <w:sz w:val="24"/>
        <w:szCs w:val="2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9">
    <w:nsid w:val="0000000B"/>
    <w:multiLevelType w:val="multilevel"/>
    <w:tmpl w:val="EDEC09B4"/>
    <w:name w:val="WW8Num11"/>
    <w:lvl w:ilvl="0">
      <w:start w:val="1"/>
      <w:numFmt w:val="decimal"/>
      <w:lvlText w:val="%1)"/>
      <w:lvlJc w:val="left"/>
      <w:pPr>
        <w:tabs>
          <w:tab w:val="num" w:pos="0"/>
        </w:tabs>
        <w:ind w:left="1710" w:hanging="360"/>
      </w:pPr>
      <w:rPr>
        <w:b w:val="0"/>
      </w:rPr>
    </w:lvl>
    <w:lvl w:ilvl="1">
      <w:start w:val="1"/>
      <w:numFmt w:val="decimal"/>
      <w:lvlText w:val="%2)"/>
      <w:lvlJc w:val="left"/>
      <w:pPr>
        <w:ind w:left="1800" w:hanging="360"/>
      </w:pPr>
      <w:rPr>
        <w:rFonts w:hint="default"/>
        <w:b/>
      </w:r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10">
    <w:nsid w:val="0000000C"/>
    <w:multiLevelType w:val="singleLevel"/>
    <w:tmpl w:val="9BD47CFE"/>
    <w:name w:val="WW8Num12"/>
    <w:lvl w:ilvl="0">
      <w:start w:val="1"/>
      <w:numFmt w:val="decimal"/>
      <w:lvlText w:val="%1)"/>
      <w:lvlJc w:val="left"/>
      <w:pPr>
        <w:tabs>
          <w:tab w:val="num" w:pos="720"/>
        </w:tabs>
        <w:ind w:left="720" w:hanging="360"/>
      </w:pPr>
      <w:rPr>
        <w:b/>
      </w:rPr>
    </w:lvl>
  </w:abstractNum>
  <w:abstractNum w:abstractNumId="11">
    <w:nsid w:val="0000000D"/>
    <w:multiLevelType w:val="singleLevel"/>
    <w:tmpl w:val="9EACC99E"/>
    <w:name w:val="WW8Num13"/>
    <w:lvl w:ilvl="0">
      <w:start w:val="1"/>
      <w:numFmt w:val="decimal"/>
      <w:lvlText w:val="%1)"/>
      <w:lvlJc w:val="left"/>
      <w:pPr>
        <w:tabs>
          <w:tab w:val="num" w:pos="90"/>
        </w:tabs>
        <w:ind w:left="1800" w:hanging="360"/>
      </w:pPr>
      <w:rPr>
        <w:b w:val="0"/>
      </w:rPr>
    </w:lvl>
  </w:abstractNum>
  <w:abstractNum w:abstractNumId="12">
    <w:nsid w:val="02B0484B"/>
    <w:multiLevelType w:val="hybridMultilevel"/>
    <w:tmpl w:val="F410BC7E"/>
    <w:lvl w:ilvl="0" w:tplc="70E4379E">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05F717BC"/>
    <w:multiLevelType w:val="hybridMultilevel"/>
    <w:tmpl w:val="CBF88E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0725526F"/>
    <w:multiLevelType w:val="hybridMultilevel"/>
    <w:tmpl w:val="4D8C6350"/>
    <w:lvl w:ilvl="0" w:tplc="06925718">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15">
    <w:nsid w:val="1423357C"/>
    <w:multiLevelType w:val="hybridMultilevel"/>
    <w:tmpl w:val="7B48F8B6"/>
    <w:lvl w:ilvl="0" w:tplc="82768D4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6FD1739"/>
    <w:multiLevelType w:val="hybridMultilevel"/>
    <w:tmpl w:val="D58E62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19FD2747"/>
    <w:multiLevelType w:val="hybridMultilevel"/>
    <w:tmpl w:val="4BE89942"/>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8">
    <w:nsid w:val="1B954FFB"/>
    <w:multiLevelType w:val="hybridMultilevel"/>
    <w:tmpl w:val="B106BB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1D341D4C"/>
    <w:multiLevelType w:val="hybridMultilevel"/>
    <w:tmpl w:val="192855FA"/>
    <w:lvl w:ilvl="0" w:tplc="C01C6496">
      <w:start w:val="1"/>
      <w:numFmt w:val="decimal"/>
      <w:lvlText w:val="%1."/>
      <w:lvlJc w:val="left"/>
      <w:pPr>
        <w:ind w:left="54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1FFE79BA"/>
    <w:multiLevelType w:val="multilevel"/>
    <w:tmpl w:val="154AFFDC"/>
    <w:lvl w:ilvl="0">
      <w:start w:val="1"/>
      <w:numFmt w:val="decimal"/>
      <w:lvlText w:val="%1."/>
      <w:lvlJc w:val="left"/>
      <w:pPr>
        <w:ind w:left="480" w:hanging="360"/>
      </w:pPr>
      <w:rPr>
        <w:rFonts w:hint="default"/>
      </w:rPr>
    </w:lvl>
    <w:lvl w:ilvl="1">
      <w:start w:val="1"/>
      <w:numFmt w:val="decimal"/>
      <w:isLgl/>
      <w:lvlText w:val="%1.%2."/>
      <w:lvlJc w:val="left"/>
      <w:pPr>
        <w:ind w:left="1080" w:hanging="720"/>
      </w:pPr>
      <w:rPr>
        <w:rFonts w:eastAsiaTheme="minorHAnsi" w:hint="default"/>
        <w:b/>
        <w:color w:val="auto"/>
      </w:rPr>
    </w:lvl>
    <w:lvl w:ilvl="2">
      <w:start w:val="1"/>
      <w:numFmt w:val="decimal"/>
      <w:isLgl/>
      <w:lvlText w:val="%1.%2.%3."/>
      <w:lvlJc w:val="left"/>
      <w:pPr>
        <w:ind w:left="1320" w:hanging="720"/>
      </w:pPr>
      <w:rPr>
        <w:rFonts w:eastAsiaTheme="minorHAnsi" w:hint="default"/>
        <w:b/>
        <w:color w:val="auto"/>
      </w:rPr>
    </w:lvl>
    <w:lvl w:ilvl="3">
      <w:start w:val="1"/>
      <w:numFmt w:val="decimal"/>
      <w:isLgl/>
      <w:lvlText w:val="%1.%2.%3.%4."/>
      <w:lvlJc w:val="left"/>
      <w:pPr>
        <w:ind w:left="1920" w:hanging="1080"/>
      </w:pPr>
      <w:rPr>
        <w:rFonts w:eastAsiaTheme="minorHAnsi" w:hint="default"/>
        <w:b/>
        <w:color w:val="auto"/>
      </w:rPr>
    </w:lvl>
    <w:lvl w:ilvl="4">
      <w:start w:val="1"/>
      <w:numFmt w:val="decimal"/>
      <w:isLgl/>
      <w:lvlText w:val="%1.%2.%3.%4.%5."/>
      <w:lvlJc w:val="left"/>
      <w:pPr>
        <w:ind w:left="2160" w:hanging="1080"/>
      </w:pPr>
      <w:rPr>
        <w:rFonts w:eastAsiaTheme="minorHAnsi" w:hint="default"/>
        <w:b/>
        <w:color w:val="auto"/>
      </w:rPr>
    </w:lvl>
    <w:lvl w:ilvl="5">
      <w:start w:val="1"/>
      <w:numFmt w:val="decimal"/>
      <w:isLgl/>
      <w:lvlText w:val="%1.%2.%3.%4.%5.%6."/>
      <w:lvlJc w:val="left"/>
      <w:pPr>
        <w:ind w:left="2760" w:hanging="1440"/>
      </w:pPr>
      <w:rPr>
        <w:rFonts w:eastAsiaTheme="minorHAnsi" w:hint="default"/>
        <w:b/>
        <w:color w:val="auto"/>
      </w:rPr>
    </w:lvl>
    <w:lvl w:ilvl="6">
      <w:start w:val="1"/>
      <w:numFmt w:val="decimal"/>
      <w:isLgl/>
      <w:lvlText w:val="%1.%2.%3.%4.%5.%6.%7."/>
      <w:lvlJc w:val="left"/>
      <w:pPr>
        <w:ind w:left="3000" w:hanging="1440"/>
      </w:pPr>
      <w:rPr>
        <w:rFonts w:eastAsiaTheme="minorHAnsi" w:hint="default"/>
        <w:b/>
        <w:color w:val="auto"/>
      </w:rPr>
    </w:lvl>
    <w:lvl w:ilvl="7">
      <w:start w:val="1"/>
      <w:numFmt w:val="decimal"/>
      <w:isLgl/>
      <w:lvlText w:val="%1.%2.%3.%4.%5.%6.%7.%8."/>
      <w:lvlJc w:val="left"/>
      <w:pPr>
        <w:ind w:left="3600" w:hanging="1800"/>
      </w:pPr>
      <w:rPr>
        <w:rFonts w:eastAsiaTheme="minorHAnsi" w:hint="default"/>
        <w:b/>
        <w:color w:val="auto"/>
      </w:rPr>
    </w:lvl>
    <w:lvl w:ilvl="8">
      <w:start w:val="1"/>
      <w:numFmt w:val="decimal"/>
      <w:isLgl/>
      <w:lvlText w:val="%1.%2.%3.%4.%5.%6.%7.%8.%9."/>
      <w:lvlJc w:val="left"/>
      <w:pPr>
        <w:ind w:left="4200" w:hanging="2160"/>
      </w:pPr>
      <w:rPr>
        <w:rFonts w:eastAsiaTheme="minorHAnsi" w:hint="default"/>
        <w:b/>
        <w:color w:val="auto"/>
      </w:rPr>
    </w:lvl>
  </w:abstractNum>
  <w:abstractNum w:abstractNumId="21">
    <w:nsid w:val="2E4F4BF0"/>
    <w:multiLevelType w:val="hybridMultilevel"/>
    <w:tmpl w:val="00367E78"/>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2">
    <w:nsid w:val="303C27EE"/>
    <w:multiLevelType w:val="hybridMultilevel"/>
    <w:tmpl w:val="BD0278FE"/>
    <w:lvl w:ilvl="0" w:tplc="0409000F">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2192674"/>
    <w:multiLevelType w:val="multilevel"/>
    <w:tmpl w:val="65D2ABA0"/>
    <w:lvl w:ilvl="0">
      <w:start w:val="1"/>
      <w:numFmt w:val="decimal"/>
      <w:pStyle w:val="MilaColestyle"/>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b/>
        <w:color w:val="auto"/>
      </w:rPr>
    </w:lvl>
    <w:lvl w:ilvl="2">
      <w:start w:val="1"/>
      <w:numFmt w:val="decimal"/>
      <w:lvlText w:val="%1.%2.%3."/>
      <w:lvlJc w:val="left"/>
      <w:pPr>
        <w:tabs>
          <w:tab w:val="num" w:pos="1440"/>
        </w:tabs>
        <w:ind w:left="1224" w:hanging="504"/>
      </w:pPr>
      <w:rPr>
        <w:rFonts w:cs="Times New Roman" w:hint="default"/>
        <w:b/>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4">
    <w:nsid w:val="34D32DCD"/>
    <w:multiLevelType w:val="hybridMultilevel"/>
    <w:tmpl w:val="974E0560"/>
    <w:lvl w:ilvl="0" w:tplc="241A000B">
      <w:start w:val="1"/>
      <w:numFmt w:val="bullet"/>
      <w:lvlText w:val=""/>
      <w:lvlJc w:val="left"/>
      <w:pPr>
        <w:ind w:left="720" w:hanging="360"/>
      </w:pPr>
      <w:rPr>
        <w:rFonts w:ascii="Wingdings" w:hAnsi="Wingdings"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5">
    <w:nsid w:val="35B06C92"/>
    <w:multiLevelType w:val="hybridMultilevel"/>
    <w:tmpl w:val="A920E5E2"/>
    <w:lvl w:ilvl="0" w:tplc="04090001">
      <w:start w:val="1"/>
      <w:numFmt w:val="bullet"/>
      <w:lvlText w:val=""/>
      <w:lvlJc w:val="left"/>
      <w:pPr>
        <w:ind w:left="2430" w:hanging="360"/>
      </w:pPr>
      <w:rPr>
        <w:rFonts w:ascii="Symbol" w:hAnsi="Symbol" w:hint="default"/>
      </w:rPr>
    </w:lvl>
    <w:lvl w:ilvl="1" w:tplc="04090003" w:tentative="1">
      <w:start w:val="1"/>
      <w:numFmt w:val="bullet"/>
      <w:lvlText w:val="o"/>
      <w:lvlJc w:val="left"/>
      <w:pPr>
        <w:ind w:left="3150" w:hanging="360"/>
      </w:pPr>
      <w:rPr>
        <w:rFonts w:ascii="Courier New" w:hAnsi="Courier New" w:cs="Courier New" w:hint="default"/>
      </w:rPr>
    </w:lvl>
    <w:lvl w:ilvl="2" w:tplc="04090005" w:tentative="1">
      <w:start w:val="1"/>
      <w:numFmt w:val="bullet"/>
      <w:lvlText w:val=""/>
      <w:lvlJc w:val="left"/>
      <w:pPr>
        <w:ind w:left="3870" w:hanging="360"/>
      </w:pPr>
      <w:rPr>
        <w:rFonts w:ascii="Wingdings" w:hAnsi="Wingdings" w:hint="default"/>
      </w:rPr>
    </w:lvl>
    <w:lvl w:ilvl="3" w:tplc="04090001" w:tentative="1">
      <w:start w:val="1"/>
      <w:numFmt w:val="bullet"/>
      <w:lvlText w:val=""/>
      <w:lvlJc w:val="left"/>
      <w:pPr>
        <w:ind w:left="4590" w:hanging="360"/>
      </w:pPr>
      <w:rPr>
        <w:rFonts w:ascii="Symbol" w:hAnsi="Symbol" w:hint="default"/>
      </w:rPr>
    </w:lvl>
    <w:lvl w:ilvl="4" w:tplc="04090003" w:tentative="1">
      <w:start w:val="1"/>
      <w:numFmt w:val="bullet"/>
      <w:lvlText w:val="o"/>
      <w:lvlJc w:val="left"/>
      <w:pPr>
        <w:ind w:left="5310" w:hanging="360"/>
      </w:pPr>
      <w:rPr>
        <w:rFonts w:ascii="Courier New" w:hAnsi="Courier New" w:cs="Courier New" w:hint="default"/>
      </w:rPr>
    </w:lvl>
    <w:lvl w:ilvl="5" w:tplc="04090005" w:tentative="1">
      <w:start w:val="1"/>
      <w:numFmt w:val="bullet"/>
      <w:lvlText w:val=""/>
      <w:lvlJc w:val="left"/>
      <w:pPr>
        <w:ind w:left="6030" w:hanging="360"/>
      </w:pPr>
      <w:rPr>
        <w:rFonts w:ascii="Wingdings" w:hAnsi="Wingdings" w:hint="default"/>
      </w:rPr>
    </w:lvl>
    <w:lvl w:ilvl="6" w:tplc="04090001" w:tentative="1">
      <w:start w:val="1"/>
      <w:numFmt w:val="bullet"/>
      <w:lvlText w:val=""/>
      <w:lvlJc w:val="left"/>
      <w:pPr>
        <w:ind w:left="6750" w:hanging="360"/>
      </w:pPr>
      <w:rPr>
        <w:rFonts w:ascii="Symbol" w:hAnsi="Symbol" w:hint="default"/>
      </w:rPr>
    </w:lvl>
    <w:lvl w:ilvl="7" w:tplc="04090003" w:tentative="1">
      <w:start w:val="1"/>
      <w:numFmt w:val="bullet"/>
      <w:lvlText w:val="o"/>
      <w:lvlJc w:val="left"/>
      <w:pPr>
        <w:ind w:left="7470" w:hanging="360"/>
      </w:pPr>
      <w:rPr>
        <w:rFonts w:ascii="Courier New" w:hAnsi="Courier New" w:cs="Courier New" w:hint="default"/>
      </w:rPr>
    </w:lvl>
    <w:lvl w:ilvl="8" w:tplc="04090005" w:tentative="1">
      <w:start w:val="1"/>
      <w:numFmt w:val="bullet"/>
      <w:lvlText w:val=""/>
      <w:lvlJc w:val="left"/>
      <w:pPr>
        <w:ind w:left="8190" w:hanging="360"/>
      </w:pPr>
      <w:rPr>
        <w:rFonts w:ascii="Wingdings" w:hAnsi="Wingdings" w:hint="default"/>
      </w:rPr>
    </w:lvl>
  </w:abstractNum>
  <w:abstractNum w:abstractNumId="26">
    <w:nsid w:val="391103BE"/>
    <w:multiLevelType w:val="hybridMultilevel"/>
    <w:tmpl w:val="FDAC7232"/>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7">
    <w:nsid w:val="396E66AA"/>
    <w:multiLevelType w:val="hybridMultilevel"/>
    <w:tmpl w:val="41FE29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3A3554AD"/>
    <w:multiLevelType w:val="hybridMultilevel"/>
    <w:tmpl w:val="E2D8FB64"/>
    <w:lvl w:ilvl="0" w:tplc="63B0D390">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nsid w:val="3A3D7816"/>
    <w:multiLevelType w:val="hybridMultilevel"/>
    <w:tmpl w:val="664ABD5A"/>
    <w:lvl w:ilvl="0" w:tplc="241A0001">
      <w:start w:val="1"/>
      <w:numFmt w:val="bullet"/>
      <w:lvlText w:val=""/>
      <w:lvlJc w:val="left"/>
      <w:pPr>
        <w:ind w:left="1440" w:hanging="360"/>
      </w:pPr>
      <w:rPr>
        <w:rFonts w:ascii="Symbol" w:hAnsi="Symbol" w:hint="default"/>
      </w:rPr>
    </w:lvl>
    <w:lvl w:ilvl="1" w:tplc="241A0003" w:tentative="1">
      <w:start w:val="1"/>
      <w:numFmt w:val="bullet"/>
      <w:lvlText w:val="o"/>
      <w:lvlJc w:val="left"/>
      <w:pPr>
        <w:ind w:left="2160" w:hanging="360"/>
      </w:pPr>
      <w:rPr>
        <w:rFonts w:ascii="Courier New" w:hAnsi="Courier New" w:cs="Courier New" w:hint="default"/>
      </w:rPr>
    </w:lvl>
    <w:lvl w:ilvl="2" w:tplc="241A0005" w:tentative="1">
      <w:start w:val="1"/>
      <w:numFmt w:val="bullet"/>
      <w:lvlText w:val=""/>
      <w:lvlJc w:val="left"/>
      <w:pPr>
        <w:ind w:left="2880" w:hanging="360"/>
      </w:pPr>
      <w:rPr>
        <w:rFonts w:ascii="Wingdings" w:hAnsi="Wingdings" w:hint="default"/>
      </w:rPr>
    </w:lvl>
    <w:lvl w:ilvl="3" w:tplc="241A0001" w:tentative="1">
      <w:start w:val="1"/>
      <w:numFmt w:val="bullet"/>
      <w:lvlText w:val=""/>
      <w:lvlJc w:val="left"/>
      <w:pPr>
        <w:ind w:left="3600" w:hanging="360"/>
      </w:pPr>
      <w:rPr>
        <w:rFonts w:ascii="Symbol" w:hAnsi="Symbol" w:hint="default"/>
      </w:rPr>
    </w:lvl>
    <w:lvl w:ilvl="4" w:tplc="241A0003" w:tentative="1">
      <w:start w:val="1"/>
      <w:numFmt w:val="bullet"/>
      <w:lvlText w:val="o"/>
      <w:lvlJc w:val="left"/>
      <w:pPr>
        <w:ind w:left="4320" w:hanging="360"/>
      </w:pPr>
      <w:rPr>
        <w:rFonts w:ascii="Courier New" w:hAnsi="Courier New" w:cs="Courier New" w:hint="default"/>
      </w:rPr>
    </w:lvl>
    <w:lvl w:ilvl="5" w:tplc="241A0005" w:tentative="1">
      <w:start w:val="1"/>
      <w:numFmt w:val="bullet"/>
      <w:lvlText w:val=""/>
      <w:lvlJc w:val="left"/>
      <w:pPr>
        <w:ind w:left="5040" w:hanging="360"/>
      </w:pPr>
      <w:rPr>
        <w:rFonts w:ascii="Wingdings" w:hAnsi="Wingdings" w:hint="default"/>
      </w:rPr>
    </w:lvl>
    <w:lvl w:ilvl="6" w:tplc="241A0001" w:tentative="1">
      <w:start w:val="1"/>
      <w:numFmt w:val="bullet"/>
      <w:lvlText w:val=""/>
      <w:lvlJc w:val="left"/>
      <w:pPr>
        <w:ind w:left="5760" w:hanging="360"/>
      </w:pPr>
      <w:rPr>
        <w:rFonts w:ascii="Symbol" w:hAnsi="Symbol" w:hint="default"/>
      </w:rPr>
    </w:lvl>
    <w:lvl w:ilvl="7" w:tplc="241A0003" w:tentative="1">
      <w:start w:val="1"/>
      <w:numFmt w:val="bullet"/>
      <w:lvlText w:val="o"/>
      <w:lvlJc w:val="left"/>
      <w:pPr>
        <w:ind w:left="6480" w:hanging="360"/>
      </w:pPr>
      <w:rPr>
        <w:rFonts w:ascii="Courier New" w:hAnsi="Courier New" w:cs="Courier New" w:hint="default"/>
      </w:rPr>
    </w:lvl>
    <w:lvl w:ilvl="8" w:tplc="241A0005" w:tentative="1">
      <w:start w:val="1"/>
      <w:numFmt w:val="bullet"/>
      <w:lvlText w:val=""/>
      <w:lvlJc w:val="left"/>
      <w:pPr>
        <w:ind w:left="7200" w:hanging="360"/>
      </w:pPr>
      <w:rPr>
        <w:rFonts w:ascii="Wingdings" w:hAnsi="Wingdings" w:hint="default"/>
      </w:rPr>
    </w:lvl>
  </w:abstractNum>
  <w:abstractNum w:abstractNumId="30">
    <w:nsid w:val="404D7DE2"/>
    <w:multiLevelType w:val="hybridMultilevel"/>
    <w:tmpl w:val="4B3250CC"/>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nsid w:val="44C21C31"/>
    <w:multiLevelType w:val="hybridMultilevel"/>
    <w:tmpl w:val="CBF88E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49032A10"/>
    <w:multiLevelType w:val="hybridMultilevel"/>
    <w:tmpl w:val="4D8C6350"/>
    <w:lvl w:ilvl="0" w:tplc="06925718">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33">
    <w:nsid w:val="4BEF5304"/>
    <w:multiLevelType w:val="hybridMultilevel"/>
    <w:tmpl w:val="1D20A0B6"/>
    <w:lvl w:ilvl="0" w:tplc="241A000B">
      <w:start w:val="1"/>
      <w:numFmt w:val="bullet"/>
      <w:lvlText w:val=""/>
      <w:lvlJc w:val="left"/>
      <w:pPr>
        <w:ind w:left="720" w:hanging="360"/>
      </w:pPr>
      <w:rPr>
        <w:rFonts w:ascii="Wingdings" w:hAnsi="Wingdings" w:hint="default"/>
      </w:rPr>
    </w:lvl>
    <w:lvl w:ilvl="1" w:tplc="241A0003">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4">
    <w:nsid w:val="4F0D5E3C"/>
    <w:multiLevelType w:val="hybridMultilevel"/>
    <w:tmpl w:val="617E9D00"/>
    <w:lvl w:ilvl="0" w:tplc="04090001">
      <w:start w:val="1"/>
      <w:numFmt w:val="bullet"/>
      <w:lvlText w:val=""/>
      <w:lvlJc w:val="left"/>
      <w:pPr>
        <w:ind w:left="2430" w:hanging="360"/>
      </w:pPr>
      <w:rPr>
        <w:rFonts w:ascii="Symbol" w:hAnsi="Symbol" w:hint="default"/>
      </w:rPr>
    </w:lvl>
    <w:lvl w:ilvl="1" w:tplc="04090003" w:tentative="1">
      <w:start w:val="1"/>
      <w:numFmt w:val="bullet"/>
      <w:lvlText w:val="o"/>
      <w:lvlJc w:val="left"/>
      <w:pPr>
        <w:ind w:left="3150" w:hanging="360"/>
      </w:pPr>
      <w:rPr>
        <w:rFonts w:ascii="Courier New" w:hAnsi="Courier New" w:cs="Courier New" w:hint="default"/>
      </w:rPr>
    </w:lvl>
    <w:lvl w:ilvl="2" w:tplc="04090005" w:tentative="1">
      <w:start w:val="1"/>
      <w:numFmt w:val="bullet"/>
      <w:lvlText w:val=""/>
      <w:lvlJc w:val="left"/>
      <w:pPr>
        <w:ind w:left="3870" w:hanging="360"/>
      </w:pPr>
      <w:rPr>
        <w:rFonts w:ascii="Wingdings" w:hAnsi="Wingdings" w:hint="default"/>
      </w:rPr>
    </w:lvl>
    <w:lvl w:ilvl="3" w:tplc="04090001" w:tentative="1">
      <w:start w:val="1"/>
      <w:numFmt w:val="bullet"/>
      <w:lvlText w:val=""/>
      <w:lvlJc w:val="left"/>
      <w:pPr>
        <w:ind w:left="4590" w:hanging="360"/>
      </w:pPr>
      <w:rPr>
        <w:rFonts w:ascii="Symbol" w:hAnsi="Symbol" w:hint="default"/>
      </w:rPr>
    </w:lvl>
    <w:lvl w:ilvl="4" w:tplc="04090003" w:tentative="1">
      <w:start w:val="1"/>
      <w:numFmt w:val="bullet"/>
      <w:lvlText w:val="o"/>
      <w:lvlJc w:val="left"/>
      <w:pPr>
        <w:ind w:left="5310" w:hanging="360"/>
      </w:pPr>
      <w:rPr>
        <w:rFonts w:ascii="Courier New" w:hAnsi="Courier New" w:cs="Courier New" w:hint="default"/>
      </w:rPr>
    </w:lvl>
    <w:lvl w:ilvl="5" w:tplc="04090005" w:tentative="1">
      <w:start w:val="1"/>
      <w:numFmt w:val="bullet"/>
      <w:lvlText w:val=""/>
      <w:lvlJc w:val="left"/>
      <w:pPr>
        <w:ind w:left="6030" w:hanging="360"/>
      </w:pPr>
      <w:rPr>
        <w:rFonts w:ascii="Wingdings" w:hAnsi="Wingdings" w:hint="default"/>
      </w:rPr>
    </w:lvl>
    <w:lvl w:ilvl="6" w:tplc="04090001" w:tentative="1">
      <w:start w:val="1"/>
      <w:numFmt w:val="bullet"/>
      <w:lvlText w:val=""/>
      <w:lvlJc w:val="left"/>
      <w:pPr>
        <w:ind w:left="6750" w:hanging="360"/>
      </w:pPr>
      <w:rPr>
        <w:rFonts w:ascii="Symbol" w:hAnsi="Symbol" w:hint="default"/>
      </w:rPr>
    </w:lvl>
    <w:lvl w:ilvl="7" w:tplc="04090003" w:tentative="1">
      <w:start w:val="1"/>
      <w:numFmt w:val="bullet"/>
      <w:lvlText w:val="o"/>
      <w:lvlJc w:val="left"/>
      <w:pPr>
        <w:ind w:left="7470" w:hanging="360"/>
      </w:pPr>
      <w:rPr>
        <w:rFonts w:ascii="Courier New" w:hAnsi="Courier New" w:cs="Courier New" w:hint="default"/>
      </w:rPr>
    </w:lvl>
    <w:lvl w:ilvl="8" w:tplc="04090005" w:tentative="1">
      <w:start w:val="1"/>
      <w:numFmt w:val="bullet"/>
      <w:lvlText w:val=""/>
      <w:lvlJc w:val="left"/>
      <w:pPr>
        <w:ind w:left="8190" w:hanging="360"/>
      </w:pPr>
      <w:rPr>
        <w:rFonts w:ascii="Wingdings" w:hAnsi="Wingdings" w:hint="default"/>
      </w:rPr>
    </w:lvl>
  </w:abstractNum>
  <w:abstractNum w:abstractNumId="35">
    <w:nsid w:val="540A5430"/>
    <w:multiLevelType w:val="hybridMultilevel"/>
    <w:tmpl w:val="95E280BA"/>
    <w:lvl w:ilvl="0" w:tplc="64D6E318">
      <w:start w:val="5"/>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578251AD"/>
    <w:multiLevelType w:val="multilevel"/>
    <w:tmpl w:val="61C2E1FC"/>
    <w:lvl w:ilvl="0">
      <w:start w:val="1"/>
      <w:numFmt w:val="decimal"/>
      <w:lvlText w:val="%1)"/>
      <w:lvlJc w:val="left"/>
      <w:pPr>
        <w:tabs>
          <w:tab w:val="num" w:pos="0"/>
        </w:tabs>
        <w:ind w:left="1440" w:hanging="360"/>
      </w:pPr>
      <w:rPr>
        <w:rFonts w:cs="Arial"/>
        <w:b/>
        <w:i w:val="0"/>
        <w:sz w:val="24"/>
      </w:rPr>
    </w:lvl>
    <w:lvl w:ilvl="1">
      <w:start w:val="1"/>
      <w:numFmt w:val="lowerLetter"/>
      <w:lvlText w:val="%2."/>
      <w:lvlJc w:val="left"/>
      <w:pPr>
        <w:tabs>
          <w:tab w:val="num" w:pos="0"/>
        </w:tabs>
        <w:ind w:left="2160" w:hanging="360"/>
      </w:p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37">
    <w:nsid w:val="593929A0"/>
    <w:multiLevelType w:val="hybridMultilevel"/>
    <w:tmpl w:val="2DAC8BCA"/>
    <w:lvl w:ilvl="0" w:tplc="5A2EF1E0">
      <w:numFmt w:val="bullet"/>
      <w:lvlText w:val="-"/>
      <w:lvlJc w:val="left"/>
      <w:pPr>
        <w:ind w:left="1485" w:hanging="360"/>
      </w:pPr>
      <w:rPr>
        <w:rFonts w:ascii="Arial" w:eastAsia="Times New Roman" w:hAnsi="Arial" w:cs="Arial" w:hint="default"/>
      </w:rPr>
    </w:lvl>
    <w:lvl w:ilvl="1" w:tplc="04090003" w:tentative="1">
      <w:start w:val="1"/>
      <w:numFmt w:val="bullet"/>
      <w:lvlText w:val="o"/>
      <w:lvlJc w:val="left"/>
      <w:pPr>
        <w:ind w:left="2205" w:hanging="360"/>
      </w:pPr>
      <w:rPr>
        <w:rFonts w:ascii="Courier New" w:hAnsi="Courier New" w:cs="Courier New" w:hint="default"/>
      </w:rPr>
    </w:lvl>
    <w:lvl w:ilvl="2" w:tplc="04090005" w:tentative="1">
      <w:start w:val="1"/>
      <w:numFmt w:val="bullet"/>
      <w:lvlText w:val=""/>
      <w:lvlJc w:val="left"/>
      <w:pPr>
        <w:ind w:left="2925" w:hanging="360"/>
      </w:pPr>
      <w:rPr>
        <w:rFonts w:ascii="Wingdings" w:hAnsi="Wingdings" w:hint="default"/>
      </w:rPr>
    </w:lvl>
    <w:lvl w:ilvl="3" w:tplc="04090001" w:tentative="1">
      <w:start w:val="1"/>
      <w:numFmt w:val="bullet"/>
      <w:lvlText w:val=""/>
      <w:lvlJc w:val="left"/>
      <w:pPr>
        <w:ind w:left="3645" w:hanging="360"/>
      </w:pPr>
      <w:rPr>
        <w:rFonts w:ascii="Symbol" w:hAnsi="Symbol" w:hint="default"/>
      </w:rPr>
    </w:lvl>
    <w:lvl w:ilvl="4" w:tplc="04090003" w:tentative="1">
      <w:start w:val="1"/>
      <w:numFmt w:val="bullet"/>
      <w:lvlText w:val="o"/>
      <w:lvlJc w:val="left"/>
      <w:pPr>
        <w:ind w:left="4365" w:hanging="360"/>
      </w:pPr>
      <w:rPr>
        <w:rFonts w:ascii="Courier New" w:hAnsi="Courier New" w:cs="Courier New" w:hint="default"/>
      </w:rPr>
    </w:lvl>
    <w:lvl w:ilvl="5" w:tplc="04090005" w:tentative="1">
      <w:start w:val="1"/>
      <w:numFmt w:val="bullet"/>
      <w:lvlText w:val=""/>
      <w:lvlJc w:val="left"/>
      <w:pPr>
        <w:ind w:left="5085" w:hanging="360"/>
      </w:pPr>
      <w:rPr>
        <w:rFonts w:ascii="Wingdings" w:hAnsi="Wingdings" w:hint="default"/>
      </w:rPr>
    </w:lvl>
    <w:lvl w:ilvl="6" w:tplc="04090001" w:tentative="1">
      <w:start w:val="1"/>
      <w:numFmt w:val="bullet"/>
      <w:lvlText w:val=""/>
      <w:lvlJc w:val="left"/>
      <w:pPr>
        <w:ind w:left="5805" w:hanging="360"/>
      </w:pPr>
      <w:rPr>
        <w:rFonts w:ascii="Symbol" w:hAnsi="Symbol" w:hint="default"/>
      </w:rPr>
    </w:lvl>
    <w:lvl w:ilvl="7" w:tplc="04090003" w:tentative="1">
      <w:start w:val="1"/>
      <w:numFmt w:val="bullet"/>
      <w:lvlText w:val="o"/>
      <w:lvlJc w:val="left"/>
      <w:pPr>
        <w:ind w:left="6525" w:hanging="360"/>
      </w:pPr>
      <w:rPr>
        <w:rFonts w:ascii="Courier New" w:hAnsi="Courier New" w:cs="Courier New" w:hint="default"/>
      </w:rPr>
    </w:lvl>
    <w:lvl w:ilvl="8" w:tplc="04090005" w:tentative="1">
      <w:start w:val="1"/>
      <w:numFmt w:val="bullet"/>
      <w:lvlText w:val=""/>
      <w:lvlJc w:val="left"/>
      <w:pPr>
        <w:ind w:left="7245" w:hanging="360"/>
      </w:pPr>
      <w:rPr>
        <w:rFonts w:ascii="Wingdings" w:hAnsi="Wingdings" w:hint="default"/>
      </w:rPr>
    </w:lvl>
  </w:abstractNum>
  <w:abstractNum w:abstractNumId="38">
    <w:nsid w:val="5A65272B"/>
    <w:multiLevelType w:val="multilevel"/>
    <w:tmpl w:val="6CA43504"/>
    <w:lvl w:ilvl="0">
      <w:start w:val="1"/>
      <w:numFmt w:val="bullet"/>
      <w:lvlText w:val=""/>
      <w:lvlJc w:val="left"/>
      <w:pPr>
        <w:tabs>
          <w:tab w:val="num" w:pos="0"/>
        </w:tabs>
        <w:ind w:left="1710" w:hanging="360"/>
      </w:pPr>
      <w:rPr>
        <w:rFonts w:ascii="Symbol" w:hAnsi="Symbol" w:hint="default"/>
        <w:b w:val="0"/>
      </w:rPr>
    </w:lvl>
    <w:lvl w:ilvl="1">
      <w:start w:val="1"/>
      <w:numFmt w:val="decimal"/>
      <w:lvlText w:val="%2)"/>
      <w:lvlJc w:val="left"/>
      <w:pPr>
        <w:ind w:left="1800" w:hanging="360"/>
      </w:pPr>
      <w:rPr>
        <w:rFonts w:hint="default"/>
        <w:b/>
      </w:r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39">
    <w:nsid w:val="65CF7697"/>
    <w:multiLevelType w:val="hybridMultilevel"/>
    <w:tmpl w:val="D8D4F934"/>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40">
    <w:nsid w:val="6A4E72D0"/>
    <w:multiLevelType w:val="hybridMultilevel"/>
    <w:tmpl w:val="7618FFE8"/>
    <w:lvl w:ilvl="0" w:tplc="5A2EF1E0">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6EBB5E77"/>
    <w:multiLevelType w:val="hybridMultilevel"/>
    <w:tmpl w:val="AA3EAD0A"/>
    <w:lvl w:ilvl="0" w:tplc="241A000B">
      <w:start w:val="1"/>
      <w:numFmt w:val="bullet"/>
      <w:lvlText w:val=""/>
      <w:lvlJc w:val="left"/>
      <w:pPr>
        <w:ind w:left="720" w:hanging="360"/>
      </w:pPr>
      <w:rPr>
        <w:rFonts w:ascii="Wingdings" w:hAnsi="Wingdings"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42">
    <w:nsid w:val="755A4699"/>
    <w:multiLevelType w:val="hybridMultilevel"/>
    <w:tmpl w:val="C91A7540"/>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43">
    <w:nsid w:val="7709532B"/>
    <w:multiLevelType w:val="hybridMultilevel"/>
    <w:tmpl w:val="CC3EE076"/>
    <w:lvl w:ilvl="0" w:tplc="081A000F">
      <w:start w:val="1"/>
      <w:numFmt w:val="decimal"/>
      <w:lvlText w:val="%1."/>
      <w:lvlJc w:val="left"/>
      <w:pPr>
        <w:ind w:left="720" w:hanging="360"/>
      </w:pPr>
    </w:lvl>
    <w:lvl w:ilvl="1" w:tplc="081A0019">
      <w:start w:val="1"/>
      <w:numFmt w:val="lowerLetter"/>
      <w:lvlText w:val="%2."/>
      <w:lvlJc w:val="left"/>
      <w:pPr>
        <w:ind w:left="1440" w:hanging="360"/>
      </w:pPr>
    </w:lvl>
    <w:lvl w:ilvl="2" w:tplc="081A001B">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44">
    <w:nsid w:val="7A0C743A"/>
    <w:multiLevelType w:val="hybridMultilevel"/>
    <w:tmpl w:val="C3F63E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7B74765D"/>
    <w:multiLevelType w:val="hybridMultilevel"/>
    <w:tmpl w:val="610444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7D044C41"/>
    <w:multiLevelType w:val="hybridMultilevel"/>
    <w:tmpl w:val="63BA5B1C"/>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9"/>
  </w:num>
  <w:num w:numId="5">
    <w:abstractNumId w:val="19"/>
  </w:num>
  <w:num w:numId="6">
    <w:abstractNumId w:val="34"/>
  </w:num>
  <w:num w:numId="7">
    <w:abstractNumId w:val="25"/>
  </w:num>
  <w:num w:numId="8">
    <w:abstractNumId w:val="27"/>
  </w:num>
  <w:num w:numId="9">
    <w:abstractNumId w:val="23"/>
  </w:num>
  <w:num w:numId="10">
    <w:abstractNumId w:val="43"/>
  </w:num>
  <w:num w:numId="11">
    <w:abstractNumId w:val="38"/>
  </w:num>
  <w:num w:numId="12">
    <w:abstractNumId w:val="46"/>
  </w:num>
  <w:num w:numId="13">
    <w:abstractNumId w:val="16"/>
  </w:num>
  <w:num w:numId="14">
    <w:abstractNumId w:val="12"/>
  </w:num>
  <w:num w:numId="15">
    <w:abstractNumId w:val="28"/>
  </w:num>
  <w:num w:numId="16">
    <w:abstractNumId w:val="36"/>
  </w:num>
  <w:num w:numId="17">
    <w:abstractNumId w:val="39"/>
  </w:num>
  <w:num w:numId="18">
    <w:abstractNumId w:val="44"/>
  </w:num>
  <w:num w:numId="19">
    <w:abstractNumId w:val="22"/>
  </w:num>
  <w:num w:numId="20">
    <w:abstractNumId w:val="18"/>
  </w:num>
  <w:num w:numId="21">
    <w:abstractNumId w:val="24"/>
  </w:num>
  <w:num w:numId="22">
    <w:abstractNumId w:val="41"/>
  </w:num>
  <w:num w:numId="23">
    <w:abstractNumId w:val="17"/>
  </w:num>
  <w:num w:numId="24">
    <w:abstractNumId w:val="33"/>
  </w:num>
  <w:num w:numId="25">
    <w:abstractNumId w:val="29"/>
  </w:num>
  <w:num w:numId="26">
    <w:abstractNumId w:val="26"/>
  </w:num>
  <w:num w:numId="27">
    <w:abstractNumId w:val="42"/>
  </w:num>
  <w:num w:numId="28">
    <w:abstractNumId w:val="7"/>
  </w:num>
  <w:num w:numId="29">
    <w:abstractNumId w:val="32"/>
  </w:num>
  <w:num w:numId="30">
    <w:abstractNumId w:val="14"/>
  </w:num>
  <w:num w:numId="31">
    <w:abstractNumId w:val="21"/>
  </w:num>
  <w:num w:numId="32">
    <w:abstractNumId w:val="4"/>
  </w:num>
  <w:num w:numId="33">
    <w:abstractNumId w:val="35"/>
  </w:num>
  <w:num w:numId="34">
    <w:abstractNumId w:val="20"/>
  </w:num>
  <w:num w:numId="35">
    <w:abstractNumId w:val="30"/>
  </w:num>
  <w:num w:numId="36">
    <w:abstractNumId w:val="45"/>
  </w:num>
  <w:num w:numId="37">
    <w:abstractNumId w:val="40"/>
  </w:num>
  <w:num w:numId="38">
    <w:abstractNumId w:val="37"/>
  </w:num>
  <w:num w:numId="39">
    <w:abstractNumId w:val="15"/>
  </w:num>
  <w:num w:numId="40">
    <w:abstractNumId w:val="31"/>
  </w:num>
  <w:num w:numId="41">
    <w:abstractNumId w:val="13"/>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hideSpellingErrors/>
  <w:proofState w:grammar="clean"/>
  <w:defaultTabStop w:val="720"/>
  <w:drawingGridHorizontalSpacing w:val="110"/>
  <w:displayHorizontalDrawingGridEvery w:val="2"/>
  <w:displayVerticalDrawingGridEvery w:val="2"/>
  <w:characterSpacingControl w:val="doNotCompress"/>
  <w:hdrShapeDefaults>
    <o:shapedefaults v:ext="edit" spidmax="57346"/>
  </w:hdrShapeDefaults>
  <w:footnotePr>
    <w:footnote w:id="-1"/>
    <w:footnote w:id="0"/>
  </w:footnotePr>
  <w:endnotePr>
    <w:endnote w:id="-1"/>
    <w:endnote w:id="0"/>
  </w:endnotePr>
  <w:compat/>
  <w:rsids>
    <w:rsidRoot w:val="00134106"/>
    <w:rsid w:val="0000003A"/>
    <w:rsid w:val="0000417D"/>
    <w:rsid w:val="0001436C"/>
    <w:rsid w:val="00015937"/>
    <w:rsid w:val="00020A26"/>
    <w:rsid w:val="00025CF4"/>
    <w:rsid w:val="00054405"/>
    <w:rsid w:val="000562AE"/>
    <w:rsid w:val="0006582C"/>
    <w:rsid w:val="00070894"/>
    <w:rsid w:val="00081296"/>
    <w:rsid w:val="000C53E8"/>
    <w:rsid w:val="000D52D9"/>
    <w:rsid w:val="000E4DCA"/>
    <w:rsid w:val="001051BE"/>
    <w:rsid w:val="00111966"/>
    <w:rsid w:val="00116EDE"/>
    <w:rsid w:val="00124A24"/>
    <w:rsid w:val="00134106"/>
    <w:rsid w:val="001502C9"/>
    <w:rsid w:val="001756E7"/>
    <w:rsid w:val="0018461C"/>
    <w:rsid w:val="001913F0"/>
    <w:rsid w:val="001D7973"/>
    <w:rsid w:val="001E36F8"/>
    <w:rsid w:val="002060AF"/>
    <w:rsid w:val="00213909"/>
    <w:rsid w:val="00251513"/>
    <w:rsid w:val="00254BAD"/>
    <w:rsid w:val="002A1C35"/>
    <w:rsid w:val="002A7F6A"/>
    <w:rsid w:val="003300DF"/>
    <w:rsid w:val="00343FEA"/>
    <w:rsid w:val="003456E0"/>
    <w:rsid w:val="003538FD"/>
    <w:rsid w:val="003562B2"/>
    <w:rsid w:val="00364335"/>
    <w:rsid w:val="00370072"/>
    <w:rsid w:val="00384EAE"/>
    <w:rsid w:val="003B5E61"/>
    <w:rsid w:val="003F0F32"/>
    <w:rsid w:val="003F4950"/>
    <w:rsid w:val="003F677B"/>
    <w:rsid w:val="003F6D9D"/>
    <w:rsid w:val="0040781F"/>
    <w:rsid w:val="00423010"/>
    <w:rsid w:val="00436703"/>
    <w:rsid w:val="00443BFA"/>
    <w:rsid w:val="00445503"/>
    <w:rsid w:val="004552C8"/>
    <w:rsid w:val="00464C9C"/>
    <w:rsid w:val="00466957"/>
    <w:rsid w:val="00476116"/>
    <w:rsid w:val="00477B37"/>
    <w:rsid w:val="00487A45"/>
    <w:rsid w:val="00493935"/>
    <w:rsid w:val="004943EA"/>
    <w:rsid w:val="004A1387"/>
    <w:rsid w:val="004A1D82"/>
    <w:rsid w:val="004D6C07"/>
    <w:rsid w:val="004E6C89"/>
    <w:rsid w:val="004F2919"/>
    <w:rsid w:val="00504B4B"/>
    <w:rsid w:val="0050742D"/>
    <w:rsid w:val="00511ADD"/>
    <w:rsid w:val="005271D2"/>
    <w:rsid w:val="00535D6C"/>
    <w:rsid w:val="0054062F"/>
    <w:rsid w:val="00553FA0"/>
    <w:rsid w:val="005807A4"/>
    <w:rsid w:val="00597C9E"/>
    <w:rsid w:val="005C5CB4"/>
    <w:rsid w:val="005C619B"/>
    <w:rsid w:val="005E1A44"/>
    <w:rsid w:val="005F273C"/>
    <w:rsid w:val="005F2A1C"/>
    <w:rsid w:val="006134F9"/>
    <w:rsid w:val="00631502"/>
    <w:rsid w:val="0064028D"/>
    <w:rsid w:val="00652C46"/>
    <w:rsid w:val="00670B4A"/>
    <w:rsid w:val="006822AE"/>
    <w:rsid w:val="006A0F67"/>
    <w:rsid w:val="006B54F5"/>
    <w:rsid w:val="006E40FF"/>
    <w:rsid w:val="00700061"/>
    <w:rsid w:val="007113A3"/>
    <w:rsid w:val="007154F6"/>
    <w:rsid w:val="007259D9"/>
    <w:rsid w:val="00731A2F"/>
    <w:rsid w:val="00741164"/>
    <w:rsid w:val="007657ED"/>
    <w:rsid w:val="007D0EFD"/>
    <w:rsid w:val="007D3149"/>
    <w:rsid w:val="00817464"/>
    <w:rsid w:val="00822A10"/>
    <w:rsid w:val="008263C7"/>
    <w:rsid w:val="00830463"/>
    <w:rsid w:val="00830E80"/>
    <w:rsid w:val="0083421D"/>
    <w:rsid w:val="008361C5"/>
    <w:rsid w:val="00864109"/>
    <w:rsid w:val="008A2F62"/>
    <w:rsid w:val="008A424F"/>
    <w:rsid w:val="008B35EF"/>
    <w:rsid w:val="008B712E"/>
    <w:rsid w:val="008E7875"/>
    <w:rsid w:val="008F3C9E"/>
    <w:rsid w:val="009219E2"/>
    <w:rsid w:val="00930671"/>
    <w:rsid w:val="00947536"/>
    <w:rsid w:val="009513F4"/>
    <w:rsid w:val="009723C6"/>
    <w:rsid w:val="00986EF9"/>
    <w:rsid w:val="00990C37"/>
    <w:rsid w:val="0099230C"/>
    <w:rsid w:val="00992ACA"/>
    <w:rsid w:val="00994E65"/>
    <w:rsid w:val="009D6323"/>
    <w:rsid w:val="009E7DB7"/>
    <w:rsid w:val="009F0429"/>
    <w:rsid w:val="00A14697"/>
    <w:rsid w:val="00A147BD"/>
    <w:rsid w:val="00A2257F"/>
    <w:rsid w:val="00A60FED"/>
    <w:rsid w:val="00A67C57"/>
    <w:rsid w:val="00A713AE"/>
    <w:rsid w:val="00A7526A"/>
    <w:rsid w:val="00A84DED"/>
    <w:rsid w:val="00AA0033"/>
    <w:rsid w:val="00AA04E7"/>
    <w:rsid w:val="00AB4D9F"/>
    <w:rsid w:val="00AB5DD7"/>
    <w:rsid w:val="00AC35BD"/>
    <w:rsid w:val="00AE277F"/>
    <w:rsid w:val="00AF056D"/>
    <w:rsid w:val="00AF6907"/>
    <w:rsid w:val="00B058A0"/>
    <w:rsid w:val="00B200B1"/>
    <w:rsid w:val="00B4482F"/>
    <w:rsid w:val="00B8174C"/>
    <w:rsid w:val="00B92709"/>
    <w:rsid w:val="00BB0EF5"/>
    <w:rsid w:val="00BC1360"/>
    <w:rsid w:val="00BC5E41"/>
    <w:rsid w:val="00BD0869"/>
    <w:rsid w:val="00BE1870"/>
    <w:rsid w:val="00BF2872"/>
    <w:rsid w:val="00BF5FBE"/>
    <w:rsid w:val="00C12A65"/>
    <w:rsid w:val="00C20265"/>
    <w:rsid w:val="00C22068"/>
    <w:rsid w:val="00C26C91"/>
    <w:rsid w:val="00C4340A"/>
    <w:rsid w:val="00C71DC6"/>
    <w:rsid w:val="00C81080"/>
    <w:rsid w:val="00C82170"/>
    <w:rsid w:val="00CB4680"/>
    <w:rsid w:val="00CC0790"/>
    <w:rsid w:val="00CE1B52"/>
    <w:rsid w:val="00CF0B41"/>
    <w:rsid w:val="00CF75AB"/>
    <w:rsid w:val="00CF7FA1"/>
    <w:rsid w:val="00D94C9B"/>
    <w:rsid w:val="00D95B37"/>
    <w:rsid w:val="00DA4612"/>
    <w:rsid w:val="00DA6DF0"/>
    <w:rsid w:val="00DB161B"/>
    <w:rsid w:val="00DB190B"/>
    <w:rsid w:val="00DD2B29"/>
    <w:rsid w:val="00DD6074"/>
    <w:rsid w:val="00DE0254"/>
    <w:rsid w:val="00DF4350"/>
    <w:rsid w:val="00DF57B4"/>
    <w:rsid w:val="00E16430"/>
    <w:rsid w:val="00E17AC8"/>
    <w:rsid w:val="00E347F0"/>
    <w:rsid w:val="00E40698"/>
    <w:rsid w:val="00E662F8"/>
    <w:rsid w:val="00E80107"/>
    <w:rsid w:val="00EE0FA4"/>
    <w:rsid w:val="00EE11E7"/>
    <w:rsid w:val="00EE46F8"/>
    <w:rsid w:val="00EE72A9"/>
    <w:rsid w:val="00EF1175"/>
    <w:rsid w:val="00F3045F"/>
    <w:rsid w:val="00F44981"/>
    <w:rsid w:val="00F45C43"/>
    <w:rsid w:val="00F532F0"/>
    <w:rsid w:val="00FA0971"/>
    <w:rsid w:val="00FB202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73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0"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4106"/>
    <w:pPr>
      <w:suppressAutoHyphens/>
      <w:spacing w:after="0" w:line="100" w:lineRule="atLeast"/>
      <w:jc w:val="left"/>
    </w:pPr>
    <w:rPr>
      <w:rFonts w:ascii="Times New Roman" w:eastAsia="Arial Unicode MS" w:hAnsi="Times New Roman" w:cs="Times New Roman"/>
      <w:color w:val="000000"/>
      <w:kern w:val="1"/>
      <w:sz w:val="24"/>
      <w:szCs w:val="24"/>
      <w:lang w:eastAsia="ar-SA"/>
    </w:rPr>
  </w:style>
  <w:style w:type="paragraph" w:styleId="Heading1">
    <w:name w:val="heading 1"/>
    <w:basedOn w:val="Normal"/>
    <w:next w:val="BodyText"/>
    <w:link w:val="Heading1Char"/>
    <w:qFormat/>
    <w:rsid w:val="00134106"/>
    <w:pPr>
      <w:keepNext/>
      <w:keepLines/>
      <w:spacing w:before="480"/>
      <w:outlineLvl w:val="0"/>
    </w:pPr>
    <w:rPr>
      <w:rFonts w:ascii="Cambria" w:hAnsi="Cambria" w:cs="font182"/>
      <w:b/>
      <w:bCs/>
      <w:color w:val="365F91"/>
      <w:sz w:val="28"/>
      <w:szCs w:val="28"/>
    </w:rPr>
  </w:style>
  <w:style w:type="paragraph" w:styleId="Heading2">
    <w:name w:val="heading 2"/>
    <w:basedOn w:val="Normal"/>
    <w:next w:val="BodyText"/>
    <w:link w:val="Heading2Char"/>
    <w:qFormat/>
    <w:rsid w:val="00134106"/>
    <w:pPr>
      <w:keepNext/>
      <w:tabs>
        <w:tab w:val="num" w:pos="0"/>
      </w:tabs>
      <w:ind w:left="1143" w:hanging="576"/>
      <w:jc w:val="center"/>
      <w:outlineLvl w:val="1"/>
    </w:pPr>
    <w:rPr>
      <w:rFonts w:ascii="Book Antiqua" w:eastAsia="Times New Roman" w:hAnsi="Book Antiqua"/>
      <w:b/>
      <w:bCs/>
      <w:sz w:val="28"/>
    </w:rPr>
  </w:style>
  <w:style w:type="paragraph" w:styleId="Heading3">
    <w:name w:val="heading 3"/>
    <w:basedOn w:val="Normal"/>
    <w:next w:val="BodyText"/>
    <w:link w:val="Heading3Char"/>
    <w:qFormat/>
    <w:rsid w:val="00134106"/>
    <w:pPr>
      <w:keepNext/>
      <w:tabs>
        <w:tab w:val="num" w:pos="0"/>
      </w:tabs>
      <w:spacing w:before="240" w:after="60"/>
      <w:ind w:left="720" w:hanging="720"/>
      <w:outlineLvl w:val="2"/>
    </w:pPr>
    <w:rPr>
      <w:rFonts w:ascii="Arial" w:eastAsia="Times New Roman" w:hAnsi="Arial"/>
      <w:b/>
      <w:bCs/>
      <w:sz w:val="26"/>
      <w:szCs w:val="26"/>
    </w:rPr>
  </w:style>
  <w:style w:type="paragraph" w:styleId="Heading4">
    <w:name w:val="heading 4"/>
    <w:basedOn w:val="Normal"/>
    <w:next w:val="BodyText"/>
    <w:link w:val="Heading4Char"/>
    <w:qFormat/>
    <w:rsid w:val="00134106"/>
    <w:pPr>
      <w:keepNext/>
      <w:tabs>
        <w:tab w:val="num" w:pos="0"/>
      </w:tabs>
      <w:ind w:left="864" w:hanging="864"/>
      <w:jc w:val="center"/>
      <w:outlineLvl w:val="3"/>
    </w:pPr>
    <w:rPr>
      <w:rFonts w:ascii="Book Antiqua" w:eastAsia="Times New Roman" w:hAnsi="Book Antiqua"/>
      <w:b/>
      <w:bCs/>
      <w:sz w:val="28"/>
      <w:u w:val="single"/>
    </w:rPr>
  </w:style>
  <w:style w:type="paragraph" w:styleId="Heading5">
    <w:name w:val="heading 5"/>
    <w:basedOn w:val="Normal"/>
    <w:next w:val="BodyText"/>
    <w:link w:val="Heading5Char"/>
    <w:qFormat/>
    <w:rsid w:val="00134106"/>
    <w:pPr>
      <w:tabs>
        <w:tab w:val="num" w:pos="0"/>
      </w:tabs>
      <w:spacing w:before="240" w:after="60"/>
      <w:ind w:left="1008" w:hanging="1008"/>
      <w:outlineLvl w:val="4"/>
    </w:pPr>
    <w:rPr>
      <w:rFonts w:eastAsia="Times New Roman"/>
      <w:b/>
      <w:bCs/>
      <w:i/>
      <w:iCs/>
      <w:sz w:val="26"/>
      <w:szCs w:val="26"/>
    </w:rPr>
  </w:style>
  <w:style w:type="paragraph" w:styleId="Heading6">
    <w:name w:val="heading 6"/>
    <w:basedOn w:val="Normal"/>
    <w:next w:val="BodyText"/>
    <w:link w:val="Heading6Char"/>
    <w:qFormat/>
    <w:rsid w:val="00134106"/>
    <w:pPr>
      <w:keepNext/>
      <w:tabs>
        <w:tab w:val="num" w:pos="0"/>
      </w:tabs>
      <w:ind w:left="1152" w:hanging="1152"/>
      <w:outlineLvl w:val="5"/>
    </w:pPr>
    <w:rPr>
      <w:rFonts w:ascii="Book Antiqua" w:eastAsia="Times New Roman" w:hAnsi="Book Antiqua"/>
      <w:sz w:val="28"/>
    </w:rPr>
  </w:style>
  <w:style w:type="paragraph" w:styleId="Heading7">
    <w:name w:val="heading 7"/>
    <w:basedOn w:val="Normal"/>
    <w:next w:val="BodyText"/>
    <w:link w:val="Heading7Char"/>
    <w:qFormat/>
    <w:rsid w:val="00134106"/>
    <w:pPr>
      <w:keepNext/>
      <w:tabs>
        <w:tab w:val="num" w:pos="0"/>
      </w:tabs>
      <w:ind w:left="1296" w:hanging="1296"/>
      <w:outlineLvl w:val="6"/>
    </w:pPr>
    <w:rPr>
      <w:rFonts w:ascii="Book Antiqua" w:eastAsia="Times New Roman" w:hAnsi="Book Antiqua" w:cs="Arial"/>
      <w:b/>
      <w:bCs/>
    </w:rPr>
  </w:style>
  <w:style w:type="paragraph" w:styleId="Heading8">
    <w:name w:val="heading 8"/>
    <w:basedOn w:val="Normal"/>
    <w:next w:val="BodyText"/>
    <w:link w:val="Heading8Char"/>
    <w:qFormat/>
    <w:rsid w:val="00134106"/>
    <w:pPr>
      <w:keepNext/>
      <w:tabs>
        <w:tab w:val="num" w:pos="0"/>
      </w:tabs>
      <w:ind w:left="1440" w:hanging="1440"/>
      <w:jc w:val="both"/>
      <w:outlineLvl w:val="7"/>
    </w:pPr>
    <w:rPr>
      <w:rFonts w:eastAsia="Times New Roman"/>
      <w:b/>
    </w:rPr>
  </w:style>
  <w:style w:type="paragraph" w:styleId="Heading9">
    <w:name w:val="heading 9"/>
    <w:basedOn w:val="Normal"/>
    <w:next w:val="BodyText"/>
    <w:link w:val="Heading9Char"/>
    <w:qFormat/>
    <w:rsid w:val="00134106"/>
    <w:pPr>
      <w:tabs>
        <w:tab w:val="num" w:pos="0"/>
      </w:tabs>
      <w:spacing w:before="240" w:after="60"/>
      <w:ind w:left="1584" w:hanging="1584"/>
      <w:outlineLvl w:val="8"/>
    </w:pPr>
    <w:rPr>
      <w:rFonts w:ascii="Arial" w:eastAsia="Times New Roman"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34106"/>
    <w:rPr>
      <w:rFonts w:ascii="Cambria" w:eastAsia="Arial Unicode MS" w:hAnsi="Cambria" w:cs="font182"/>
      <w:b/>
      <w:bCs/>
      <w:color w:val="365F91"/>
      <w:kern w:val="1"/>
      <w:sz w:val="28"/>
      <w:szCs w:val="28"/>
      <w:lang w:eastAsia="ar-SA"/>
    </w:rPr>
  </w:style>
  <w:style w:type="character" w:customStyle="1" w:styleId="Heading2Char">
    <w:name w:val="Heading 2 Char"/>
    <w:basedOn w:val="DefaultParagraphFont"/>
    <w:link w:val="Heading2"/>
    <w:rsid w:val="00134106"/>
    <w:rPr>
      <w:rFonts w:ascii="Book Antiqua" w:eastAsia="Times New Roman" w:hAnsi="Book Antiqua" w:cs="Times New Roman"/>
      <w:b/>
      <w:bCs/>
      <w:color w:val="000000"/>
      <w:kern w:val="1"/>
      <w:sz w:val="28"/>
      <w:szCs w:val="24"/>
      <w:lang w:eastAsia="ar-SA"/>
    </w:rPr>
  </w:style>
  <w:style w:type="character" w:customStyle="1" w:styleId="Heading3Char">
    <w:name w:val="Heading 3 Char"/>
    <w:basedOn w:val="DefaultParagraphFont"/>
    <w:link w:val="Heading3"/>
    <w:rsid w:val="00134106"/>
    <w:rPr>
      <w:rFonts w:ascii="Arial" w:eastAsia="Times New Roman" w:hAnsi="Arial" w:cs="Times New Roman"/>
      <w:b/>
      <w:bCs/>
      <w:color w:val="000000"/>
      <w:kern w:val="1"/>
      <w:sz w:val="26"/>
      <w:szCs w:val="26"/>
      <w:lang w:eastAsia="ar-SA"/>
    </w:rPr>
  </w:style>
  <w:style w:type="character" w:customStyle="1" w:styleId="Heading4Char">
    <w:name w:val="Heading 4 Char"/>
    <w:basedOn w:val="DefaultParagraphFont"/>
    <w:link w:val="Heading4"/>
    <w:rsid w:val="00134106"/>
    <w:rPr>
      <w:rFonts w:ascii="Book Antiqua" w:eastAsia="Times New Roman" w:hAnsi="Book Antiqua" w:cs="Times New Roman"/>
      <w:b/>
      <w:bCs/>
      <w:color w:val="000000"/>
      <w:kern w:val="1"/>
      <w:sz w:val="28"/>
      <w:szCs w:val="24"/>
      <w:u w:val="single"/>
      <w:lang w:eastAsia="ar-SA"/>
    </w:rPr>
  </w:style>
  <w:style w:type="character" w:customStyle="1" w:styleId="Heading5Char">
    <w:name w:val="Heading 5 Char"/>
    <w:basedOn w:val="DefaultParagraphFont"/>
    <w:link w:val="Heading5"/>
    <w:rsid w:val="00134106"/>
    <w:rPr>
      <w:rFonts w:ascii="Times New Roman" w:eastAsia="Times New Roman" w:hAnsi="Times New Roman" w:cs="Times New Roman"/>
      <w:b/>
      <w:bCs/>
      <w:i/>
      <w:iCs/>
      <w:color w:val="000000"/>
      <w:kern w:val="1"/>
      <w:sz w:val="26"/>
      <w:szCs w:val="26"/>
      <w:lang w:eastAsia="ar-SA"/>
    </w:rPr>
  </w:style>
  <w:style w:type="character" w:customStyle="1" w:styleId="Heading6Char">
    <w:name w:val="Heading 6 Char"/>
    <w:basedOn w:val="DefaultParagraphFont"/>
    <w:link w:val="Heading6"/>
    <w:rsid w:val="00134106"/>
    <w:rPr>
      <w:rFonts w:ascii="Book Antiqua" w:eastAsia="Times New Roman" w:hAnsi="Book Antiqua" w:cs="Times New Roman"/>
      <w:color w:val="000000"/>
      <w:kern w:val="1"/>
      <w:sz w:val="28"/>
      <w:szCs w:val="24"/>
      <w:lang w:eastAsia="ar-SA"/>
    </w:rPr>
  </w:style>
  <w:style w:type="character" w:customStyle="1" w:styleId="Heading7Char">
    <w:name w:val="Heading 7 Char"/>
    <w:basedOn w:val="DefaultParagraphFont"/>
    <w:link w:val="Heading7"/>
    <w:rsid w:val="00134106"/>
    <w:rPr>
      <w:rFonts w:ascii="Book Antiqua" w:eastAsia="Times New Roman" w:hAnsi="Book Antiqua" w:cs="Arial"/>
      <w:b/>
      <w:bCs/>
      <w:color w:val="000000"/>
      <w:kern w:val="1"/>
      <w:sz w:val="24"/>
      <w:szCs w:val="24"/>
      <w:lang w:eastAsia="ar-SA"/>
    </w:rPr>
  </w:style>
  <w:style w:type="character" w:customStyle="1" w:styleId="Heading8Char">
    <w:name w:val="Heading 8 Char"/>
    <w:basedOn w:val="DefaultParagraphFont"/>
    <w:link w:val="Heading8"/>
    <w:rsid w:val="00134106"/>
    <w:rPr>
      <w:rFonts w:ascii="Times New Roman" w:eastAsia="Times New Roman" w:hAnsi="Times New Roman" w:cs="Times New Roman"/>
      <w:b/>
      <w:color w:val="000000"/>
      <w:kern w:val="1"/>
      <w:sz w:val="24"/>
      <w:szCs w:val="24"/>
      <w:lang w:eastAsia="ar-SA"/>
    </w:rPr>
  </w:style>
  <w:style w:type="character" w:customStyle="1" w:styleId="Heading9Char">
    <w:name w:val="Heading 9 Char"/>
    <w:basedOn w:val="DefaultParagraphFont"/>
    <w:link w:val="Heading9"/>
    <w:rsid w:val="00134106"/>
    <w:rPr>
      <w:rFonts w:ascii="Arial" w:eastAsia="Times New Roman" w:hAnsi="Arial" w:cs="Arial"/>
      <w:color w:val="000000"/>
      <w:kern w:val="1"/>
      <w:sz w:val="24"/>
      <w:szCs w:val="24"/>
      <w:lang w:eastAsia="ar-SA"/>
    </w:rPr>
  </w:style>
  <w:style w:type="paragraph" w:styleId="BodyText">
    <w:name w:val="Body Text"/>
    <w:basedOn w:val="Normal"/>
    <w:link w:val="BodyTextChar"/>
    <w:rsid w:val="00134106"/>
    <w:pPr>
      <w:spacing w:after="120"/>
    </w:pPr>
  </w:style>
  <w:style w:type="character" w:customStyle="1" w:styleId="BodyTextChar">
    <w:name w:val="Body Text Char"/>
    <w:basedOn w:val="DefaultParagraphFont"/>
    <w:link w:val="BodyText"/>
    <w:rsid w:val="00134106"/>
    <w:rPr>
      <w:rFonts w:ascii="Times New Roman" w:eastAsia="Arial Unicode MS" w:hAnsi="Times New Roman" w:cs="Times New Roman"/>
      <w:color w:val="000000"/>
      <w:kern w:val="1"/>
      <w:sz w:val="24"/>
      <w:szCs w:val="24"/>
      <w:lang w:eastAsia="ar-SA"/>
    </w:rPr>
  </w:style>
  <w:style w:type="paragraph" w:styleId="Header">
    <w:name w:val="header"/>
    <w:basedOn w:val="Normal"/>
    <w:link w:val="HeaderChar"/>
    <w:unhideWhenUsed/>
    <w:rsid w:val="00134106"/>
    <w:pPr>
      <w:tabs>
        <w:tab w:val="center" w:pos="4703"/>
        <w:tab w:val="right" w:pos="9406"/>
      </w:tabs>
    </w:pPr>
  </w:style>
  <w:style w:type="character" w:customStyle="1" w:styleId="HeaderChar">
    <w:name w:val="Header Char"/>
    <w:basedOn w:val="DefaultParagraphFont"/>
    <w:link w:val="Header"/>
    <w:rsid w:val="00134106"/>
    <w:rPr>
      <w:rFonts w:ascii="Times New Roman" w:eastAsia="Arial Unicode MS" w:hAnsi="Times New Roman" w:cs="Times New Roman"/>
      <w:color w:val="000000"/>
      <w:kern w:val="1"/>
      <w:sz w:val="24"/>
      <w:szCs w:val="24"/>
      <w:lang w:eastAsia="ar-SA"/>
    </w:rPr>
  </w:style>
  <w:style w:type="paragraph" w:styleId="Footer">
    <w:name w:val="footer"/>
    <w:basedOn w:val="Normal"/>
    <w:link w:val="FooterChar"/>
    <w:unhideWhenUsed/>
    <w:rsid w:val="00134106"/>
    <w:pPr>
      <w:tabs>
        <w:tab w:val="center" w:pos="4703"/>
        <w:tab w:val="right" w:pos="9406"/>
      </w:tabs>
    </w:pPr>
  </w:style>
  <w:style w:type="character" w:customStyle="1" w:styleId="FooterChar">
    <w:name w:val="Footer Char"/>
    <w:basedOn w:val="DefaultParagraphFont"/>
    <w:link w:val="Footer"/>
    <w:rsid w:val="00134106"/>
    <w:rPr>
      <w:rFonts w:ascii="Times New Roman" w:eastAsia="Arial Unicode MS" w:hAnsi="Times New Roman" w:cs="Times New Roman"/>
      <w:color w:val="000000"/>
      <w:kern w:val="1"/>
      <w:sz w:val="24"/>
      <w:szCs w:val="24"/>
      <w:lang w:eastAsia="ar-SA"/>
    </w:rPr>
  </w:style>
  <w:style w:type="character" w:customStyle="1" w:styleId="WW8Num2z0">
    <w:name w:val="WW8Num2z0"/>
    <w:rsid w:val="00134106"/>
    <w:rPr>
      <w:rFonts w:ascii="Symbol" w:hAnsi="Symbol" w:cs="Symbol"/>
    </w:rPr>
  </w:style>
  <w:style w:type="character" w:customStyle="1" w:styleId="WW8Num2z1">
    <w:name w:val="WW8Num2z1"/>
    <w:rsid w:val="00134106"/>
    <w:rPr>
      <w:rFonts w:ascii="Courier New" w:hAnsi="Courier New" w:cs="Courier New"/>
    </w:rPr>
  </w:style>
  <w:style w:type="character" w:customStyle="1" w:styleId="WW8Num2z2">
    <w:name w:val="WW8Num2z2"/>
    <w:rsid w:val="00134106"/>
    <w:rPr>
      <w:rFonts w:ascii="Wingdings" w:hAnsi="Wingdings" w:cs="Wingdings"/>
    </w:rPr>
  </w:style>
  <w:style w:type="character" w:customStyle="1" w:styleId="WW8Num3z1">
    <w:name w:val="WW8Num3z1"/>
    <w:rsid w:val="00134106"/>
    <w:rPr>
      <w:b/>
      <w:i w:val="0"/>
      <w:sz w:val="24"/>
      <w:szCs w:val="24"/>
    </w:rPr>
  </w:style>
  <w:style w:type="character" w:customStyle="1" w:styleId="WW8Num4z0">
    <w:name w:val="WW8Num4z0"/>
    <w:rsid w:val="00134106"/>
    <w:rPr>
      <w:rFonts w:cs="Arial"/>
      <w:i w:val="0"/>
      <w:sz w:val="24"/>
    </w:rPr>
  </w:style>
  <w:style w:type="character" w:customStyle="1" w:styleId="WW8Num4z1">
    <w:name w:val="WW8Num4z1"/>
    <w:rsid w:val="00134106"/>
    <w:rPr>
      <w:rFonts w:ascii="Courier New" w:hAnsi="Courier New" w:cs="Courier New"/>
    </w:rPr>
  </w:style>
  <w:style w:type="character" w:customStyle="1" w:styleId="WW8Num4z2">
    <w:name w:val="WW8Num4z2"/>
    <w:rsid w:val="00134106"/>
    <w:rPr>
      <w:rFonts w:ascii="Wingdings" w:hAnsi="Wingdings" w:cs="Wingdings"/>
    </w:rPr>
  </w:style>
  <w:style w:type="character" w:customStyle="1" w:styleId="WW8Num4z3">
    <w:name w:val="WW8Num4z3"/>
    <w:rsid w:val="00134106"/>
    <w:rPr>
      <w:rFonts w:ascii="Symbol" w:hAnsi="Symbol" w:cs="Symbol"/>
    </w:rPr>
  </w:style>
  <w:style w:type="character" w:customStyle="1" w:styleId="WW8Num5z0">
    <w:name w:val="WW8Num5z0"/>
    <w:rsid w:val="00134106"/>
    <w:rPr>
      <w:rFonts w:cs="Arial"/>
      <w:b w:val="0"/>
      <w:i w:val="0"/>
      <w:sz w:val="24"/>
    </w:rPr>
  </w:style>
  <w:style w:type="character" w:customStyle="1" w:styleId="WW8Num5z1">
    <w:name w:val="WW8Num5z1"/>
    <w:rsid w:val="00134106"/>
    <w:rPr>
      <w:rFonts w:ascii="Courier New" w:hAnsi="Courier New" w:cs="Courier New"/>
    </w:rPr>
  </w:style>
  <w:style w:type="character" w:customStyle="1" w:styleId="WW8Num5z2">
    <w:name w:val="WW8Num5z2"/>
    <w:rsid w:val="00134106"/>
    <w:rPr>
      <w:rFonts w:ascii="Wingdings" w:hAnsi="Wingdings" w:cs="Wingdings"/>
    </w:rPr>
  </w:style>
  <w:style w:type="character" w:customStyle="1" w:styleId="WW8Num6z0">
    <w:name w:val="WW8Num6z0"/>
    <w:rsid w:val="00134106"/>
    <w:rPr>
      <w:rFonts w:ascii="Symbol" w:hAnsi="Symbol" w:cs="Symbol"/>
    </w:rPr>
  </w:style>
  <w:style w:type="character" w:customStyle="1" w:styleId="WW8Num6z1">
    <w:name w:val="WW8Num6z1"/>
    <w:rsid w:val="00134106"/>
    <w:rPr>
      <w:rFonts w:ascii="Courier New" w:hAnsi="Courier New" w:cs="Courier New"/>
    </w:rPr>
  </w:style>
  <w:style w:type="character" w:customStyle="1" w:styleId="WW8Num6z2">
    <w:name w:val="WW8Num6z2"/>
    <w:rsid w:val="00134106"/>
    <w:rPr>
      <w:rFonts w:ascii="Wingdings" w:hAnsi="Wingdings" w:cs="Wingdings"/>
    </w:rPr>
  </w:style>
  <w:style w:type="character" w:customStyle="1" w:styleId="WW8Num8z1">
    <w:name w:val="WW8Num8z1"/>
    <w:rsid w:val="00134106"/>
    <w:rPr>
      <w:rFonts w:ascii="Courier New" w:hAnsi="Courier New" w:cs="Courier New"/>
    </w:rPr>
  </w:style>
  <w:style w:type="character" w:customStyle="1" w:styleId="WW8Num8z2">
    <w:name w:val="WW8Num8z2"/>
    <w:rsid w:val="00134106"/>
    <w:rPr>
      <w:rFonts w:ascii="Wingdings" w:hAnsi="Wingdings" w:cs="Wingdings"/>
    </w:rPr>
  </w:style>
  <w:style w:type="character" w:customStyle="1" w:styleId="WW8Num8z3">
    <w:name w:val="WW8Num8z3"/>
    <w:rsid w:val="00134106"/>
    <w:rPr>
      <w:rFonts w:ascii="Symbol" w:hAnsi="Symbol" w:cs="Symbol"/>
    </w:rPr>
  </w:style>
  <w:style w:type="character" w:customStyle="1" w:styleId="WW8Num9z0">
    <w:name w:val="WW8Num9z0"/>
    <w:rsid w:val="00134106"/>
    <w:rPr>
      <w:i w:val="0"/>
    </w:rPr>
  </w:style>
  <w:style w:type="character" w:customStyle="1" w:styleId="WW8Num9z1">
    <w:name w:val="WW8Num9z1"/>
    <w:rsid w:val="00134106"/>
    <w:rPr>
      <w:rFonts w:ascii="Courier New" w:hAnsi="Courier New" w:cs="Courier New"/>
    </w:rPr>
  </w:style>
  <w:style w:type="character" w:customStyle="1" w:styleId="WW8Num9z2">
    <w:name w:val="WW8Num9z2"/>
    <w:rsid w:val="00134106"/>
    <w:rPr>
      <w:rFonts w:ascii="Wingdings" w:hAnsi="Wingdings" w:cs="Wingdings"/>
    </w:rPr>
  </w:style>
  <w:style w:type="character" w:customStyle="1" w:styleId="WW8Num9z3">
    <w:name w:val="WW8Num9z3"/>
    <w:rsid w:val="00134106"/>
    <w:rPr>
      <w:rFonts w:ascii="Symbol" w:hAnsi="Symbol" w:cs="Symbol"/>
    </w:rPr>
  </w:style>
  <w:style w:type="character" w:customStyle="1" w:styleId="WW8Num10z1">
    <w:name w:val="WW8Num10z1"/>
    <w:rsid w:val="00134106"/>
    <w:rPr>
      <w:rFonts w:ascii="Courier New" w:hAnsi="Courier New" w:cs="Courier New"/>
    </w:rPr>
  </w:style>
  <w:style w:type="character" w:customStyle="1" w:styleId="WW8Num10z2">
    <w:name w:val="WW8Num10z2"/>
    <w:rsid w:val="00134106"/>
    <w:rPr>
      <w:rFonts w:ascii="Wingdings" w:hAnsi="Wingdings" w:cs="Wingdings"/>
    </w:rPr>
  </w:style>
  <w:style w:type="character" w:customStyle="1" w:styleId="WW8Num10z3">
    <w:name w:val="WW8Num10z3"/>
    <w:rsid w:val="00134106"/>
    <w:rPr>
      <w:rFonts w:ascii="Symbol" w:hAnsi="Symbol" w:cs="Symbol"/>
    </w:rPr>
  </w:style>
  <w:style w:type="character" w:customStyle="1" w:styleId="WW8Num5z3">
    <w:name w:val="WW8Num5z3"/>
    <w:rsid w:val="00134106"/>
    <w:rPr>
      <w:rFonts w:ascii="Symbol" w:hAnsi="Symbol" w:cs="Symbol"/>
    </w:rPr>
  </w:style>
  <w:style w:type="character" w:customStyle="1" w:styleId="WW8Num7z0">
    <w:name w:val="WW8Num7z0"/>
    <w:rsid w:val="00134106"/>
    <w:rPr>
      <w:b w:val="0"/>
      <w:i w:val="0"/>
      <w:color w:val="00000A"/>
    </w:rPr>
  </w:style>
  <w:style w:type="character" w:customStyle="1" w:styleId="WW8Num8z0">
    <w:name w:val="WW8Num8z0"/>
    <w:rsid w:val="00134106"/>
    <w:rPr>
      <w:rFonts w:ascii="Symbol" w:hAnsi="Symbol" w:cs="Symbol"/>
    </w:rPr>
  </w:style>
  <w:style w:type="character" w:customStyle="1" w:styleId="WW8Num11z0">
    <w:name w:val="WW8Num11z0"/>
    <w:rsid w:val="00134106"/>
    <w:rPr>
      <w:rFonts w:ascii="Wingdings" w:hAnsi="Wingdings" w:cs="Wingdings"/>
      <w:b w:val="0"/>
      <w:i w:val="0"/>
      <w:color w:val="00000A"/>
    </w:rPr>
  </w:style>
  <w:style w:type="character" w:customStyle="1" w:styleId="WW8Num11z1">
    <w:name w:val="WW8Num11z1"/>
    <w:rsid w:val="00134106"/>
    <w:rPr>
      <w:rFonts w:ascii="Courier New" w:hAnsi="Courier New" w:cs="Arial"/>
      <w:b w:val="0"/>
      <w:i w:val="0"/>
      <w:sz w:val="24"/>
    </w:rPr>
  </w:style>
  <w:style w:type="character" w:customStyle="1" w:styleId="WW8Num11z2">
    <w:name w:val="WW8Num11z2"/>
    <w:rsid w:val="00134106"/>
    <w:rPr>
      <w:rFonts w:ascii="Wingdings" w:hAnsi="Wingdings" w:cs="Wingdings"/>
    </w:rPr>
  </w:style>
  <w:style w:type="character" w:customStyle="1" w:styleId="WW8Num11z3">
    <w:name w:val="WW8Num11z3"/>
    <w:rsid w:val="00134106"/>
    <w:rPr>
      <w:rFonts w:ascii="Symbol" w:hAnsi="Symbol" w:cs="Symbol"/>
    </w:rPr>
  </w:style>
  <w:style w:type="character" w:customStyle="1" w:styleId="WW8Num12z0">
    <w:name w:val="WW8Num12z0"/>
    <w:rsid w:val="00134106"/>
    <w:rPr>
      <w:b w:val="0"/>
    </w:rPr>
  </w:style>
  <w:style w:type="character" w:customStyle="1" w:styleId="WW8Num12z1">
    <w:name w:val="WW8Num12z1"/>
    <w:rsid w:val="00134106"/>
    <w:rPr>
      <w:rFonts w:ascii="Courier New" w:hAnsi="Courier New" w:cs="Arial"/>
      <w:b w:val="0"/>
      <w:i w:val="0"/>
      <w:sz w:val="24"/>
    </w:rPr>
  </w:style>
  <w:style w:type="character" w:customStyle="1" w:styleId="WW8Num12z2">
    <w:name w:val="WW8Num12z2"/>
    <w:rsid w:val="00134106"/>
    <w:rPr>
      <w:rFonts w:ascii="Wingdings" w:hAnsi="Wingdings" w:cs="Wingdings"/>
    </w:rPr>
  </w:style>
  <w:style w:type="character" w:customStyle="1" w:styleId="WW8Num12z3">
    <w:name w:val="WW8Num12z3"/>
    <w:rsid w:val="00134106"/>
    <w:rPr>
      <w:rFonts w:ascii="Symbol" w:hAnsi="Symbol" w:cs="Symbol"/>
    </w:rPr>
  </w:style>
  <w:style w:type="character" w:customStyle="1" w:styleId="WW8Num14z0">
    <w:name w:val="WW8Num14z0"/>
    <w:rsid w:val="00134106"/>
    <w:rPr>
      <w:rFonts w:ascii="Wingdings" w:hAnsi="Wingdings" w:cs="Wingdings"/>
    </w:rPr>
  </w:style>
  <w:style w:type="character" w:customStyle="1" w:styleId="WW8Num14z1">
    <w:name w:val="WW8Num14z1"/>
    <w:rsid w:val="00134106"/>
    <w:rPr>
      <w:rFonts w:ascii="Courier New" w:hAnsi="Courier New" w:cs="Arial"/>
      <w:b w:val="0"/>
      <w:i w:val="0"/>
      <w:sz w:val="24"/>
    </w:rPr>
  </w:style>
  <w:style w:type="character" w:customStyle="1" w:styleId="WW8Num14z3">
    <w:name w:val="WW8Num14z3"/>
    <w:rsid w:val="00134106"/>
    <w:rPr>
      <w:rFonts w:ascii="Symbol" w:hAnsi="Symbol" w:cs="Symbol"/>
    </w:rPr>
  </w:style>
  <w:style w:type="character" w:customStyle="1" w:styleId="WW8Num15z1">
    <w:name w:val="WW8Num15z1"/>
    <w:rsid w:val="00134106"/>
    <w:rPr>
      <w:b/>
      <w:i w:val="0"/>
      <w:sz w:val="24"/>
      <w:szCs w:val="24"/>
    </w:rPr>
  </w:style>
  <w:style w:type="character" w:customStyle="1" w:styleId="WW8Num16z1">
    <w:name w:val="WW8Num16z1"/>
    <w:rsid w:val="00134106"/>
    <w:rPr>
      <w:rFonts w:ascii="Courier New" w:hAnsi="Courier New" w:cs="Arial"/>
      <w:b w:val="0"/>
      <w:i w:val="0"/>
      <w:sz w:val="24"/>
    </w:rPr>
  </w:style>
  <w:style w:type="character" w:customStyle="1" w:styleId="WW8Num16z2">
    <w:name w:val="WW8Num16z2"/>
    <w:rsid w:val="00134106"/>
    <w:rPr>
      <w:rFonts w:ascii="Wingdings" w:hAnsi="Wingdings" w:cs="Wingdings"/>
    </w:rPr>
  </w:style>
  <w:style w:type="character" w:customStyle="1" w:styleId="WW8Num16z3">
    <w:name w:val="WW8Num16z3"/>
    <w:rsid w:val="00134106"/>
    <w:rPr>
      <w:rFonts w:ascii="Symbol" w:hAnsi="Symbol" w:cs="Symbol"/>
    </w:rPr>
  </w:style>
  <w:style w:type="character" w:customStyle="1" w:styleId="WW8Num7z1">
    <w:name w:val="WW8Num7z1"/>
    <w:rsid w:val="00134106"/>
    <w:rPr>
      <w:rFonts w:ascii="Courier New" w:hAnsi="Courier New" w:cs="Courier New"/>
    </w:rPr>
  </w:style>
  <w:style w:type="character" w:customStyle="1" w:styleId="WW8Num7z2">
    <w:name w:val="WW8Num7z2"/>
    <w:rsid w:val="00134106"/>
    <w:rPr>
      <w:rFonts w:ascii="Wingdings" w:hAnsi="Wingdings" w:cs="Wingdings"/>
    </w:rPr>
  </w:style>
  <w:style w:type="character" w:customStyle="1" w:styleId="WW8Num10z0">
    <w:name w:val="WW8Num10z0"/>
    <w:rsid w:val="00134106"/>
    <w:rPr>
      <w:rFonts w:ascii="Symbol" w:hAnsi="Symbol" w:cs="Symbol"/>
    </w:rPr>
  </w:style>
  <w:style w:type="character" w:customStyle="1" w:styleId="WW-DefaultParagraphFont">
    <w:name w:val="WW-Default Paragraph Font"/>
    <w:rsid w:val="00134106"/>
  </w:style>
  <w:style w:type="character" w:customStyle="1" w:styleId="WW-DefaultParagraphFont1">
    <w:name w:val="WW-Default Paragraph Font1"/>
    <w:rsid w:val="00134106"/>
  </w:style>
  <w:style w:type="character" w:customStyle="1" w:styleId="ListParagraphChar">
    <w:name w:val="List Paragraph Char"/>
    <w:rsid w:val="00134106"/>
  </w:style>
  <w:style w:type="character" w:customStyle="1" w:styleId="CommentReference1">
    <w:name w:val="Comment Reference1"/>
    <w:rsid w:val="00134106"/>
    <w:rPr>
      <w:sz w:val="16"/>
      <w:szCs w:val="16"/>
    </w:rPr>
  </w:style>
  <w:style w:type="character" w:customStyle="1" w:styleId="CommentTextChar">
    <w:name w:val="Comment Text Char"/>
    <w:rsid w:val="00134106"/>
    <w:rPr>
      <w:sz w:val="20"/>
      <w:szCs w:val="20"/>
    </w:rPr>
  </w:style>
  <w:style w:type="character" w:customStyle="1" w:styleId="CommentSubjectChar">
    <w:name w:val="Comment Subject Char"/>
    <w:rsid w:val="00134106"/>
    <w:rPr>
      <w:b/>
      <w:bCs/>
      <w:sz w:val="20"/>
      <w:szCs w:val="20"/>
    </w:rPr>
  </w:style>
  <w:style w:type="character" w:customStyle="1" w:styleId="BalloonTextChar">
    <w:name w:val="Balloon Text Char"/>
    <w:rsid w:val="00134106"/>
    <w:rPr>
      <w:rFonts w:ascii="Tahoma" w:hAnsi="Tahoma" w:cs="Tahoma"/>
      <w:sz w:val="16"/>
      <w:szCs w:val="16"/>
    </w:rPr>
  </w:style>
  <w:style w:type="character" w:customStyle="1" w:styleId="BodyText2Char">
    <w:name w:val="Body Text 2 Char"/>
    <w:rsid w:val="00134106"/>
    <w:rPr>
      <w:sz w:val="24"/>
      <w:szCs w:val="24"/>
    </w:rPr>
  </w:style>
  <w:style w:type="character" w:customStyle="1" w:styleId="BodyText2Char1">
    <w:name w:val="Body Text 2 Char1"/>
    <w:basedOn w:val="WW-DefaultParagraphFont1"/>
    <w:rsid w:val="00134106"/>
  </w:style>
  <w:style w:type="character" w:customStyle="1" w:styleId="BodyText3Char">
    <w:name w:val="Body Text 3 Char"/>
    <w:rsid w:val="00134106"/>
    <w:rPr>
      <w:rFonts w:ascii="Times New Roman" w:eastAsia="Times New Roman" w:hAnsi="Times New Roman" w:cs="Times New Roman"/>
      <w:sz w:val="16"/>
      <w:szCs w:val="16"/>
    </w:rPr>
  </w:style>
  <w:style w:type="character" w:customStyle="1" w:styleId="NoSpacingChar">
    <w:name w:val="No Spacing Char"/>
    <w:rsid w:val="00134106"/>
    <w:rPr>
      <w:rFonts w:cs="font182"/>
      <w:lang w:val="en-US"/>
    </w:rPr>
  </w:style>
  <w:style w:type="character" w:customStyle="1" w:styleId="ListLabel1">
    <w:name w:val="ListLabel 1"/>
    <w:rsid w:val="00134106"/>
    <w:rPr>
      <w:rFonts w:cs="Courier New"/>
    </w:rPr>
  </w:style>
  <w:style w:type="character" w:customStyle="1" w:styleId="ListLabel2">
    <w:name w:val="ListLabel 2"/>
    <w:rsid w:val="00134106"/>
    <w:rPr>
      <w:b/>
      <w:i w:val="0"/>
      <w:sz w:val="24"/>
      <w:szCs w:val="24"/>
    </w:rPr>
  </w:style>
  <w:style w:type="character" w:customStyle="1" w:styleId="ListLabel3">
    <w:name w:val="ListLabel 3"/>
    <w:rsid w:val="00134106"/>
    <w:rPr>
      <w:rFonts w:cs="Arial"/>
      <w:i w:val="0"/>
      <w:sz w:val="24"/>
    </w:rPr>
  </w:style>
  <w:style w:type="character" w:customStyle="1" w:styleId="ListLabel4">
    <w:name w:val="ListLabel 4"/>
    <w:rsid w:val="00134106"/>
    <w:rPr>
      <w:rFonts w:cs="Arial"/>
      <w:b w:val="0"/>
      <w:i w:val="0"/>
      <w:sz w:val="24"/>
    </w:rPr>
  </w:style>
  <w:style w:type="character" w:customStyle="1" w:styleId="ListLabel5">
    <w:name w:val="ListLabel 5"/>
    <w:rsid w:val="00134106"/>
    <w:rPr>
      <w:rFonts w:cs="Calibri"/>
    </w:rPr>
  </w:style>
  <w:style w:type="character" w:customStyle="1" w:styleId="ListLabel6">
    <w:name w:val="ListLabel 6"/>
    <w:rsid w:val="00134106"/>
    <w:rPr>
      <w:b w:val="0"/>
      <w:i w:val="0"/>
      <w:color w:val="00000A"/>
    </w:rPr>
  </w:style>
  <w:style w:type="character" w:customStyle="1" w:styleId="ListLabel7">
    <w:name w:val="ListLabel 7"/>
    <w:rsid w:val="00134106"/>
    <w:rPr>
      <w:rFonts w:eastAsia="TimesNewRomanPSMT" w:cs="Times New Roman"/>
    </w:rPr>
  </w:style>
  <w:style w:type="character" w:customStyle="1" w:styleId="ListLabel8">
    <w:name w:val="ListLabel 8"/>
    <w:rsid w:val="00134106"/>
    <w:rPr>
      <w:i w:val="0"/>
    </w:rPr>
  </w:style>
  <w:style w:type="character" w:customStyle="1" w:styleId="NumberingSymbols">
    <w:name w:val="Numbering Symbols"/>
    <w:rsid w:val="00134106"/>
  </w:style>
  <w:style w:type="character" w:customStyle="1" w:styleId="FootnoteCharacters">
    <w:name w:val="Footnote Characters"/>
    <w:rsid w:val="00134106"/>
    <w:rPr>
      <w:vertAlign w:val="superscript"/>
    </w:rPr>
  </w:style>
  <w:style w:type="paragraph" w:customStyle="1" w:styleId="Heading">
    <w:name w:val="Heading"/>
    <w:basedOn w:val="Normal"/>
    <w:next w:val="BodyText"/>
    <w:rsid w:val="00134106"/>
    <w:pPr>
      <w:keepNext/>
      <w:spacing w:before="240" w:after="120"/>
    </w:pPr>
    <w:rPr>
      <w:rFonts w:ascii="Arial" w:hAnsi="Arial" w:cs="Mangal"/>
      <w:sz w:val="28"/>
      <w:szCs w:val="28"/>
    </w:rPr>
  </w:style>
  <w:style w:type="paragraph" w:styleId="List">
    <w:name w:val="List"/>
    <w:basedOn w:val="BodyText"/>
    <w:rsid w:val="00134106"/>
    <w:rPr>
      <w:rFonts w:cs="Mangal"/>
    </w:rPr>
  </w:style>
  <w:style w:type="paragraph" w:styleId="Caption">
    <w:name w:val="caption"/>
    <w:basedOn w:val="Normal"/>
    <w:qFormat/>
    <w:rsid w:val="00134106"/>
    <w:pPr>
      <w:suppressLineNumbers/>
      <w:spacing w:before="120" w:after="120"/>
    </w:pPr>
    <w:rPr>
      <w:rFonts w:cs="Mangal"/>
      <w:i/>
      <w:iCs/>
    </w:rPr>
  </w:style>
  <w:style w:type="paragraph" w:customStyle="1" w:styleId="Index">
    <w:name w:val="Index"/>
    <w:basedOn w:val="Normal"/>
    <w:rsid w:val="00134106"/>
    <w:pPr>
      <w:suppressLineNumbers/>
    </w:pPr>
    <w:rPr>
      <w:rFonts w:cs="Mangal"/>
    </w:rPr>
  </w:style>
  <w:style w:type="paragraph" w:styleId="ListParagraph">
    <w:name w:val="List Paragraph"/>
    <w:basedOn w:val="Normal"/>
    <w:uiPriority w:val="34"/>
    <w:qFormat/>
    <w:rsid w:val="00134106"/>
    <w:pPr>
      <w:ind w:left="720"/>
    </w:pPr>
  </w:style>
  <w:style w:type="paragraph" w:customStyle="1" w:styleId="CommentText1">
    <w:name w:val="Comment Text1"/>
    <w:basedOn w:val="Normal"/>
    <w:rsid w:val="00134106"/>
    <w:rPr>
      <w:sz w:val="20"/>
      <w:szCs w:val="20"/>
    </w:rPr>
  </w:style>
  <w:style w:type="paragraph" w:customStyle="1" w:styleId="CommentSubject1">
    <w:name w:val="Comment Subject1"/>
    <w:basedOn w:val="CommentText1"/>
    <w:rsid w:val="00134106"/>
    <w:rPr>
      <w:b/>
      <w:bCs/>
    </w:rPr>
  </w:style>
  <w:style w:type="paragraph" w:styleId="BalloonText">
    <w:name w:val="Balloon Text"/>
    <w:basedOn w:val="Normal"/>
    <w:link w:val="BalloonTextChar1"/>
    <w:rsid w:val="00134106"/>
    <w:rPr>
      <w:rFonts w:ascii="Tahoma" w:hAnsi="Tahoma" w:cs="Tahoma"/>
      <w:sz w:val="16"/>
      <w:szCs w:val="16"/>
    </w:rPr>
  </w:style>
  <w:style w:type="character" w:customStyle="1" w:styleId="BalloonTextChar1">
    <w:name w:val="Balloon Text Char1"/>
    <w:basedOn w:val="DefaultParagraphFont"/>
    <w:link w:val="BalloonText"/>
    <w:rsid w:val="00134106"/>
    <w:rPr>
      <w:rFonts w:ascii="Tahoma" w:eastAsia="Arial Unicode MS" w:hAnsi="Tahoma" w:cs="Tahoma"/>
      <w:color w:val="000000"/>
      <w:kern w:val="1"/>
      <w:sz w:val="16"/>
      <w:szCs w:val="16"/>
      <w:lang w:eastAsia="ar-SA"/>
    </w:rPr>
  </w:style>
  <w:style w:type="paragraph" w:customStyle="1" w:styleId="ContentsHeading">
    <w:name w:val="Contents Heading"/>
    <w:basedOn w:val="Heading1"/>
    <w:rsid w:val="00134106"/>
    <w:pPr>
      <w:suppressLineNumbers/>
    </w:pPr>
    <w:rPr>
      <w:sz w:val="32"/>
      <w:szCs w:val="32"/>
    </w:rPr>
  </w:style>
  <w:style w:type="paragraph" w:styleId="BodyText2">
    <w:name w:val="Body Text 2"/>
    <w:basedOn w:val="Normal"/>
    <w:link w:val="BodyText2Char2"/>
    <w:rsid w:val="00134106"/>
    <w:pPr>
      <w:spacing w:after="120" w:line="480" w:lineRule="auto"/>
    </w:pPr>
  </w:style>
  <w:style w:type="character" w:customStyle="1" w:styleId="BodyText2Char2">
    <w:name w:val="Body Text 2 Char2"/>
    <w:basedOn w:val="DefaultParagraphFont"/>
    <w:link w:val="BodyText2"/>
    <w:rsid w:val="00134106"/>
    <w:rPr>
      <w:rFonts w:ascii="Times New Roman" w:eastAsia="Arial Unicode MS" w:hAnsi="Times New Roman" w:cs="Times New Roman"/>
      <w:color w:val="000000"/>
      <w:kern w:val="1"/>
      <w:sz w:val="24"/>
      <w:szCs w:val="24"/>
      <w:lang w:eastAsia="ar-SA"/>
    </w:rPr>
  </w:style>
  <w:style w:type="paragraph" w:styleId="BodyText3">
    <w:name w:val="Body Text 3"/>
    <w:basedOn w:val="Normal"/>
    <w:link w:val="BodyText3Char1"/>
    <w:rsid w:val="00134106"/>
    <w:pPr>
      <w:spacing w:after="120"/>
    </w:pPr>
    <w:rPr>
      <w:rFonts w:eastAsia="Times New Roman"/>
      <w:sz w:val="16"/>
      <w:szCs w:val="16"/>
    </w:rPr>
  </w:style>
  <w:style w:type="character" w:customStyle="1" w:styleId="BodyText3Char1">
    <w:name w:val="Body Text 3 Char1"/>
    <w:basedOn w:val="DefaultParagraphFont"/>
    <w:link w:val="BodyText3"/>
    <w:rsid w:val="00134106"/>
    <w:rPr>
      <w:rFonts w:ascii="Times New Roman" w:eastAsia="Times New Roman" w:hAnsi="Times New Roman" w:cs="Times New Roman"/>
      <w:color w:val="000000"/>
      <w:kern w:val="1"/>
      <w:sz w:val="16"/>
      <w:szCs w:val="16"/>
      <w:lang w:eastAsia="ar-SA"/>
    </w:rPr>
  </w:style>
  <w:style w:type="paragraph" w:styleId="NoSpacing">
    <w:name w:val="No Spacing"/>
    <w:qFormat/>
    <w:rsid w:val="00134106"/>
    <w:pPr>
      <w:suppressAutoHyphens/>
      <w:spacing w:after="0" w:line="100" w:lineRule="atLeast"/>
      <w:jc w:val="left"/>
    </w:pPr>
    <w:rPr>
      <w:rFonts w:ascii="Calibri" w:eastAsia="Arial Unicode MS" w:hAnsi="Calibri" w:cs="Calibri"/>
      <w:kern w:val="1"/>
      <w:lang w:eastAsia="ar-SA"/>
    </w:rPr>
  </w:style>
  <w:style w:type="paragraph" w:customStyle="1" w:styleId="TableContents">
    <w:name w:val="Table Contents"/>
    <w:basedOn w:val="Normal"/>
    <w:rsid w:val="00134106"/>
    <w:pPr>
      <w:suppressLineNumbers/>
    </w:pPr>
  </w:style>
  <w:style w:type="paragraph" w:customStyle="1" w:styleId="TableHeading">
    <w:name w:val="Table Heading"/>
    <w:basedOn w:val="TableContents"/>
    <w:rsid w:val="00134106"/>
    <w:pPr>
      <w:jc w:val="center"/>
    </w:pPr>
    <w:rPr>
      <w:b/>
      <w:bCs/>
    </w:rPr>
  </w:style>
  <w:style w:type="table" w:styleId="TableGrid">
    <w:name w:val="Table Grid"/>
    <w:basedOn w:val="TableNormal"/>
    <w:rsid w:val="00134106"/>
    <w:pPr>
      <w:spacing w:after="0"/>
      <w:jc w:val="left"/>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unhideWhenUsed/>
    <w:rsid w:val="00134106"/>
    <w:rPr>
      <w:color w:val="0000FF"/>
      <w:u w:val="single"/>
    </w:rPr>
  </w:style>
  <w:style w:type="paragraph" w:customStyle="1" w:styleId="Default">
    <w:name w:val="Default"/>
    <w:rsid w:val="00134106"/>
    <w:pPr>
      <w:autoSpaceDE w:val="0"/>
      <w:autoSpaceDN w:val="0"/>
      <w:adjustRightInd w:val="0"/>
      <w:spacing w:after="0"/>
      <w:jc w:val="left"/>
    </w:pPr>
    <w:rPr>
      <w:rFonts w:ascii="Arial" w:eastAsia="Times New Roman" w:hAnsi="Arial" w:cs="Arial"/>
      <w:color w:val="000000"/>
      <w:sz w:val="24"/>
      <w:szCs w:val="24"/>
      <w:lang w:val="sr-Latn-CS" w:eastAsia="sr-Latn-CS"/>
    </w:rPr>
  </w:style>
  <w:style w:type="paragraph" w:customStyle="1" w:styleId="MilaColestyle">
    <w:name w:val="Mila_Cole_style"/>
    <w:basedOn w:val="Heading1"/>
    <w:link w:val="MilaColestyleChar"/>
    <w:rsid w:val="00134106"/>
    <w:pPr>
      <w:keepLines w:val="0"/>
      <w:numPr>
        <w:numId w:val="9"/>
      </w:numPr>
      <w:spacing w:before="240" w:after="60" w:line="240" w:lineRule="auto"/>
    </w:pPr>
    <w:rPr>
      <w:rFonts w:ascii="Arial" w:eastAsia="Calibri" w:hAnsi="Arial" w:cs="Times New Roman"/>
      <w:color w:val="auto"/>
      <w:kern w:val="32"/>
      <w:sz w:val="24"/>
      <w:szCs w:val="32"/>
      <w:lang w:val="sr-Cyrl-CS"/>
    </w:rPr>
  </w:style>
  <w:style w:type="character" w:customStyle="1" w:styleId="MilaColestyleChar">
    <w:name w:val="Mila_Cole_style Char"/>
    <w:link w:val="MilaColestyle"/>
    <w:locked/>
    <w:rsid w:val="00134106"/>
    <w:rPr>
      <w:rFonts w:ascii="Arial" w:eastAsia="Calibri" w:hAnsi="Arial" w:cs="Times New Roman"/>
      <w:b/>
      <w:bCs/>
      <w:kern w:val="32"/>
      <w:sz w:val="24"/>
      <w:szCs w:val="32"/>
      <w:lang w:val="sr-Cyrl-CS" w:eastAsia="ar-SA"/>
    </w:rPr>
  </w:style>
  <w:style w:type="paragraph" w:customStyle="1" w:styleId="Bodytext0">
    <w:name w:val="Body text"/>
    <w:basedOn w:val="Normal"/>
    <w:rsid w:val="00134106"/>
    <w:pPr>
      <w:shd w:val="clear" w:color="auto" w:fill="FFFFFF"/>
      <w:suppressAutoHyphens w:val="0"/>
      <w:spacing w:before="60" w:after="60" w:line="0" w:lineRule="atLeast"/>
      <w:ind w:hanging="1440"/>
    </w:pPr>
    <w:rPr>
      <w:rFonts w:eastAsia="Times New Roman"/>
      <w:color w:val="auto"/>
      <w:spacing w:val="-1"/>
      <w:kern w:val="0"/>
      <w:sz w:val="20"/>
      <w:szCs w:val="20"/>
      <w:lang w:eastAsia="en-US"/>
    </w:rPr>
  </w:style>
  <w:style w:type="character" w:customStyle="1" w:styleId="Heading30">
    <w:name w:val="Heading #3_"/>
    <w:link w:val="Heading31"/>
    <w:rsid w:val="00134106"/>
    <w:rPr>
      <w:rFonts w:ascii="Arial" w:eastAsia="Arial" w:hAnsi="Arial"/>
      <w:b/>
      <w:bCs/>
      <w:spacing w:val="3"/>
      <w:sz w:val="18"/>
      <w:szCs w:val="18"/>
      <w:shd w:val="clear" w:color="auto" w:fill="FFFFFF"/>
    </w:rPr>
  </w:style>
  <w:style w:type="paragraph" w:customStyle="1" w:styleId="Heading31">
    <w:name w:val="Heading #3"/>
    <w:basedOn w:val="Normal"/>
    <w:link w:val="Heading30"/>
    <w:rsid w:val="00134106"/>
    <w:pPr>
      <w:widowControl w:val="0"/>
      <w:shd w:val="clear" w:color="auto" w:fill="FFFFFF"/>
      <w:suppressAutoHyphens w:val="0"/>
      <w:spacing w:after="300" w:line="0" w:lineRule="atLeast"/>
      <w:ind w:hanging="1220"/>
      <w:jc w:val="both"/>
      <w:outlineLvl w:val="2"/>
    </w:pPr>
    <w:rPr>
      <w:rFonts w:ascii="Arial" w:eastAsia="Arial" w:hAnsi="Arial" w:cstheme="minorBidi"/>
      <w:b/>
      <w:bCs/>
      <w:color w:val="auto"/>
      <w:spacing w:val="3"/>
      <w:kern w:val="0"/>
      <w:sz w:val="18"/>
      <w:szCs w:val="18"/>
      <w:shd w:val="clear" w:color="auto" w:fill="FFFFFF"/>
      <w:lang w:eastAsia="en-US"/>
    </w:rPr>
  </w:style>
  <w:style w:type="character" w:customStyle="1" w:styleId="apple-style-span">
    <w:name w:val="apple-style-span"/>
    <w:basedOn w:val="DefaultParagraphFont"/>
    <w:rsid w:val="00BC1360"/>
  </w:style>
  <w:style w:type="paragraph" w:styleId="CommentText">
    <w:name w:val="annotation text"/>
    <w:basedOn w:val="Normal"/>
    <w:link w:val="CommentTextChar1"/>
    <w:unhideWhenUsed/>
    <w:rsid w:val="00C71DC6"/>
    <w:pPr>
      <w:spacing w:line="240" w:lineRule="auto"/>
    </w:pPr>
    <w:rPr>
      <w:sz w:val="20"/>
      <w:szCs w:val="20"/>
    </w:rPr>
  </w:style>
  <w:style w:type="character" w:customStyle="1" w:styleId="CommentTextChar1">
    <w:name w:val="Comment Text Char1"/>
    <w:basedOn w:val="DefaultParagraphFont"/>
    <w:link w:val="CommentText"/>
    <w:rsid w:val="00C71DC6"/>
    <w:rPr>
      <w:rFonts w:ascii="Times New Roman" w:eastAsia="Arial Unicode MS" w:hAnsi="Times New Roman" w:cs="Times New Roman"/>
      <w:color w:val="000000"/>
      <w:kern w:val="1"/>
      <w:sz w:val="20"/>
      <w:szCs w:val="20"/>
      <w:lang w:eastAsia="ar-S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olja.jasovic@sobatocina.org.r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olja.jasovic@sobatocina.org.rs"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lja.jasovic@sobatocina.org.rs"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sobatocina.org.rs" TargetMode="External"/><Relationship Id="rId4" Type="http://schemas.openxmlformats.org/officeDocument/2006/relationships/settings" Target="settings.xml"/><Relationship Id="rId9" Type="http://schemas.openxmlformats.org/officeDocument/2006/relationships/hyperlink" Target="http://www.sobatocina.org.rs"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42143C-7301-4EAA-AFE6-4B74A73304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1375</TotalTime>
  <Pages>36</Pages>
  <Words>9691</Words>
  <Characters>55239</Characters>
  <Application>Microsoft Office Word</Application>
  <DocSecurity>0</DocSecurity>
  <Lines>460</Lines>
  <Paragraphs>129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64801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fond</dc:creator>
  <cp:keywords/>
  <dc:description/>
  <cp:lastModifiedBy>OljaFond</cp:lastModifiedBy>
  <cp:revision>58</cp:revision>
  <cp:lastPrinted>2017-04-20T11:17:00Z</cp:lastPrinted>
  <dcterms:created xsi:type="dcterms:W3CDTF">2016-01-26T11:32:00Z</dcterms:created>
  <dcterms:modified xsi:type="dcterms:W3CDTF">2017-04-20T11:51:00Z</dcterms:modified>
</cp:coreProperties>
</file>